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717D"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p>
    <w:p w14:paraId="1571A3E7"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p>
    <w:p w14:paraId="43A98014"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Naročnik:</w:t>
      </w:r>
    </w:p>
    <w:p w14:paraId="58A34AB8"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4635FC" w:rsidRDefault="00AE1CE7"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JAVNO PODJETJE ENERGETIKA LJUBLJANA </w:t>
      </w:r>
      <w:r w:rsidR="00712BC8" w:rsidRPr="004635FC">
        <w:rPr>
          <w:rFonts w:ascii="Open Sans" w:eastAsia="Times New Roman" w:hAnsi="Open Sans" w:cs="Open Sans"/>
          <w:b/>
          <w:sz w:val="20"/>
          <w:szCs w:val="20"/>
          <w:lang w:eastAsia="sl-SI"/>
        </w:rPr>
        <w:t xml:space="preserve">d.o.o. </w:t>
      </w:r>
    </w:p>
    <w:p w14:paraId="54340711" w14:textId="77777777" w:rsidR="00712BC8" w:rsidRPr="004635FC" w:rsidRDefault="00DE5313"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Verovškova </w:t>
      </w:r>
      <w:r w:rsidR="000D6B41" w:rsidRPr="004635FC">
        <w:rPr>
          <w:rFonts w:ascii="Open Sans" w:eastAsia="Times New Roman" w:hAnsi="Open Sans" w:cs="Open Sans"/>
          <w:sz w:val="20"/>
          <w:szCs w:val="20"/>
          <w:lang w:eastAsia="sl-SI"/>
        </w:rPr>
        <w:t>ulica</w:t>
      </w:r>
      <w:r w:rsidRPr="004635FC">
        <w:rPr>
          <w:rFonts w:ascii="Open Sans" w:eastAsia="Times New Roman" w:hAnsi="Open Sans" w:cs="Open Sans"/>
          <w:sz w:val="20"/>
          <w:szCs w:val="20"/>
          <w:lang w:eastAsia="sl-SI"/>
        </w:rPr>
        <w:t xml:space="preserve"> 62</w:t>
      </w:r>
    </w:p>
    <w:p w14:paraId="6AFFEA32" w14:textId="77777777" w:rsidR="00C84B75" w:rsidRPr="004635FC" w:rsidRDefault="00712BC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1000 Ljubljana</w:t>
      </w:r>
    </w:p>
    <w:p w14:paraId="76C863E4" w14:textId="77777777" w:rsidR="00712BC8" w:rsidRPr="004635FC" w:rsidRDefault="00712BC8" w:rsidP="00656CA1">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4635FC" w:rsidRDefault="00C84B75"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 pooblastilu javno naročilo vodi:</w:t>
      </w:r>
    </w:p>
    <w:p w14:paraId="0BA66E2D"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4635FC" w:rsidRDefault="00C84B75"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JAVNI HOLDING Ljubljana, d.o.o. </w:t>
      </w:r>
    </w:p>
    <w:p w14:paraId="6B3E02D0"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Verovškova ulica 70</w:t>
      </w:r>
    </w:p>
    <w:p w14:paraId="44FEE74D"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1000 Ljubljana</w:t>
      </w:r>
    </w:p>
    <w:p w14:paraId="01FC4F44"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1DF47989" w14:textId="1218A936" w:rsidR="00302D6E" w:rsidRPr="004635FC" w:rsidRDefault="00C84B75" w:rsidP="00656CA1">
      <w:pPr>
        <w:keepNext/>
        <w:keepLines/>
        <w:spacing w:after="0" w:line="240" w:lineRule="auto"/>
        <w:jc w:val="both"/>
        <w:rPr>
          <w:rFonts w:ascii="Open Sans" w:eastAsia="Times New Roman" w:hAnsi="Open Sans" w:cs="Open Sans"/>
          <w:b/>
          <w:noProof/>
          <w:sz w:val="20"/>
          <w:szCs w:val="20"/>
          <w:lang w:eastAsia="sl-SI"/>
        </w:rPr>
      </w:pPr>
      <w:r w:rsidRPr="004635FC">
        <w:rPr>
          <w:rFonts w:ascii="Open Sans" w:eastAsia="Times New Roman" w:hAnsi="Open Sans" w:cs="Open Sans"/>
          <w:sz w:val="20"/>
          <w:szCs w:val="20"/>
          <w:lang w:eastAsia="sl-SI"/>
        </w:rPr>
        <w:t>Številka:</w:t>
      </w:r>
      <w:r w:rsidR="00196005" w:rsidRPr="004635FC">
        <w:rPr>
          <w:rFonts w:ascii="Open Sans" w:eastAsia="Times New Roman" w:hAnsi="Open Sans" w:cs="Open Sans"/>
          <w:sz w:val="20"/>
          <w:szCs w:val="20"/>
          <w:lang w:eastAsia="sl-SI"/>
        </w:rPr>
        <w:t xml:space="preserve"> </w:t>
      </w:r>
      <w:r w:rsidR="00A07E09"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00A07E09" w:rsidRPr="004635FC">
        <w:rPr>
          <w:rFonts w:ascii="Open Sans" w:eastAsia="Times New Roman" w:hAnsi="Open Sans" w:cs="Open Sans"/>
          <w:b/>
          <w:noProof/>
          <w:sz w:val="20"/>
          <w:szCs w:val="20"/>
          <w:lang w:eastAsia="sl-SI"/>
        </w:rPr>
        <w:t>/25</w:t>
      </w:r>
    </w:p>
    <w:p w14:paraId="46E73DE2" w14:textId="14303616" w:rsidR="00AE17D6" w:rsidRPr="004635FC" w:rsidRDefault="00AE17D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noProof/>
          <w:sz w:val="20"/>
          <w:szCs w:val="20"/>
          <w:lang w:eastAsia="sl-SI"/>
        </w:rPr>
        <w:t xml:space="preserve">Zadeva: </w:t>
      </w:r>
      <w:r w:rsidR="007C04E7" w:rsidRPr="007C04E7">
        <w:rPr>
          <w:rFonts w:ascii="Open Sans" w:eastAsia="Times New Roman" w:hAnsi="Open Sans" w:cs="Open Sans"/>
          <w:noProof/>
          <w:sz w:val="20"/>
          <w:szCs w:val="20"/>
          <w:lang w:eastAsia="sl-SI"/>
        </w:rPr>
        <w:t>JHL-216-120/2025</w:t>
      </w:r>
    </w:p>
    <w:p w14:paraId="303DDB06"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50083970"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669069BB"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4635FC" w:rsidRDefault="00B82C7A" w:rsidP="00656CA1">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A07E09" w14:paraId="35158A83" w14:textId="77777777" w:rsidTr="00C84B75">
        <w:trPr>
          <w:trHeight w:val="851"/>
        </w:trPr>
        <w:tc>
          <w:tcPr>
            <w:tcW w:w="7094" w:type="dxa"/>
            <w:shd w:val="pct12" w:color="auto" w:fill="FFFFFF"/>
            <w:vAlign w:val="center"/>
          </w:tcPr>
          <w:p w14:paraId="0B57744E" w14:textId="77777777" w:rsidR="00302D6E" w:rsidRPr="004635FC" w:rsidRDefault="00302D6E"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RAZPISNA</w:t>
            </w:r>
            <w:r w:rsidR="00196005" w:rsidRPr="004635FC">
              <w:rPr>
                <w:rFonts w:ascii="Open Sans" w:eastAsia="Times New Roman" w:hAnsi="Open Sans" w:cs="Open Sans"/>
                <w:b/>
                <w:sz w:val="20"/>
                <w:szCs w:val="20"/>
                <w:lang w:eastAsia="sl-SI"/>
              </w:rPr>
              <w:t xml:space="preserve"> </w:t>
            </w:r>
            <w:r w:rsidRPr="004635FC">
              <w:rPr>
                <w:rFonts w:ascii="Open Sans" w:eastAsia="Times New Roman" w:hAnsi="Open Sans" w:cs="Open Sans"/>
                <w:b/>
                <w:sz w:val="20"/>
                <w:szCs w:val="20"/>
                <w:lang w:eastAsia="sl-SI"/>
              </w:rPr>
              <w:t>DOKUMENTACIJA</w:t>
            </w:r>
          </w:p>
        </w:tc>
      </w:tr>
    </w:tbl>
    <w:p w14:paraId="166F8395" w14:textId="77777777" w:rsidR="00302D6E" w:rsidRPr="004635FC" w:rsidRDefault="00302D6E" w:rsidP="00656CA1">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4635FC" w:rsidRDefault="00302D6E" w:rsidP="00656CA1">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4635FC" w:rsidRDefault="00C04B74" w:rsidP="00656CA1">
      <w:pPr>
        <w:keepNext/>
        <w:keepLines/>
        <w:spacing w:after="0" w:line="240" w:lineRule="auto"/>
        <w:jc w:val="center"/>
        <w:rPr>
          <w:rFonts w:ascii="Open Sans" w:hAnsi="Open Sans" w:cs="Open Sans"/>
          <w:sz w:val="20"/>
          <w:szCs w:val="20"/>
        </w:rPr>
      </w:pPr>
      <w:r w:rsidRPr="004635FC">
        <w:rPr>
          <w:rFonts w:ascii="Open Sans" w:hAnsi="Open Sans" w:cs="Open Sans"/>
          <w:sz w:val="20"/>
          <w:szCs w:val="20"/>
        </w:rPr>
        <w:t>ZA ODDAJO JAVNEGA NAROČILA PO</w:t>
      </w:r>
      <w:r w:rsidR="00D6562E" w:rsidRPr="004635FC">
        <w:rPr>
          <w:rFonts w:ascii="Open Sans" w:hAnsi="Open Sans" w:cs="Open Sans"/>
          <w:sz w:val="20"/>
          <w:szCs w:val="20"/>
        </w:rPr>
        <w:t xml:space="preserve"> </w:t>
      </w:r>
      <w:r w:rsidR="002E34E4" w:rsidRPr="004635FC">
        <w:rPr>
          <w:rFonts w:ascii="Open Sans" w:hAnsi="Open Sans" w:cs="Open Sans"/>
          <w:sz w:val="20"/>
          <w:szCs w:val="20"/>
        </w:rPr>
        <w:t>POSTOPKU ODDAJE NAROČILA MALE VREDNOSTI</w:t>
      </w:r>
    </w:p>
    <w:p w14:paraId="712B28CB" w14:textId="77777777" w:rsidR="00302D6E" w:rsidRPr="004635FC" w:rsidRDefault="00302D6E" w:rsidP="00656CA1">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4635FC" w:rsidRDefault="00B6119F" w:rsidP="00656CA1">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4635FC" w:rsidRDefault="00B6119F" w:rsidP="00656CA1">
      <w:pPr>
        <w:keepNext/>
        <w:keepLines/>
        <w:spacing w:after="0" w:line="240" w:lineRule="auto"/>
        <w:ind w:right="424"/>
        <w:jc w:val="center"/>
        <w:rPr>
          <w:rFonts w:ascii="Open Sans" w:eastAsia="Times New Roman" w:hAnsi="Open Sans" w:cs="Open Sans"/>
          <w:b/>
          <w:color w:val="000000"/>
          <w:sz w:val="20"/>
          <w:szCs w:val="20"/>
          <w:lang w:eastAsia="sl-SI"/>
        </w:rPr>
      </w:pPr>
    </w:p>
    <w:p w14:paraId="0AC56BB5" w14:textId="4151B977" w:rsidR="007C04E7" w:rsidRDefault="008D00CB" w:rsidP="00656CA1">
      <w:pPr>
        <w:keepNext/>
        <w:keepLines/>
        <w:spacing w:after="0" w:line="240" w:lineRule="auto"/>
        <w:ind w:right="-2"/>
        <w:jc w:val="center"/>
        <w:rPr>
          <w:rFonts w:ascii="Open Sans" w:eastAsia="Times New Roman" w:hAnsi="Open Sans" w:cs="Open Sans"/>
          <w:b/>
          <w:color w:val="000000"/>
          <w:sz w:val="20"/>
          <w:szCs w:val="20"/>
          <w:lang w:eastAsia="sl-SI"/>
        </w:rPr>
      </w:pPr>
      <w:r w:rsidRPr="004635FC">
        <w:rPr>
          <w:rFonts w:ascii="Open Sans" w:eastAsia="Times New Roman" w:hAnsi="Open Sans" w:cs="Open Sans"/>
          <w:b/>
          <w:color w:val="000000"/>
          <w:sz w:val="20"/>
          <w:szCs w:val="20"/>
          <w:lang w:eastAsia="sl-SI"/>
        </w:rPr>
        <w:t xml:space="preserve">Izvedba </w:t>
      </w:r>
      <w:r w:rsidR="00381D4B">
        <w:rPr>
          <w:rFonts w:ascii="Open Sans" w:eastAsia="Times New Roman" w:hAnsi="Open Sans" w:cs="Open Sans"/>
          <w:b/>
          <w:color w:val="000000"/>
          <w:sz w:val="20"/>
          <w:szCs w:val="20"/>
          <w:lang w:eastAsia="sl-SI"/>
        </w:rPr>
        <w:t>strojno instalacijskih</w:t>
      </w:r>
      <w:r w:rsidR="007C04E7">
        <w:rPr>
          <w:rFonts w:ascii="Open Sans" w:eastAsia="Times New Roman" w:hAnsi="Open Sans" w:cs="Open Sans"/>
          <w:b/>
          <w:color w:val="000000"/>
          <w:sz w:val="20"/>
          <w:szCs w:val="20"/>
          <w:lang w:eastAsia="sl-SI"/>
        </w:rPr>
        <w:t xml:space="preserve"> del</w:t>
      </w:r>
      <w:r w:rsidR="00E94C86">
        <w:rPr>
          <w:rFonts w:ascii="Open Sans" w:eastAsia="Times New Roman" w:hAnsi="Open Sans" w:cs="Open Sans"/>
          <w:b/>
          <w:color w:val="000000"/>
          <w:sz w:val="20"/>
          <w:szCs w:val="20"/>
          <w:lang w:eastAsia="sl-SI"/>
        </w:rPr>
        <w:t>:</w:t>
      </w:r>
    </w:p>
    <w:p w14:paraId="1FD79272" w14:textId="6C53BDDE" w:rsidR="00302D6E" w:rsidRPr="004635FC" w:rsidRDefault="007C04E7" w:rsidP="00656CA1">
      <w:pPr>
        <w:keepNext/>
        <w:keepLines/>
        <w:spacing w:after="0" w:line="240" w:lineRule="auto"/>
        <w:ind w:right="-2"/>
        <w:jc w:val="center"/>
        <w:rPr>
          <w:rFonts w:ascii="Open Sans" w:eastAsia="Times New Roman" w:hAnsi="Open Sans" w:cs="Open Sans"/>
          <w:b/>
          <w:sz w:val="20"/>
          <w:szCs w:val="20"/>
          <w:lang w:eastAsia="sl-SI"/>
        </w:rPr>
      </w:pPr>
      <w:bookmarkStart w:id="2" w:name="_Hlk213752350"/>
      <w:r>
        <w:rPr>
          <w:rFonts w:ascii="Open Sans" w:eastAsia="Times New Roman" w:hAnsi="Open Sans" w:cs="Open Sans"/>
          <w:b/>
          <w:color w:val="000000"/>
          <w:sz w:val="20"/>
          <w:szCs w:val="20"/>
          <w:lang w:eastAsia="sl-SI"/>
        </w:rPr>
        <w:t>30III-758-00 Obnova vročevoda T1800 na območju Tolstojeve ulice</w:t>
      </w:r>
    </w:p>
    <w:bookmarkEnd w:id="0"/>
    <w:bookmarkEnd w:id="1"/>
    <w:bookmarkEnd w:id="2"/>
    <w:p w14:paraId="2C19D2E4" w14:textId="77777777" w:rsidR="00302D6E" w:rsidRPr="004635FC" w:rsidRDefault="00302D6E" w:rsidP="00656CA1">
      <w:pPr>
        <w:keepNext/>
        <w:keepLines/>
        <w:spacing w:after="0" w:line="240" w:lineRule="auto"/>
        <w:ind w:right="424"/>
        <w:jc w:val="center"/>
        <w:rPr>
          <w:rFonts w:ascii="Open Sans" w:eastAsia="Times New Roman" w:hAnsi="Open Sans" w:cs="Open Sans"/>
          <w:b/>
          <w:sz w:val="20"/>
          <w:szCs w:val="20"/>
          <w:lang w:eastAsia="sl-SI"/>
        </w:rPr>
      </w:pPr>
    </w:p>
    <w:p w14:paraId="52E975E3" w14:textId="77777777" w:rsidR="00302D6E" w:rsidRPr="004635FC" w:rsidRDefault="00302D6E" w:rsidP="00656CA1">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4635FC" w:rsidRDefault="0031663C" w:rsidP="00656CA1">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4635FC" w:rsidRDefault="00302D6E" w:rsidP="00656CA1">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4635FC" w:rsidRDefault="00302D6E" w:rsidP="00656CA1">
      <w:pPr>
        <w:keepNext/>
        <w:keepLines/>
        <w:spacing w:after="0" w:line="240" w:lineRule="auto"/>
        <w:ind w:right="424"/>
        <w:jc w:val="center"/>
        <w:rPr>
          <w:rFonts w:ascii="Open Sans" w:eastAsia="Times New Roman" w:hAnsi="Open Sans" w:cs="Open Sans"/>
          <w:noProof/>
          <w:sz w:val="20"/>
          <w:szCs w:val="20"/>
          <w:lang w:eastAsia="sl-SI"/>
        </w:rPr>
      </w:pPr>
    </w:p>
    <w:p w14:paraId="397230B7" w14:textId="0121F79B" w:rsidR="00DC663E" w:rsidRPr="004635FC" w:rsidRDefault="00B6119F" w:rsidP="00656CA1">
      <w:pPr>
        <w:keepNext/>
        <w:keepLines/>
        <w:spacing w:after="0" w:line="240" w:lineRule="auto"/>
        <w:jc w:val="center"/>
        <w:rPr>
          <w:rFonts w:ascii="Open Sans" w:eastAsia="Times New Roman" w:hAnsi="Open Sans" w:cs="Open Sans"/>
          <w:noProof/>
          <w:sz w:val="20"/>
          <w:szCs w:val="20"/>
          <w:lang w:eastAsia="sl-SI"/>
        </w:rPr>
      </w:pPr>
      <w:r w:rsidRPr="004635FC">
        <w:rPr>
          <w:rFonts w:ascii="Open Sans" w:eastAsia="Times New Roman" w:hAnsi="Open Sans" w:cs="Open Sans"/>
          <w:noProof/>
          <w:sz w:val="20"/>
          <w:szCs w:val="20"/>
          <w:lang w:eastAsia="sl-SI"/>
        </w:rPr>
        <w:t>Ljubljana,</w:t>
      </w:r>
      <w:r w:rsidR="00D21A9B" w:rsidRPr="004635FC">
        <w:rPr>
          <w:rFonts w:ascii="Open Sans" w:eastAsia="Times New Roman" w:hAnsi="Open Sans" w:cs="Open Sans"/>
          <w:noProof/>
          <w:sz w:val="20"/>
          <w:szCs w:val="20"/>
          <w:lang w:eastAsia="sl-SI"/>
        </w:rPr>
        <w:t xml:space="preserve"> </w:t>
      </w:r>
      <w:r w:rsidR="007C04E7">
        <w:rPr>
          <w:rFonts w:ascii="Open Sans" w:eastAsia="Times New Roman" w:hAnsi="Open Sans" w:cs="Open Sans"/>
          <w:noProof/>
          <w:sz w:val="20"/>
          <w:szCs w:val="20"/>
          <w:lang w:eastAsia="sl-SI"/>
        </w:rPr>
        <w:t>novem</w:t>
      </w:r>
      <w:bookmarkStart w:id="3" w:name="_Toc178483388"/>
      <w:r w:rsidR="007C04E7">
        <w:rPr>
          <w:rFonts w:ascii="Open Sans" w:eastAsia="Times New Roman" w:hAnsi="Open Sans" w:cs="Open Sans"/>
          <w:noProof/>
          <w:sz w:val="20"/>
          <w:szCs w:val="20"/>
          <w:lang w:eastAsia="sl-SI"/>
        </w:rPr>
        <w:t>ber 2025</w:t>
      </w:r>
    </w:p>
    <w:p w14:paraId="6CC3AD7A" w14:textId="77777777" w:rsidR="00DC663E" w:rsidRPr="004635FC" w:rsidRDefault="00DC663E" w:rsidP="00656CA1">
      <w:pPr>
        <w:keepNext/>
        <w:keepLines/>
        <w:tabs>
          <w:tab w:val="left" w:pos="567"/>
        </w:tabs>
        <w:spacing w:after="0" w:line="240" w:lineRule="auto"/>
        <w:jc w:val="both"/>
        <w:rPr>
          <w:rFonts w:ascii="Open Sans" w:eastAsia="Times New Roman" w:hAnsi="Open Sans" w:cs="Open Sans"/>
          <w:noProof/>
          <w:sz w:val="20"/>
          <w:szCs w:val="20"/>
          <w:lang w:eastAsia="sl-SI"/>
        </w:rPr>
      </w:pPr>
    </w:p>
    <w:p w14:paraId="29E308B9" w14:textId="77777777" w:rsidR="00302D6E" w:rsidRPr="004635FC" w:rsidRDefault="00302D6E" w:rsidP="00656CA1">
      <w:pPr>
        <w:keepNext/>
        <w:keepLines/>
        <w:tabs>
          <w:tab w:val="left" w:pos="567"/>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sz w:val="20"/>
          <w:szCs w:val="20"/>
          <w:lang w:eastAsia="sl-SI"/>
        </w:rPr>
        <w:lastRenderedPageBreak/>
        <w:t xml:space="preserve">POVABILO K ODDAJI </w:t>
      </w:r>
      <w:bookmarkEnd w:id="3"/>
      <w:r w:rsidRPr="004635FC">
        <w:rPr>
          <w:rFonts w:ascii="Open Sans" w:eastAsia="Times New Roman" w:hAnsi="Open Sans" w:cs="Open Sans"/>
          <w:b/>
          <w:sz w:val="20"/>
          <w:szCs w:val="20"/>
          <w:lang w:eastAsia="sl-SI"/>
        </w:rPr>
        <w:t>PONUDBE</w:t>
      </w:r>
    </w:p>
    <w:p w14:paraId="05D26E2A" w14:textId="77777777" w:rsidR="00302D6E" w:rsidRPr="004635FC" w:rsidRDefault="00302D6E" w:rsidP="00656CA1">
      <w:pPr>
        <w:keepNext/>
        <w:keepLines/>
        <w:tabs>
          <w:tab w:val="left" w:pos="2895"/>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p>
    <w:p w14:paraId="74D8E34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0FF2020F" w14:textId="40A906A8"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JAVNI HOLDING Ljubljana, d.o.o., Verovškova ulica 70, </w:t>
      </w:r>
      <w:r w:rsidR="00437583" w:rsidRPr="004635FC">
        <w:rPr>
          <w:rFonts w:ascii="Open Sans" w:eastAsia="Times New Roman" w:hAnsi="Open Sans" w:cs="Open Sans"/>
          <w:sz w:val="20"/>
          <w:szCs w:val="20"/>
          <w:lang w:eastAsia="sl-SI"/>
        </w:rPr>
        <w:t xml:space="preserve">1000 </w:t>
      </w:r>
      <w:r w:rsidRPr="004635FC">
        <w:rPr>
          <w:rFonts w:ascii="Open Sans" w:eastAsia="Times New Roman" w:hAnsi="Open Sans" w:cs="Open Sans"/>
          <w:sz w:val="20"/>
          <w:szCs w:val="20"/>
          <w:lang w:eastAsia="sl-SI"/>
        </w:rPr>
        <w:t xml:space="preserve">Ljubljana, na podlagi pooblastila </w:t>
      </w:r>
      <w:r w:rsidR="00AE1CE7" w:rsidRPr="004635FC">
        <w:rPr>
          <w:rFonts w:ascii="Open Sans" w:eastAsia="Times New Roman" w:hAnsi="Open Sans" w:cs="Open Sans"/>
          <w:sz w:val="20"/>
          <w:szCs w:val="20"/>
          <w:lang w:eastAsia="sl-SI"/>
        </w:rPr>
        <w:t>JAVNEGA PODJETJA E</w:t>
      </w:r>
      <w:r w:rsidR="00C04B74" w:rsidRPr="004635FC">
        <w:rPr>
          <w:rFonts w:ascii="Open Sans" w:eastAsia="Times New Roman" w:hAnsi="Open Sans" w:cs="Open Sans"/>
          <w:sz w:val="20"/>
          <w:szCs w:val="20"/>
          <w:lang w:eastAsia="sl-SI"/>
        </w:rPr>
        <w:t>NERGETIK</w:t>
      </w:r>
      <w:r w:rsidR="00AE1CE7" w:rsidRPr="004635FC">
        <w:rPr>
          <w:rFonts w:ascii="Open Sans" w:eastAsia="Times New Roman" w:hAnsi="Open Sans" w:cs="Open Sans"/>
          <w:sz w:val="20"/>
          <w:szCs w:val="20"/>
          <w:lang w:eastAsia="sl-SI"/>
        </w:rPr>
        <w:t xml:space="preserve">A LJUBLJANA </w:t>
      </w:r>
      <w:r w:rsidR="00712BC8" w:rsidRPr="004635FC">
        <w:rPr>
          <w:rFonts w:ascii="Open Sans" w:eastAsia="Times New Roman" w:hAnsi="Open Sans" w:cs="Open Sans"/>
          <w:sz w:val="20"/>
          <w:szCs w:val="20"/>
          <w:lang w:eastAsia="sl-SI"/>
        </w:rPr>
        <w:t xml:space="preserve">d.o.o., </w:t>
      </w:r>
      <w:r w:rsidR="00DE5313" w:rsidRPr="004635FC">
        <w:rPr>
          <w:rFonts w:ascii="Open Sans" w:eastAsia="Times New Roman" w:hAnsi="Open Sans" w:cs="Open Sans"/>
          <w:sz w:val="20"/>
          <w:szCs w:val="20"/>
          <w:lang w:eastAsia="sl-SI"/>
        </w:rPr>
        <w:t>Verovškova</w:t>
      </w:r>
      <w:r w:rsidR="004D6372" w:rsidRPr="004635FC">
        <w:rPr>
          <w:rFonts w:ascii="Open Sans" w:eastAsia="Times New Roman" w:hAnsi="Open Sans" w:cs="Open Sans"/>
          <w:sz w:val="20"/>
          <w:szCs w:val="20"/>
          <w:lang w:eastAsia="sl-SI"/>
        </w:rPr>
        <w:t xml:space="preserve"> ulica</w:t>
      </w:r>
      <w:r w:rsidR="00712BC8" w:rsidRPr="004635FC">
        <w:rPr>
          <w:rFonts w:ascii="Open Sans" w:eastAsia="Times New Roman" w:hAnsi="Open Sans" w:cs="Open Sans"/>
          <w:sz w:val="20"/>
          <w:szCs w:val="20"/>
          <w:lang w:eastAsia="sl-SI"/>
        </w:rPr>
        <w:t xml:space="preserve"> </w:t>
      </w:r>
      <w:r w:rsidR="00DE5313" w:rsidRPr="004635FC">
        <w:rPr>
          <w:rFonts w:ascii="Open Sans" w:eastAsia="Times New Roman" w:hAnsi="Open Sans" w:cs="Open Sans"/>
          <w:sz w:val="20"/>
          <w:szCs w:val="20"/>
          <w:lang w:eastAsia="sl-SI"/>
        </w:rPr>
        <w:t>62</w:t>
      </w:r>
      <w:r w:rsidR="00712BC8" w:rsidRPr="004635FC">
        <w:rPr>
          <w:rFonts w:ascii="Open Sans" w:eastAsia="Times New Roman" w:hAnsi="Open Sans" w:cs="Open Sans"/>
          <w:sz w:val="20"/>
          <w:szCs w:val="20"/>
          <w:lang w:eastAsia="sl-SI"/>
        </w:rPr>
        <w:t xml:space="preserve">, 1000 </w:t>
      </w:r>
      <w:r w:rsidR="002A079C">
        <w:rPr>
          <w:rFonts w:ascii="Open Sans" w:eastAsia="Times New Roman" w:hAnsi="Open Sans" w:cs="Open Sans"/>
          <w:sz w:val="20"/>
          <w:szCs w:val="20"/>
          <w:lang w:eastAsia="sl-SI"/>
        </w:rPr>
        <w:t xml:space="preserve">Ljubljana, št. </w:t>
      </w:r>
      <w:r w:rsidR="002A079C" w:rsidRPr="002A079C">
        <w:rPr>
          <w:rFonts w:ascii="Open Sans" w:eastAsia="Times New Roman" w:hAnsi="Open Sans" w:cs="Open Sans"/>
          <w:sz w:val="20"/>
          <w:szCs w:val="20"/>
          <w:lang w:eastAsia="sl-SI"/>
        </w:rPr>
        <w:t>ENLJ-SIR-</w:t>
      </w:r>
      <w:r w:rsidR="002A079C">
        <w:rPr>
          <w:rFonts w:ascii="Open Sans" w:eastAsia="Times New Roman" w:hAnsi="Open Sans" w:cs="Open Sans"/>
          <w:sz w:val="20"/>
          <w:szCs w:val="20"/>
          <w:lang w:eastAsia="sl-SI"/>
        </w:rPr>
        <w:t>P</w:t>
      </w:r>
      <w:r w:rsidR="007C04E7">
        <w:rPr>
          <w:rFonts w:ascii="Open Sans" w:eastAsia="Times New Roman" w:hAnsi="Open Sans" w:cs="Open Sans"/>
          <w:sz w:val="20"/>
          <w:szCs w:val="20"/>
          <w:lang w:eastAsia="sl-SI"/>
        </w:rPr>
        <w:t>25</w:t>
      </w:r>
      <w:r w:rsidR="002A079C" w:rsidRPr="002A079C">
        <w:rPr>
          <w:rFonts w:ascii="Open Sans" w:eastAsia="Times New Roman" w:hAnsi="Open Sans" w:cs="Open Sans"/>
          <w:sz w:val="20"/>
          <w:szCs w:val="20"/>
          <w:lang w:eastAsia="sl-SI"/>
        </w:rPr>
        <w:t>/25</w:t>
      </w:r>
    </w:p>
    <w:p w14:paraId="5245A1FC"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 vabi </w:t>
      </w:r>
    </w:p>
    <w:p w14:paraId="227406A1"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B93098A" w14:textId="13D490B9" w:rsidR="007633E3" w:rsidRPr="004635FC" w:rsidRDefault="00381D4B" w:rsidP="00656CA1">
      <w:pPr>
        <w:keepNext/>
        <w:keepLines/>
        <w:spacing w:after="0" w:line="240" w:lineRule="auto"/>
        <w:ind w:right="424"/>
        <w:jc w:val="center"/>
        <w:rPr>
          <w:rFonts w:ascii="Open Sans" w:eastAsia="Times New Roman" w:hAnsi="Open Sans" w:cs="Open Sans"/>
          <w:b/>
          <w:color w:val="000000"/>
          <w:sz w:val="20"/>
          <w:szCs w:val="20"/>
          <w:lang w:eastAsia="sl-SI"/>
        </w:rPr>
      </w:pPr>
      <w:r w:rsidRPr="00381D4B">
        <w:rPr>
          <w:rFonts w:ascii="Open Sans" w:eastAsia="Times New Roman" w:hAnsi="Open Sans" w:cs="Open Sans"/>
          <w:b/>
          <w:color w:val="000000"/>
          <w:sz w:val="20"/>
          <w:szCs w:val="20"/>
          <w:lang w:eastAsia="sl-SI"/>
        </w:rPr>
        <w:t xml:space="preserve">Izvedba </w:t>
      </w:r>
      <w:bookmarkStart w:id="4" w:name="_Hlk212633702"/>
      <w:r>
        <w:rPr>
          <w:rFonts w:ascii="Open Sans" w:eastAsia="Times New Roman" w:hAnsi="Open Sans" w:cs="Open Sans"/>
          <w:b/>
          <w:color w:val="000000"/>
          <w:sz w:val="20"/>
          <w:szCs w:val="20"/>
          <w:lang w:eastAsia="sl-SI"/>
        </w:rPr>
        <w:t>strojno instalacijskih</w:t>
      </w:r>
      <w:r w:rsidRPr="00381D4B">
        <w:rPr>
          <w:rFonts w:ascii="Open Sans" w:eastAsia="Times New Roman" w:hAnsi="Open Sans" w:cs="Open Sans"/>
          <w:b/>
          <w:color w:val="000000"/>
          <w:sz w:val="20"/>
          <w:szCs w:val="20"/>
          <w:lang w:eastAsia="sl-SI"/>
        </w:rPr>
        <w:t xml:space="preserve"> del</w:t>
      </w:r>
      <w:r w:rsidR="00E94C86">
        <w:rPr>
          <w:rFonts w:ascii="Open Sans" w:eastAsia="Times New Roman" w:hAnsi="Open Sans" w:cs="Open Sans"/>
          <w:b/>
          <w:color w:val="000000"/>
          <w:sz w:val="20"/>
          <w:szCs w:val="20"/>
          <w:lang w:eastAsia="sl-SI"/>
        </w:rPr>
        <w:t>:</w:t>
      </w:r>
      <w:r w:rsidRPr="00381D4B">
        <w:rPr>
          <w:rFonts w:ascii="Open Sans" w:eastAsia="Times New Roman" w:hAnsi="Open Sans" w:cs="Open Sans"/>
          <w:b/>
          <w:color w:val="000000"/>
          <w:sz w:val="20"/>
          <w:szCs w:val="20"/>
          <w:lang w:eastAsia="sl-SI"/>
        </w:rPr>
        <w:t xml:space="preserve"> 30III-758-00 Obnova vročevoda T1800 na območju Tolstojeve ulice</w:t>
      </w:r>
      <w:bookmarkEnd w:id="4"/>
    </w:p>
    <w:p w14:paraId="50360FAD" w14:textId="18C14224" w:rsidR="008F74E8" w:rsidRPr="004635FC" w:rsidRDefault="008F74E8" w:rsidP="00656CA1">
      <w:pPr>
        <w:keepNext/>
        <w:keepLines/>
        <w:spacing w:after="0" w:line="240" w:lineRule="auto"/>
        <w:ind w:right="424"/>
        <w:jc w:val="both"/>
        <w:rPr>
          <w:rFonts w:ascii="Open Sans" w:eastAsia="Times New Roman" w:hAnsi="Open Sans" w:cs="Open Sans"/>
          <w:b/>
          <w:sz w:val="20"/>
          <w:szCs w:val="20"/>
          <w:lang w:eastAsia="sl-SI"/>
        </w:rPr>
      </w:pPr>
    </w:p>
    <w:p w14:paraId="45044902" w14:textId="77777777" w:rsidR="008F74E8" w:rsidRPr="004635FC" w:rsidRDefault="008F74E8" w:rsidP="00656CA1">
      <w:pPr>
        <w:keepNext/>
        <w:keepLines/>
        <w:spacing w:after="0" w:line="240" w:lineRule="auto"/>
        <w:ind w:right="424"/>
        <w:jc w:val="both"/>
        <w:rPr>
          <w:rFonts w:ascii="Open Sans" w:eastAsia="Times New Roman" w:hAnsi="Open Sans" w:cs="Open Sans"/>
          <w:b/>
          <w:sz w:val="20"/>
          <w:szCs w:val="20"/>
          <w:lang w:eastAsia="sl-SI"/>
        </w:rPr>
      </w:pPr>
    </w:p>
    <w:p w14:paraId="5071BC20" w14:textId="77777777" w:rsidR="00302D6E" w:rsidRPr="004635FC" w:rsidRDefault="00302D6E" w:rsidP="00656CA1">
      <w:pPr>
        <w:keepNext/>
        <w:keepLines/>
        <w:spacing w:after="0" w:line="240" w:lineRule="auto"/>
        <w:ind w:right="565"/>
        <w:jc w:val="both"/>
        <w:rPr>
          <w:rFonts w:ascii="Open Sans" w:eastAsia="Times New Roman" w:hAnsi="Open Sans" w:cs="Open Sans"/>
          <w:b/>
          <w:noProof/>
          <w:sz w:val="20"/>
          <w:szCs w:val="20"/>
          <w:lang w:eastAsia="sl-SI"/>
        </w:rPr>
      </w:pPr>
    </w:p>
    <w:p w14:paraId="364AEEC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3B6B88E"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3D31A3E" w14:textId="374E139D" w:rsidR="00CC706F" w:rsidRPr="004635FC" w:rsidRDefault="00CC706F"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Razpisna dokumentacija natančno določa predmet javnega naročila ter pogoje, zahteve in merila naročnika za izbiro ekonomsko najugodnejšega ponudnika, s katerim bo sklenjena pogodba. </w:t>
      </w:r>
    </w:p>
    <w:p w14:paraId="14A2A3B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spoštovanjem!</w:t>
      </w:r>
    </w:p>
    <w:p w14:paraId="31863B4E"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11694EE" w14:textId="77777777" w:rsidR="00967BC4" w:rsidRPr="004635FC" w:rsidRDefault="00967BC4" w:rsidP="00656CA1">
      <w:pPr>
        <w:keepNext/>
        <w:keepLines/>
        <w:spacing w:after="0" w:line="240" w:lineRule="auto"/>
        <w:ind w:left="5670"/>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Direktor družbe</w:t>
      </w:r>
    </w:p>
    <w:p w14:paraId="2A5C24C9" w14:textId="77777777" w:rsidR="00967BC4" w:rsidRPr="004635FC" w:rsidRDefault="00967BC4" w:rsidP="00656CA1">
      <w:pPr>
        <w:keepNext/>
        <w:keepLines/>
        <w:spacing w:after="0" w:line="240" w:lineRule="auto"/>
        <w:ind w:left="5670"/>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l.r. Krištof MLAKAR</w:t>
      </w:r>
    </w:p>
    <w:p w14:paraId="2BFC00F2"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4635FC"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highlight w:val="lightGray"/>
          <w:lang w:eastAsia="sl-SI"/>
        </w:rPr>
        <w:br w:type="page"/>
      </w:r>
      <w:r w:rsidRPr="004635FC">
        <w:rPr>
          <w:rFonts w:ascii="Open Sans" w:eastAsia="Times New Roman" w:hAnsi="Open Sans" w:cs="Open Sans"/>
          <w:b/>
          <w:sz w:val="20"/>
          <w:szCs w:val="20"/>
          <w:lang w:eastAsia="sl-SI"/>
        </w:rPr>
        <w:lastRenderedPageBreak/>
        <w:t xml:space="preserve">SPLOŠNA DOLOČILA </w:t>
      </w:r>
    </w:p>
    <w:p w14:paraId="5AA14CFE"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Predmet javnega naročila </w:t>
      </w:r>
    </w:p>
    <w:p w14:paraId="7DE74E60"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776423F9" w14:textId="73C91FCD" w:rsidR="00AB0ED4" w:rsidRPr="004635FC" w:rsidRDefault="00B35FC8" w:rsidP="00381D4B">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Predmet javnega naročila </w:t>
      </w:r>
      <w:r w:rsidR="00DD345B" w:rsidRPr="004635FC">
        <w:rPr>
          <w:rFonts w:ascii="Open Sans" w:eastAsia="Times New Roman" w:hAnsi="Open Sans" w:cs="Open Sans"/>
          <w:sz w:val="20"/>
          <w:szCs w:val="20"/>
          <w:lang w:eastAsia="sl-SI"/>
        </w:rPr>
        <w:t>je</w:t>
      </w:r>
      <w:r w:rsidR="008B13DD" w:rsidRPr="004635FC">
        <w:rPr>
          <w:rFonts w:ascii="Open Sans" w:eastAsia="Times New Roman" w:hAnsi="Open Sans" w:cs="Open Sans"/>
          <w:sz w:val="20"/>
          <w:szCs w:val="20"/>
          <w:lang w:eastAsia="sl-SI"/>
        </w:rPr>
        <w:t xml:space="preserve"> </w:t>
      </w:r>
      <w:bookmarkStart w:id="5" w:name="_Hlk198882575"/>
      <w:r w:rsidR="00381D4B">
        <w:rPr>
          <w:rFonts w:ascii="Open Sans" w:eastAsia="Times New Roman" w:hAnsi="Open Sans" w:cs="Open Sans"/>
          <w:sz w:val="20"/>
          <w:szCs w:val="20"/>
          <w:lang w:eastAsia="sl-SI"/>
        </w:rPr>
        <w:t>i</w:t>
      </w:r>
      <w:r w:rsidR="00381D4B" w:rsidRPr="00381D4B">
        <w:rPr>
          <w:rFonts w:ascii="Open Sans" w:eastAsia="Times New Roman" w:hAnsi="Open Sans" w:cs="Open Sans"/>
          <w:sz w:val="20"/>
          <w:szCs w:val="20"/>
          <w:lang w:eastAsia="sl-SI"/>
        </w:rPr>
        <w:t xml:space="preserve">zvedba </w:t>
      </w:r>
      <w:r w:rsidR="00381D4B">
        <w:rPr>
          <w:rFonts w:ascii="Open Sans" w:eastAsia="Times New Roman" w:hAnsi="Open Sans" w:cs="Open Sans"/>
          <w:sz w:val="20"/>
          <w:szCs w:val="20"/>
          <w:lang w:eastAsia="sl-SI"/>
        </w:rPr>
        <w:t>strojno instalacijskih</w:t>
      </w:r>
      <w:r w:rsidR="00381D4B" w:rsidRPr="00381D4B">
        <w:rPr>
          <w:rFonts w:ascii="Open Sans" w:eastAsia="Times New Roman" w:hAnsi="Open Sans" w:cs="Open Sans"/>
          <w:sz w:val="20"/>
          <w:szCs w:val="20"/>
          <w:lang w:eastAsia="sl-SI"/>
        </w:rPr>
        <w:t xml:space="preserve"> del</w:t>
      </w:r>
      <w:r w:rsidR="00E94C86">
        <w:rPr>
          <w:rFonts w:ascii="Open Sans" w:eastAsia="Times New Roman" w:hAnsi="Open Sans" w:cs="Open Sans"/>
          <w:sz w:val="20"/>
          <w:szCs w:val="20"/>
          <w:lang w:eastAsia="sl-SI"/>
        </w:rPr>
        <w:t xml:space="preserve"> za izvedbo investicije z nazivom:</w:t>
      </w:r>
      <w:r w:rsidR="00381D4B" w:rsidRPr="00381D4B">
        <w:rPr>
          <w:rFonts w:ascii="Open Sans" w:eastAsia="Times New Roman" w:hAnsi="Open Sans" w:cs="Open Sans"/>
          <w:sz w:val="20"/>
          <w:szCs w:val="20"/>
          <w:lang w:eastAsia="sl-SI"/>
        </w:rPr>
        <w:t xml:space="preserve"> 30III-758-00 Obnova vročevoda T1800 na območju Tolstojeve ulice</w:t>
      </w:r>
      <w:r w:rsidR="00E94C86">
        <w:rPr>
          <w:rFonts w:ascii="Open Sans" w:eastAsia="Times New Roman" w:hAnsi="Open Sans" w:cs="Open Sans"/>
          <w:sz w:val="20"/>
          <w:szCs w:val="20"/>
          <w:lang w:eastAsia="sl-SI"/>
        </w:rPr>
        <w:t xml:space="preserve"> v Ljubljani</w:t>
      </w:r>
      <w:r w:rsidR="00090F15">
        <w:rPr>
          <w:rFonts w:ascii="Open Sans" w:eastAsia="Times New Roman" w:hAnsi="Open Sans" w:cs="Open Sans"/>
          <w:sz w:val="20"/>
          <w:szCs w:val="20"/>
          <w:lang w:eastAsia="sl-SI"/>
        </w:rPr>
        <w:t>.</w:t>
      </w:r>
    </w:p>
    <w:bookmarkEnd w:id="5"/>
    <w:p w14:paraId="36597055" w14:textId="77777777" w:rsidR="00AB0ED4" w:rsidRPr="004635FC" w:rsidRDefault="00AB0ED4" w:rsidP="00656CA1">
      <w:pPr>
        <w:keepNext/>
        <w:keepLines/>
        <w:spacing w:after="0" w:line="240" w:lineRule="auto"/>
        <w:jc w:val="both"/>
        <w:rPr>
          <w:rFonts w:ascii="Open Sans" w:eastAsia="Times New Roman" w:hAnsi="Open Sans" w:cs="Open Sans"/>
          <w:sz w:val="20"/>
          <w:szCs w:val="20"/>
          <w:lang w:eastAsia="sl-SI"/>
        </w:rPr>
      </w:pPr>
    </w:p>
    <w:p w14:paraId="6281D41F" w14:textId="0C0DFBB9" w:rsidR="007E3A88" w:rsidRPr="004635FC" w:rsidRDefault="007E3A8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Predmet javnega naročila je podrobno opredeljen v Tehnični specifikaciji predmeta javnega naročila</w:t>
      </w:r>
      <w:r w:rsidR="00904AF0"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ponudbenem predračunu</w:t>
      </w:r>
      <w:r w:rsidR="00904AF0" w:rsidRPr="004635FC">
        <w:rPr>
          <w:rFonts w:ascii="Open Sans" w:eastAsia="Times New Roman" w:hAnsi="Open Sans" w:cs="Open Sans"/>
          <w:sz w:val="20"/>
          <w:szCs w:val="20"/>
          <w:lang w:eastAsia="sl-SI"/>
        </w:rPr>
        <w:t xml:space="preserve"> ter grafičnih situacijah</w:t>
      </w:r>
      <w:r w:rsidRPr="004635FC">
        <w:rPr>
          <w:rFonts w:ascii="Open Sans" w:eastAsia="Times New Roman" w:hAnsi="Open Sans" w:cs="Open Sans"/>
          <w:sz w:val="20"/>
          <w:szCs w:val="20"/>
          <w:lang w:eastAsia="sl-SI"/>
        </w:rPr>
        <w:t xml:space="preserve">, ki </w:t>
      </w:r>
      <w:r w:rsidR="00904AF0" w:rsidRPr="004635FC">
        <w:rPr>
          <w:rFonts w:ascii="Open Sans" w:eastAsia="Times New Roman" w:hAnsi="Open Sans" w:cs="Open Sans"/>
          <w:sz w:val="20"/>
          <w:szCs w:val="20"/>
          <w:lang w:eastAsia="sl-SI"/>
        </w:rPr>
        <w:t xml:space="preserve">so </w:t>
      </w:r>
      <w:r w:rsidRPr="004635FC">
        <w:rPr>
          <w:rFonts w:ascii="Open Sans" w:eastAsia="Times New Roman" w:hAnsi="Open Sans" w:cs="Open Sans"/>
          <w:sz w:val="20"/>
          <w:szCs w:val="20"/>
          <w:lang w:eastAsia="sl-SI"/>
        </w:rPr>
        <w:t>kot prilog</w:t>
      </w:r>
      <w:r w:rsidR="00904AF0" w:rsidRPr="004635FC">
        <w:rPr>
          <w:rFonts w:ascii="Open Sans" w:eastAsia="Times New Roman" w:hAnsi="Open Sans" w:cs="Open Sans"/>
          <w:sz w:val="20"/>
          <w:szCs w:val="20"/>
          <w:lang w:eastAsia="sl-SI"/>
        </w:rPr>
        <w:t>e</w:t>
      </w:r>
      <w:r w:rsidRPr="004635FC">
        <w:rPr>
          <w:rFonts w:ascii="Open Sans" w:eastAsia="Times New Roman" w:hAnsi="Open Sans" w:cs="Open Sans"/>
          <w:sz w:val="20"/>
          <w:szCs w:val="20"/>
          <w:lang w:eastAsia="sl-SI"/>
        </w:rPr>
        <w:t xml:space="preserve"> sestavni del razpisne dokumentacije. </w:t>
      </w:r>
    </w:p>
    <w:p w14:paraId="29B39084" w14:textId="77777777" w:rsidR="007E3A88" w:rsidRPr="004635FC" w:rsidRDefault="007E3A88" w:rsidP="00656CA1">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Podatki o naročniku</w:t>
      </w:r>
    </w:p>
    <w:p w14:paraId="0932B8B8"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9E52F66" w14:textId="05D5EEA4" w:rsidR="00F76312" w:rsidRPr="004635FC" w:rsidRDefault="008A2E30"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javnega naročila je </w:t>
      </w:r>
      <w:r w:rsidR="00F04830" w:rsidRPr="004635FC">
        <w:rPr>
          <w:rFonts w:ascii="Open Sans" w:eastAsia="Times New Roman" w:hAnsi="Open Sans" w:cs="Open Sans"/>
          <w:sz w:val="20"/>
          <w:szCs w:val="20"/>
          <w:lang w:eastAsia="sl-SI"/>
        </w:rPr>
        <w:t xml:space="preserve">JAVNO PODJETJE ENERGETIKA LJUBLJANA </w:t>
      </w:r>
      <w:r w:rsidR="00712BC8" w:rsidRPr="004635FC">
        <w:rPr>
          <w:rFonts w:ascii="Open Sans" w:eastAsia="Times New Roman" w:hAnsi="Open Sans" w:cs="Open Sans"/>
          <w:sz w:val="20"/>
          <w:szCs w:val="20"/>
          <w:lang w:eastAsia="sl-SI"/>
        </w:rPr>
        <w:t xml:space="preserve">d.o.o., </w:t>
      </w:r>
      <w:r w:rsidR="002012D2" w:rsidRPr="004635FC">
        <w:rPr>
          <w:rFonts w:ascii="Open Sans" w:eastAsia="Times New Roman" w:hAnsi="Open Sans" w:cs="Open Sans"/>
          <w:sz w:val="20"/>
          <w:szCs w:val="20"/>
          <w:lang w:eastAsia="sl-SI"/>
        </w:rPr>
        <w:t>Verovškova</w:t>
      </w:r>
      <w:r w:rsidR="00712BC8" w:rsidRPr="004635FC">
        <w:rPr>
          <w:rFonts w:ascii="Open Sans" w:eastAsia="Times New Roman" w:hAnsi="Open Sans" w:cs="Open Sans"/>
          <w:sz w:val="20"/>
          <w:szCs w:val="20"/>
          <w:lang w:eastAsia="sl-SI"/>
        </w:rPr>
        <w:t xml:space="preserve"> </w:t>
      </w:r>
      <w:r w:rsidR="003A6149" w:rsidRPr="004635FC">
        <w:rPr>
          <w:rFonts w:ascii="Open Sans" w:eastAsia="Times New Roman" w:hAnsi="Open Sans" w:cs="Open Sans"/>
          <w:sz w:val="20"/>
          <w:szCs w:val="20"/>
          <w:lang w:eastAsia="sl-SI"/>
        </w:rPr>
        <w:t xml:space="preserve">ulica </w:t>
      </w:r>
      <w:r w:rsidR="002012D2" w:rsidRPr="004635FC">
        <w:rPr>
          <w:rFonts w:ascii="Open Sans" w:eastAsia="Times New Roman" w:hAnsi="Open Sans" w:cs="Open Sans"/>
          <w:sz w:val="20"/>
          <w:szCs w:val="20"/>
          <w:lang w:eastAsia="sl-SI"/>
        </w:rPr>
        <w:t>62</w:t>
      </w:r>
      <w:r w:rsidR="00712BC8" w:rsidRPr="004635FC">
        <w:rPr>
          <w:rFonts w:ascii="Open Sans" w:eastAsia="Times New Roman" w:hAnsi="Open Sans" w:cs="Open Sans"/>
          <w:sz w:val="20"/>
          <w:szCs w:val="20"/>
          <w:lang w:eastAsia="sl-SI"/>
        </w:rPr>
        <w:t>, 1000 Ljubljana</w:t>
      </w:r>
      <w:r w:rsidRPr="004635FC">
        <w:rPr>
          <w:rFonts w:ascii="Open Sans" w:eastAsia="Times New Roman" w:hAnsi="Open Sans" w:cs="Open Sans"/>
          <w:sz w:val="20"/>
          <w:szCs w:val="20"/>
          <w:lang w:eastAsia="sl-SI"/>
        </w:rPr>
        <w:t>,</w:t>
      </w:r>
      <w:r w:rsidRPr="000733A7">
        <w:rPr>
          <w:rFonts w:ascii="Open Sans" w:eastAsia="Times New Roman" w:hAnsi="Open Sans" w:cs="Open Sans"/>
          <w:bCs/>
          <w:sz w:val="20"/>
          <w:szCs w:val="20"/>
          <w:lang w:eastAsia="sl-SI"/>
        </w:rPr>
        <w:t xml:space="preserve"> </w:t>
      </w:r>
      <w:r w:rsidR="00BD1DCC" w:rsidRPr="004635FC">
        <w:rPr>
          <w:rFonts w:ascii="Open Sans" w:eastAsia="Times New Roman" w:hAnsi="Open Sans" w:cs="Open Sans"/>
          <w:sz w:val="20"/>
          <w:szCs w:val="20"/>
          <w:lang w:eastAsia="sl-SI"/>
        </w:rPr>
        <w:t>ki je na podlagi pooblastila</w:t>
      </w:r>
      <w:r w:rsidR="002A079C" w:rsidRPr="002A079C">
        <w:t xml:space="preserve"> </w:t>
      </w:r>
      <w:r w:rsidR="002A079C" w:rsidRPr="002A079C">
        <w:rPr>
          <w:rFonts w:ascii="Open Sans" w:eastAsia="Times New Roman" w:hAnsi="Open Sans" w:cs="Open Sans"/>
          <w:sz w:val="20"/>
          <w:szCs w:val="20"/>
          <w:lang w:eastAsia="sl-SI"/>
        </w:rPr>
        <w:t>št. ENLJ-SIR-P</w:t>
      </w:r>
      <w:r w:rsidR="00381D4B">
        <w:rPr>
          <w:rFonts w:ascii="Open Sans" w:eastAsia="Times New Roman" w:hAnsi="Open Sans" w:cs="Open Sans"/>
          <w:sz w:val="20"/>
          <w:szCs w:val="20"/>
          <w:lang w:eastAsia="sl-SI"/>
        </w:rPr>
        <w:t>2</w:t>
      </w:r>
      <w:r w:rsidR="002A079C" w:rsidRPr="002A079C">
        <w:rPr>
          <w:rFonts w:ascii="Open Sans" w:eastAsia="Times New Roman" w:hAnsi="Open Sans" w:cs="Open Sans"/>
          <w:sz w:val="20"/>
          <w:szCs w:val="20"/>
          <w:lang w:eastAsia="sl-SI"/>
        </w:rPr>
        <w:t>5/25</w:t>
      </w:r>
      <w:r w:rsidR="00CA2E12"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 xml:space="preserve">prenesel izvedbo </w:t>
      </w:r>
      <w:r w:rsidR="003A6149" w:rsidRPr="004635FC">
        <w:rPr>
          <w:rFonts w:ascii="Open Sans" w:eastAsia="Times New Roman" w:hAnsi="Open Sans" w:cs="Open Sans"/>
          <w:sz w:val="20"/>
          <w:szCs w:val="20"/>
          <w:lang w:eastAsia="sl-SI"/>
        </w:rPr>
        <w:t xml:space="preserve">postopka </w:t>
      </w:r>
      <w:r w:rsidRPr="004635FC">
        <w:rPr>
          <w:rFonts w:ascii="Open Sans" w:eastAsia="Times New Roman" w:hAnsi="Open Sans" w:cs="Open Sans"/>
          <w:sz w:val="20"/>
          <w:szCs w:val="20"/>
          <w:lang w:eastAsia="sl-SI"/>
        </w:rPr>
        <w:t>oddaje javnega naročila za »</w:t>
      </w:r>
      <w:r w:rsidR="008D00CB" w:rsidRPr="004635FC">
        <w:rPr>
          <w:rFonts w:ascii="Open Sans" w:eastAsia="Times New Roman" w:hAnsi="Open Sans" w:cs="Open Sans"/>
          <w:color w:val="000000"/>
          <w:sz w:val="20"/>
          <w:szCs w:val="20"/>
          <w:lang w:eastAsia="sl-SI"/>
        </w:rPr>
        <w:t>Izvedb</w:t>
      </w:r>
      <w:r w:rsidR="007633E3" w:rsidRPr="004635FC">
        <w:rPr>
          <w:rFonts w:ascii="Open Sans" w:eastAsia="Times New Roman" w:hAnsi="Open Sans" w:cs="Open Sans"/>
          <w:color w:val="000000"/>
          <w:sz w:val="20"/>
          <w:szCs w:val="20"/>
          <w:lang w:eastAsia="sl-SI"/>
        </w:rPr>
        <w:t>o</w:t>
      </w:r>
      <w:r w:rsidR="008D00CB" w:rsidRPr="004635FC">
        <w:rPr>
          <w:rFonts w:ascii="Open Sans" w:eastAsia="Times New Roman" w:hAnsi="Open Sans" w:cs="Open Sans"/>
          <w:color w:val="000000"/>
          <w:sz w:val="20"/>
          <w:szCs w:val="20"/>
          <w:lang w:eastAsia="sl-SI"/>
        </w:rPr>
        <w:t xml:space="preserve"> </w:t>
      </w:r>
      <w:r w:rsidR="00381D4B">
        <w:rPr>
          <w:rFonts w:ascii="Open Sans" w:eastAsia="Times New Roman" w:hAnsi="Open Sans" w:cs="Open Sans"/>
          <w:color w:val="000000"/>
          <w:sz w:val="20"/>
          <w:szCs w:val="20"/>
          <w:lang w:eastAsia="sl-SI"/>
        </w:rPr>
        <w:t>strojno instalacijskih</w:t>
      </w:r>
      <w:r w:rsidR="007C04E7">
        <w:rPr>
          <w:rFonts w:ascii="Open Sans" w:eastAsia="Times New Roman" w:hAnsi="Open Sans" w:cs="Open Sans"/>
          <w:color w:val="000000"/>
          <w:sz w:val="20"/>
          <w:szCs w:val="20"/>
          <w:lang w:eastAsia="sl-SI"/>
        </w:rPr>
        <w:t xml:space="preserve"> del</w:t>
      </w:r>
      <w:r w:rsidR="00E94C86">
        <w:rPr>
          <w:rFonts w:ascii="Open Sans" w:eastAsia="Times New Roman" w:hAnsi="Open Sans" w:cs="Open Sans"/>
          <w:color w:val="000000"/>
          <w:sz w:val="20"/>
          <w:szCs w:val="20"/>
          <w:lang w:eastAsia="sl-SI"/>
        </w:rPr>
        <w:t>:</w:t>
      </w:r>
      <w:r w:rsidR="007C04E7">
        <w:rPr>
          <w:rFonts w:ascii="Open Sans" w:eastAsia="Times New Roman" w:hAnsi="Open Sans" w:cs="Open Sans"/>
          <w:color w:val="000000"/>
          <w:sz w:val="20"/>
          <w:szCs w:val="20"/>
          <w:lang w:eastAsia="sl-SI"/>
        </w:rPr>
        <w:t xml:space="preserve"> 30III-758-00 Obnova vročevoda T1800 na območju Tolstojeve ulice</w:t>
      </w:r>
      <w:r w:rsidR="00B35FC8" w:rsidRPr="004635FC">
        <w:rPr>
          <w:rFonts w:ascii="Open Sans" w:eastAsia="Times New Roman" w:hAnsi="Open Sans" w:cs="Open Sans"/>
          <w:color w:val="000000"/>
          <w:sz w:val="20"/>
          <w:szCs w:val="20"/>
          <w:lang w:eastAsia="sl-SI"/>
        </w:rPr>
        <w:t xml:space="preserve">« </w:t>
      </w:r>
      <w:r w:rsidRPr="004635FC">
        <w:rPr>
          <w:rFonts w:ascii="Open Sans" w:eastAsia="Times New Roman" w:hAnsi="Open Sans" w:cs="Open Sans"/>
          <w:sz w:val="20"/>
          <w:szCs w:val="20"/>
          <w:lang w:eastAsia="sl-SI"/>
        </w:rPr>
        <w:t xml:space="preserve">na JAVNI HOLDING Ljubljana, d.o.o., Verovškova ulica 70, 1000 Ljubljana. </w:t>
      </w:r>
    </w:p>
    <w:p w14:paraId="685863F9" w14:textId="77777777" w:rsidR="00B46129" w:rsidRPr="004635FC" w:rsidRDefault="00B46129" w:rsidP="00656CA1">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6" w:name="_Toc116720497"/>
      <w:bookmarkStart w:id="7" w:name="_Toc116720561"/>
      <w:bookmarkStart w:id="8" w:name="_Toc116783470"/>
      <w:bookmarkStart w:id="9" w:name="_Toc116792904"/>
      <w:bookmarkStart w:id="10" w:name="_Toc136417476"/>
      <w:r w:rsidRPr="004635FC">
        <w:rPr>
          <w:rFonts w:ascii="Open Sans" w:eastAsia="Times New Roman" w:hAnsi="Open Sans" w:cs="Open Sans"/>
          <w:b/>
          <w:sz w:val="20"/>
          <w:szCs w:val="20"/>
          <w:lang w:eastAsia="sl-SI"/>
        </w:rPr>
        <w:t>Pravna podlaga</w:t>
      </w:r>
    </w:p>
    <w:p w14:paraId="7CEA112C"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bookmarkEnd w:id="6"/>
    <w:bookmarkEnd w:id="7"/>
    <w:bookmarkEnd w:id="8"/>
    <w:bookmarkEnd w:id="9"/>
    <w:bookmarkEnd w:id="10"/>
    <w:p w14:paraId="3AA1B18E" w14:textId="77777777" w:rsidR="00072B86" w:rsidRPr="004635FC" w:rsidRDefault="00072B86" w:rsidP="00656CA1">
      <w:pPr>
        <w:keepNext/>
        <w:keepLines/>
        <w:tabs>
          <w:tab w:val="left" w:pos="14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Javno naročilo se izvaja skladno z določbami:</w:t>
      </w:r>
    </w:p>
    <w:p w14:paraId="68257611" w14:textId="77777777" w:rsidR="00072B86" w:rsidRPr="004635FC" w:rsidRDefault="00072B86"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Zakona o javnem naročanju (Ur. l. RS, št. 91/15, s spremembami; v nadaljevanju: ZJN-3),</w:t>
      </w:r>
    </w:p>
    <w:p w14:paraId="43A4CED5" w14:textId="77777777" w:rsidR="00C5543C" w:rsidRPr="004635FC" w:rsidRDefault="00C5543C"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Gradbenega zakona (Ur. L. RS, št. 199/21 s spremembami; v nadaljevanju GZ-1),</w:t>
      </w:r>
    </w:p>
    <w:p w14:paraId="002F5015"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Zakona o pravnem varstvu v postopkih javnega naročanja (Uradni list RS, št. 43/2011, 60/2011 – ZTP-D, 63/2013, 90/2014 – ZDU-1I, 60/2017 in 72/19; v nadaljevanju: ZPVPJN),</w:t>
      </w:r>
    </w:p>
    <w:p w14:paraId="321FEA4E"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Obligacijskega zakonika (Uradni list RS, št. 97/07 – uradno prečiščeno besedilo, 64/16 – odl. US in 20/18 – OROZ631, v nadaljevanju: Obligacijski zakonik),</w:t>
      </w:r>
    </w:p>
    <w:p w14:paraId="0D6C806B"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ostalih predpisov, ki temeljijo na zgoraj navedenih zakonih ter veljavno zakonodajo, ki se nanaša na predmet javnega naročila.</w:t>
      </w:r>
    </w:p>
    <w:p w14:paraId="16872EB6" w14:textId="77777777" w:rsidR="00072B86" w:rsidRPr="004635FC" w:rsidRDefault="00072B86" w:rsidP="00656CA1">
      <w:pPr>
        <w:pStyle w:val="BESEDILO"/>
        <w:keepNext/>
        <w:widowControl/>
        <w:tabs>
          <w:tab w:val="clear" w:pos="2155"/>
        </w:tabs>
        <w:rPr>
          <w:rFonts w:ascii="Open Sans" w:hAnsi="Open Sans" w:cs="Open Sans"/>
          <w:kern w:val="0"/>
        </w:rPr>
      </w:pPr>
    </w:p>
    <w:p w14:paraId="5B17CB8A"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Jezik in denarna enota</w:t>
      </w:r>
    </w:p>
    <w:p w14:paraId="3AE85BA7"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7F10EC6E" w14:textId="741C8BA3"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Vsi ponudniki predložijo ponudbo v slovenskem jeziku. V kolikor je originalno dokazilo napisano v tujem jeziku</w:t>
      </w:r>
      <w:r w:rsidR="0070582F" w:rsidRPr="004635FC">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w:t>
      </w:r>
      <w:r w:rsidR="00274833" w:rsidRPr="004635FC">
        <w:rPr>
          <w:rFonts w:ascii="Open Sans" w:hAnsi="Open Sans" w:cs="Open Sans"/>
          <w:sz w:val="20"/>
          <w:szCs w:val="20"/>
        </w:rPr>
        <w:t>si naročnik pridržuje pravico, da od ponudnika naknadno zahteva prevod</w:t>
      </w:r>
      <w:r w:rsidRPr="004635FC">
        <w:rPr>
          <w:rFonts w:ascii="Open Sans" w:eastAsia="Times New Roman" w:hAnsi="Open Sans" w:cs="Open Sans"/>
          <w:sz w:val="20"/>
          <w:szCs w:val="20"/>
          <w:lang w:eastAsia="sl-SI"/>
        </w:rPr>
        <w:t>. Stroške prevoda nosi ponudnik. Tehnična dokumentacija je lahko tudi v angleškem jeziku.</w:t>
      </w:r>
    </w:p>
    <w:p w14:paraId="474B4533"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2DAA9E81" w14:textId="79F979DA"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Opredelitev postopka in odločitev o oddaji naročila</w:t>
      </w:r>
    </w:p>
    <w:p w14:paraId="2734C166"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2DEC1D21" w14:textId="6421CCE2" w:rsidR="00072B86" w:rsidRPr="004635FC" w:rsidRDefault="00072B86"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sz w:val="20"/>
          <w:szCs w:val="20"/>
          <w:lang w:eastAsia="sl-SI"/>
        </w:rPr>
        <w:t xml:space="preserve">Naročnik izvaja javno naročilo po postopku oddaje naročila male vrednosti v skladu s 47. členom ZJN-3. </w:t>
      </w:r>
      <w:r w:rsidRPr="004635FC">
        <w:rPr>
          <w:rFonts w:ascii="Open Sans" w:eastAsia="Times New Roman" w:hAnsi="Open Sans" w:cs="Open Sans"/>
          <w:sz w:val="20"/>
          <w:szCs w:val="20"/>
          <w:lang w:val="x-none" w:eastAsia="sl-SI"/>
        </w:rPr>
        <w:t>Naročnik bo po pregledu, preveritvi</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val="x-none" w:eastAsia="sl-SI"/>
        </w:rPr>
        <w:t>in ocenjevanju ponudb</w:t>
      </w:r>
      <w:r w:rsidR="0027450F" w:rsidRPr="004635FC">
        <w:rPr>
          <w:rFonts w:ascii="Open Sans" w:eastAsia="Times New Roman" w:hAnsi="Open Sans" w:cs="Open Sans"/>
          <w:sz w:val="20"/>
          <w:szCs w:val="20"/>
          <w:lang w:eastAsia="sl-SI"/>
        </w:rPr>
        <w:t xml:space="preserve"> ter pogajanjih</w:t>
      </w:r>
      <w:r w:rsidRPr="004635FC">
        <w:rPr>
          <w:rFonts w:ascii="Open Sans" w:eastAsia="Times New Roman" w:hAnsi="Open Sans" w:cs="Open Sans"/>
          <w:sz w:val="20"/>
          <w:szCs w:val="20"/>
          <w:lang w:val="x-none" w:eastAsia="sl-SI"/>
        </w:rPr>
        <w:t>, izbral ponudnika z najugodnejš</w:t>
      </w:r>
      <w:r w:rsidRPr="004635FC">
        <w:rPr>
          <w:rFonts w:ascii="Open Sans" w:eastAsia="Times New Roman" w:hAnsi="Open Sans" w:cs="Open Sans"/>
          <w:sz w:val="20"/>
          <w:szCs w:val="20"/>
          <w:lang w:eastAsia="sl-SI"/>
        </w:rPr>
        <w:t>o</w:t>
      </w:r>
      <w:r w:rsidRPr="004635FC">
        <w:rPr>
          <w:rFonts w:ascii="Open Sans" w:eastAsia="Times New Roman" w:hAnsi="Open Sans" w:cs="Open Sans"/>
          <w:sz w:val="20"/>
          <w:szCs w:val="20"/>
          <w:lang w:val="x-none" w:eastAsia="sl-SI"/>
        </w:rPr>
        <w:t xml:space="preserve"> ponudbo</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val="x-none" w:eastAsia="sl-SI"/>
        </w:rPr>
        <w:t>glede na postavljena merila.</w:t>
      </w:r>
    </w:p>
    <w:p w14:paraId="562641DF"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14B9DB69" w14:textId="57B2229C"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o vseh odločitvah v skladu s 90. členom ZJN-3 obvestil ponudnike na način, da bo podpisano odločitev objavil na Portalu javnih naročil. Izbrani ponudnik</w:t>
      </w:r>
      <w:r w:rsidR="00D40FEF" w:rsidRPr="004635FC">
        <w:rPr>
          <w:rFonts w:ascii="Open Sans" w:eastAsia="Times New Roman" w:hAnsi="Open Sans" w:cs="Open Sans"/>
          <w:sz w:val="20"/>
          <w:szCs w:val="20"/>
          <w:lang w:eastAsia="sl-SI"/>
        </w:rPr>
        <w:t xml:space="preserve"> bo p</w:t>
      </w:r>
      <w:r w:rsidRPr="004635FC">
        <w:rPr>
          <w:rFonts w:ascii="Open Sans" w:eastAsia="Times New Roman" w:hAnsi="Open Sans" w:cs="Open Sans"/>
          <w:sz w:val="20"/>
          <w:szCs w:val="20"/>
          <w:lang w:eastAsia="sl-SI"/>
        </w:rPr>
        <w:t>ozvan k podpisu pogodbe pisno.</w:t>
      </w:r>
    </w:p>
    <w:p w14:paraId="392304FD"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4635FC" w:rsidRDefault="00072B86" w:rsidP="00656CA1">
      <w:pPr>
        <w:keepNext/>
        <w:keepLines/>
        <w:spacing w:after="0" w:line="240" w:lineRule="auto"/>
        <w:jc w:val="both"/>
        <w:rPr>
          <w:rFonts w:ascii="Open Sans" w:eastAsia="Times New Roman" w:hAnsi="Open Sans" w:cs="Open Sans"/>
          <w:i/>
          <w:sz w:val="20"/>
          <w:szCs w:val="20"/>
          <w:u w:val="single"/>
          <w:lang w:eastAsia="sl-SI"/>
        </w:rPr>
      </w:pPr>
      <w:r w:rsidRPr="004635FC">
        <w:rPr>
          <w:rFonts w:ascii="Open Sans" w:eastAsia="Times New Roman" w:hAnsi="Open Sans" w:cs="Open Sans"/>
          <w:i/>
          <w:sz w:val="20"/>
          <w:szCs w:val="20"/>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Dodatna pojasnila ponudnikom</w:t>
      </w:r>
    </w:p>
    <w:p w14:paraId="191FA9E0"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30D1D8FE" w14:textId="3462C5DD"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Dodatna pojasnila o razpisni dokumentaciji ali vprašanja lahko zainteresirani ponudniki zahtevajo preko </w:t>
      </w:r>
      <w:r w:rsidRPr="004635FC">
        <w:rPr>
          <w:rFonts w:ascii="Open Sans" w:eastAsia="Times New Roman" w:hAnsi="Open Sans" w:cs="Open Sans"/>
          <w:b/>
          <w:sz w:val="20"/>
          <w:szCs w:val="20"/>
          <w:lang w:eastAsia="sl-SI"/>
        </w:rPr>
        <w:t>Portala javnih naročil</w:t>
      </w:r>
      <w:r w:rsidRPr="004635FC">
        <w:rPr>
          <w:rFonts w:ascii="Open Sans" w:eastAsia="Times New Roman" w:hAnsi="Open Sans" w:cs="Open Sans"/>
          <w:sz w:val="20"/>
          <w:szCs w:val="20"/>
          <w:lang w:eastAsia="sl-SI"/>
        </w:rPr>
        <w:t xml:space="preserve">, vendar najkasneje do </w:t>
      </w:r>
      <w:bookmarkStart w:id="11" w:name="_Hlk212632403"/>
      <w:r w:rsidR="00F71C78">
        <w:rPr>
          <w:rFonts w:ascii="Open Sans" w:eastAsia="Times New Roman" w:hAnsi="Open Sans" w:cs="Open Sans"/>
          <w:b/>
          <w:bCs/>
          <w:sz w:val="20"/>
          <w:szCs w:val="20"/>
          <w:lang w:eastAsia="sl-SI"/>
        </w:rPr>
        <w:t>5</w:t>
      </w:r>
      <w:r w:rsidR="00381D4B">
        <w:rPr>
          <w:rFonts w:ascii="Open Sans" w:eastAsia="Times New Roman" w:hAnsi="Open Sans" w:cs="Open Sans"/>
          <w:b/>
          <w:bCs/>
          <w:sz w:val="20"/>
          <w:szCs w:val="20"/>
          <w:lang w:eastAsia="sl-SI"/>
        </w:rPr>
        <w:t xml:space="preserve">. </w:t>
      </w:r>
      <w:r w:rsidR="00F71C78">
        <w:rPr>
          <w:rFonts w:ascii="Open Sans" w:eastAsia="Times New Roman" w:hAnsi="Open Sans" w:cs="Open Sans"/>
          <w:b/>
          <w:bCs/>
          <w:sz w:val="20"/>
          <w:szCs w:val="20"/>
          <w:lang w:eastAsia="sl-SI"/>
        </w:rPr>
        <w:t>12</w:t>
      </w:r>
      <w:r w:rsidR="00381D4B">
        <w:rPr>
          <w:rFonts w:ascii="Open Sans" w:eastAsia="Times New Roman" w:hAnsi="Open Sans" w:cs="Open Sans"/>
          <w:b/>
          <w:bCs/>
          <w:sz w:val="20"/>
          <w:szCs w:val="20"/>
          <w:lang w:eastAsia="sl-SI"/>
        </w:rPr>
        <w:t>.</w:t>
      </w:r>
      <w:r w:rsidRPr="004635FC">
        <w:rPr>
          <w:rFonts w:ascii="Open Sans" w:eastAsia="Times New Roman" w:hAnsi="Open Sans" w:cs="Open Sans"/>
          <w:b/>
          <w:bCs/>
          <w:sz w:val="20"/>
          <w:szCs w:val="20"/>
          <w:lang w:eastAsia="sl-SI"/>
        </w:rPr>
        <w:t xml:space="preserve"> 2025 </w:t>
      </w:r>
      <w:bookmarkEnd w:id="11"/>
      <w:r w:rsidRPr="004635FC">
        <w:rPr>
          <w:rFonts w:ascii="Open Sans" w:eastAsia="Times New Roman" w:hAnsi="Open Sans" w:cs="Open Sans"/>
          <w:b/>
          <w:bCs/>
          <w:sz w:val="20"/>
          <w:szCs w:val="20"/>
          <w:lang w:eastAsia="sl-SI"/>
        </w:rPr>
        <w:t>do 10. ure</w:t>
      </w:r>
      <w:r w:rsidRPr="004635FC">
        <w:rPr>
          <w:rFonts w:ascii="Open Sans" w:eastAsia="Times New Roman" w:hAnsi="Open Sans" w:cs="Open Sans"/>
          <w:sz w:val="20"/>
          <w:szCs w:val="20"/>
          <w:lang w:eastAsia="sl-SI"/>
        </w:rPr>
        <w:t>. Odgovori oz. pojasnila bodo objavljeni na spletnem naslovu naročnika in podjetja JAVNI HOLDING Ljubljana, d.o.o. (</w:t>
      </w:r>
      <w:hyperlink r:id="rId8" w:history="1">
        <w:r w:rsidRPr="004635FC">
          <w:rPr>
            <w:rStyle w:val="Hiperpovezava"/>
            <w:rFonts w:ascii="Open Sans" w:eastAsia="Times New Roman" w:hAnsi="Open Sans" w:cs="Open Sans"/>
            <w:sz w:val="20"/>
            <w:szCs w:val="20"/>
            <w:lang w:eastAsia="sl-SI"/>
          </w:rPr>
          <w:t>http://www.jhl.si/javna-narocila-iz-podjetij</w:t>
        </w:r>
      </w:hyperlink>
      <w:r w:rsidRPr="004635FC">
        <w:rPr>
          <w:rFonts w:ascii="Open Sans" w:eastAsia="Times New Roman" w:hAnsi="Open Sans" w:cs="Open Sans"/>
          <w:sz w:val="20"/>
          <w:szCs w:val="20"/>
          <w:lang w:eastAsia="sl-SI"/>
        </w:rPr>
        <w:t xml:space="preserve">) na mestu, kjer je objavljena razpisna dokumentacija ter na Portalu javnih naročil, najkasneje </w:t>
      </w:r>
      <w:r w:rsidR="0027450F" w:rsidRPr="004635FC">
        <w:rPr>
          <w:rFonts w:ascii="Open Sans" w:eastAsia="Times New Roman" w:hAnsi="Open Sans" w:cs="Open Sans"/>
          <w:sz w:val="20"/>
          <w:szCs w:val="20"/>
          <w:lang w:eastAsia="sl-SI"/>
        </w:rPr>
        <w:t xml:space="preserve">dva </w:t>
      </w:r>
      <w:r w:rsidRPr="004635FC">
        <w:rPr>
          <w:rFonts w:ascii="Open Sans" w:eastAsia="Times New Roman" w:hAnsi="Open Sans" w:cs="Open Sans"/>
          <w:sz w:val="20"/>
          <w:szCs w:val="20"/>
          <w:lang w:eastAsia="sl-SI"/>
        </w:rPr>
        <w:t>(</w:t>
      </w:r>
      <w:r w:rsidR="0027450F" w:rsidRPr="004635FC">
        <w:rPr>
          <w:rFonts w:ascii="Open Sans" w:eastAsia="Times New Roman" w:hAnsi="Open Sans" w:cs="Open Sans"/>
          <w:sz w:val="20"/>
          <w:szCs w:val="20"/>
          <w:lang w:eastAsia="sl-SI"/>
        </w:rPr>
        <w:t>2</w:t>
      </w:r>
      <w:r w:rsidRPr="004635FC">
        <w:rPr>
          <w:rFonts w:ascii="Open Sans" w:eastAsia="Times New Roman" w:hAnsi="Open Sans" w:cs="Open Sans"/>
          <w:sz w:val="20"/>
          <w:szCs w:val="20"/>
          <w:lang w:eastAsia="sl-SI"/>
        </w:rPr>
        <w:t xml:space="preserve">) </w:t>
      </w:r>
      <w:r w:rsidR="0027450F" w:rsidRPr="004635FC">
        <w:rPr>
          <w:rFonts w:ascii="Open Sans" w:eastAsia="Times New Roman" w:hAnsi="Open Sans" w:cs="Open Sans"/>
          <w:sz w:val="20"/>
          <w:szCs w:val="20"/>
          <w:lang w:eastAsia="sl-SI"/>
        </w:rPr>
        <w:t xml:space="preserve">dni </w:t>
      </w:r>
      <w:r w:rsidRPr="004635FC">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4635FC" w:rsidRDefault="00DD345B" w:rsidP="00656CA1">
      <w:pPr>
        <w:keepNext/>
        <w:keepLines/>
        <w:widowControl w:val="0"/>
        <w:spacing w:after="0" w:line="240" w:lineRule="auto"/>
        <w:jc w:val="both"/>
        <w:rPr>
          <w:rFonts w:ascii="Open Sans" w:hAnsi="Open Sans" w:cs="Open Sans"/>
          <w:sz w:val="20"/>
          <w:szCs w:val="20"/>
        </w:rPr>
      </w:pPr>
    </w:p>
    <w:p w14:paraId="729B3A52" w14:textId="77777777" w:rsidR="00DD345B" w:rsidRPr="004635FC" w:rsidRDefault="00DD345B" w:rsidP="00656CA1">
      <w:pPr>
        <w:keepNext/>
        <w:keepLines/>
        <w:widowControl w:val="0"/>
        <w:numPr>
          <w:ilvl w:val="1"/>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Predložitev ponudbe</w:t>
      </w:r>
    </w:p>
    <w:p w14:paraId="4819436A" w14:textId="77777777" w:rsidR="00DD345B" w:rsidRPr="004635FC" w:rsidRDefault="00DD345B" w:rsidP="00656CA1">
      <w:pPr>
        <w:keepNext/>
        <w:keepLines/>
        <w:widowControl w:val="0"/>
        <w:spacing w:after="0" w:line="240" w:lineRule="auto"/>
        <w:jc w:val="both"/>
        <w:rPr>
          <w:rFonts w:ascii="Open Sans" w:hAnsi="Open Sans" w:cs="Open Sans"/>
          <w:b/>
          <w:sz w:val="20"/>
          <w:szCs w:val="20"/>
        </w:rPr>
      </w:pPr>
    </w:p>
    <w:p w14:paraId="0C3C1B71" w14:textId="34B3FF87" w:rsidR="00DD345B" w:rsidRPr="004635FC" w:rsidRDefault="00DD345B" w:rsidP="00656CA1">
      <w:pPr>
        <w:keepNext/>
        <w:keepLines/>
        <w:widowControl w:val="0"/>
        <w:tabs>
          <w:tab w:val="left" w:pos="142"/>
        </w:tabs>
        <w:spacing w:after="0" w:line="240" w:lineRule="auto"/>
        <w:jc w:val="both"/>
        <w:rPr>
          <w:rFonts w:ascii="Open Sans" w:hAnsi="Open Sans" w:cs="Open Sans"/>
          <w:sz w:val="20"/>
          <w:szCs w:val="20"/>
        </w:rPr>
      </w:pPr>
      <w:r w:rsidRPr="004635FC">
        <w:rPr>
          <w:rFonts w:ascii="Open Sans" w:hAnsi="Open Sans" w:cs="Open Sans"/>
          <w:sz w:val="20"/>
          <w:szCs w:val="20"/>
          <w:lang w:val="x-none"/>
        </w:rPr>
        <w:t xml:space="preserve">Ponudnik nosi vse stroške priprave in predložitve ponudbe. </w:t>
      </w:r>
      <w:r w:rsidRPr="004635FC">
        <w:rPr>
          <w:rFonts w:ascii="Open Sans" w:hAnsi="Open Sans" w:cs="Open Sans"/>
          <w:sz w:val="20"/>
          <w:szCs w:val="20"/>
        </w:rPr>
        <w:t xml:space="preserve">Rok za predložitev ponudb je najkasneje do </w:t>
      </w:r>
      <w:r w:rsidR="00F71C78">
        <w:rPr>
          <w:rFonts w:ascii="Open Sans" w:eastAsia="Times New Roman" w:hAnsi="Open Sans" w:cs="Open Sans"/>
          <w:b/>
          <w:bCs/>
          <w:sz w:val="20"/>
          <w:szCs w:val="20"/>
          <w:lang w:eastAsia="sl-SI"/>
        </w:rPr>
        <w:t>11</w:t>
      </w:r>
      <w:r w:rsidR="00381D4B" w:rsidRPr="00381D4B">
        <w:rPr>
          <w:rFonts w:ascii="Open Sans" w:eastAsia="Times New Roman" w:hAnsi="Open Sans" w:cs="Open Sans"/>
          <w:b/>
          <w:bCs/>
          <w:sz w:val="20"/>
          <w:szCs w:val="20"/>
          <w:lang w:eastAsia="sl-SI"/>
        </w:rPr>
        <w:t xml:space="preserve">. </w:t>
      </w:r>
      <w:r w:rsidR="00F71C78">
        <w:rPr>
          <w:rFonts w:ascii="Open Sans" w:eastAsia="Times New Roman" w:hAnsi="Open Sans" w:cs="Open Sans"/>
          <w:b/>
          <w:bCs/>
          <w:sz w:val="20"/>
          <w:szCs w:val="20"/>
          <w:lang w:eastAsia="sl-SI"/>
        </w:rPr>
        <w:t>12</w:t>
      </w:r>
      <w:r w:rsidR="00381D4B" w:rsidRPr="00381D4B">
        <w:rPr>
          <w:rFonts w:ascii="Open Sans" w:eastAsia="Times New Roman" w:hAnsi="Open Sans" w:cs="Open Sans"/>
          <w:b/>
          <w:bCs/>
          <w:sz w:val="20"/>
          <w:szCs w:val="20"/>
          <w:lang w:eastAsia="sl-SI"/>
        </w:rPr>
        <w:t xml:space="preserve">. 2025 </w:t>
      </w:r>
      <w:r w:rsidRPr="004635FC">
        <w:rPr>
          <w:rFonts w:ascii="Open Sans" w:hAnsi="Open Sans" w:cs="Open Sans"/>
          <w:sz w:val="20"/>
          <w:szCs w:val="20"/>
        </w:rPr>
        <w:t xml:space="preserve">do </w:t>
      </w:r>
      <w:r w:rsidRPr="004635FC">
        <w:rPr>
          <w:rFonts w:ascii="Open Sans" w:hAnsi="Open Sans" w:cs="Open Sans"/>
          <w:b/>
          <w:sz w:val="20"/>
          <w:szCs w:val="20"/>
        </w:rPr>
        <w:t>10. ure</w:t>
      </w:r>
      <w:r w:rsidRPr="004635FC">
        <w:rPr>
          <w:rFonts w:ascii="Open Sans" w:hAnsi="Open Sans" w:cs="Open Sans"/>
          <w:sz w:val="20"/>
          <w:szCs w:val="20"/>
        </w:rPr>
        <w:t>.</w:t>
      </w:r>
    </w:p>
    <w:p w14:paraId="78F58109" w14:textId="77777777" w:rsidR="00DD345B" w:rsidRPr="004635FC" w:rsidRDefault="00DD345B" w:rsidP="00656CA1">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w:t>
      </w:r>
      <w:r w:rsidRPr="004635FC">
        <w:rPr>
          <w:rFonts w:ascii="Open Sans" w:hAnsi="Open Sans" w:cs="Open Sans"/>
          <w:b/>
          <w:sz w:val="20"/>
          <w:szCs w:val="20"/>
          <w:u w:val="single"/>
        </w:rPr>
        <w:t>mora</w:t>
      </w:r>
      <w:r w:rsidRPr="004635FC">
        <w:rPr>
          <w:rFonts w:ascii="Open Sans" w:hAnsi="Open Sans" w:cs="Open Sans"/>
          <w:sz w:val="20"/>
          <w:szCs w:val="20"/>
        </w:rPr>
        <w:t xml:space="preserve"> ponudbo predložiti v informacijski sistem e-JN (elektronska oddaja ponudbe) na spletnem naslovu </w:t>
      </w:r>
      <w:hyperlink r:id="rId9" w:history="1">
        <w:r w:rsidRPr="004635FC">
          <w:rPr>
            <w:rStyle w:val="Hiperpovezava"/>
            <w:rFonts w:ascii="Open Sans" w:hAnsi="Open Sans" w:cs="Open Sans"/>
            <w:sz w:val="20"/>
            <w:szCs w:val="20"/>
          </w:rPr>
          <w:t>https://ejn.gov.si</w:t>
        </w:r>
      </w:hyperlink>
      <w:r w:rsidRPr="004635FC">
        <w:rPr>
          <w:rFonts w:ascii="Open Sans" w:hAnsi="Open Sans" w:cs="Open Sans"/>
          <w:sz w:val="20"/>
          <w:szCs w:val="20"/>
        </w:rPr>
        <w:t xml:space="preserve">, v skladu s </w:t>
      </w:r>
      <w:r w:rsidRPr="004635FC">
        <w:rPr>
          <w:rFonts w:ascii="Open Sans" w:hAnsi="Open Sans" w:cs="Open Sans"/>
          <w:b/>
          <w:sz w:val="20"/>
          <w:szCs w:val="20"/>
        </w:rPr>
        <w:t xml:space="preserve">poglavjem </w:t>
      </w:r>
      <w:r w:rsidR="00C5543C" w:rsidRPr="004635FC">
        <w:rPr>
          <w:rFonts w:ascii="Open Sans" w:hAnsi="Open Sans" w:cs="Open Sans"/>
          <w:b/>
          <w:sz w:val="20"/>
          <w:szCs w:val="20"/>
        </w:rPr>
        <w:t>6</w:t>
      </w:r>
      <w:r w:rsidRPr="004635FC">
        <w:rPr>
          <w:rFonts w:ascii="Open Sans" w:hAnsi="Open Sans" w:cs="Open Sans"/>
          <w:sz w:val="20"/>
          <w:szCs w:val="20"/>
        </w:rPr>
        <w:t xml:space="preserve"> razpisne dokumentacije. </w:t>
      </w:r>
    </w:p>
    <w:p w14:paraId="0503FA51" w14:textId="77777777" w:rsidR="00DD345B" w:rsidRPr="004635FC" w:rsidRDefault="00DD345B" w:rsidP="00656CA1">
      <w:pPr>
        <w:keepNext/>
        <w:keepLines/>
        <w:widowControl w:val="0"/>
        <w:spacing w:after="0" w:line="240" w:lineRule="auto"/>
        <w:jc w:val="both"/>
        <w:rPr>
          <w:rFonts w:ascii="Open Sans" w:hAnsi="Open Sans" w:cs="Open Sans"/>
          <w:sz w:val="20"/>
          <w:szCs w:val="20"/>
          <w:lang w:val="x-none"/>
        </w:rPr>
      </w:pPr>
    </w:p>
    <w:p w14:paraId="04A6A529" w14:textId="77777777" w:rsidR="00DD345B" w:rsidRPr="004635FC" w:rsidRDefault="00DD345B" w:rsidP="00656CA1">
      <w:pPr>
        <w:keepNext/>
        <w:keepLines/>
        <w:widowControl w:val="0"/>
        <w:numPr>
          <w:ilvl w:val="1"/>
          <w:numId w:val="2"/>
        </w:numPr>
        <w:spacing w:after="0" w:line="240" w:lineRule="auto"/>
        <w:jc w:val="both"/>
        <w:rPr>
          <w:rFonts w:ascii="Open Sans" w:hAnsi="Open Sans" w:cs="Open Sans"/>
          <w:b/>
          <w:sz w:val="20"/>
          <w:szCs w:val="20"/>
        </w:rPr>
      </w:pPr>
      <w:bookmarkStart w:id="12" w:name="_Toc116720500"/>
      <w:bookmarkStart w:id="13" w:name="_Toc116720564"/>
      <w:bookmarkStart w:id="14" w:name="_Toc116783473"/>
      <w:bookmarkStart w:id="15" w:name="_Toc116792907"/>
      <w:bookmarkStart w:id="16" w:name="_Toc136417479"/>
      <w:r w:rsidRPr="004635FC">
        <w:rPr>
          <w:rFonts w:ascii="Open Sans" w:hAnsi="Open Sans" w:cs="Open Sans"/>
          <w:b/>
          <w:sz w:val="20"/>
          <w:szCs w:val="20"/>
        </w:rPr>
        <w:t>Odpiranje ponudb</w:t>
      </w:r>
      <w:bookmarkEnd w:id="12"/>
      <w:bookmarkEnd w:id="13"/>
      <w:bookmarkEnd w:id="14"/>
      <w:bookmarkEnd w:id="15"/>
      <w:bookmarkEnd w:id="16"/>
    </w:p>
    <w:p w14:paraId="081ABE0F" w14:textId="77777777" w:rsidR="00DD345B" w:rsidRPr="004635FC" w:rsidRDefault="00DD345B" w:rsidP="00656CA1">
      <w:pPr>
        <w:keepNext/>
        <w:keepLines/>
        <w:widowControl w:val="0"/>
        <w:spacing w:after="0" w:line="240" w:lineRule="auto"/>
        <w:jc w:val="both"/>
        <w:rPr>
          <w:rFonts w:ascii="Open Sans" w:hAnsi="Open Sans" w:cs="Open Sans"/>
          <w:b/>
          <w:sz w:val="20"/>
          <w:szCs w:val="20"/>
        </w:rPr>
      </w:pPr>
    </w:p>
    <w:p w14:paraId="04FA06B7" w14:textId="65737246"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Odpiranje ponudb bo potekalo avtomatično v informacijskem sistemu e-JN dne </w:t>
      </w:r>
      <w:r w:rsidR="00F71C78">
        <w:rPr>
          <w:rFonts w:ascii="Open Sans" w:eastAsia="Times New Roman" w:hAnsi="Open Sans" w:cs="Open Sans"/>
          <w:b/>
          <w:bCs/>
          <w:sz w:val="20"/>
          <w:szCs w:val="20"/>
          <w:lang w:eastAsia="sl-SI"/>
        </w:rPr>
        <w:t>11</w:t>
      </w:r>
      <w:r w:rsidR="00F71C78" w:rsidRPr="00381D4B">
        <w:rPr>
          <w:rFonts w:ascii="Open Sans" w:eastAsia="Times New Roman" w:hAnsi="Open Sans" w:cs="Open Sans"/>
          <w:b/>
          <w:bCs/>
          <w:sz w:val="20"/>
          <w:szCs w:val="20"/>
          <w:lang w:eastAsia="sl-SI"/>
        </w:rPr>
        <w:t xml:space="preserve">. </w:t>
      </w:r>
      <w:r w:rsidR="00F71C78">
        <w:rPr>
          <w:rFonts w:ascii="Open Sans" w:eastAsia="Times New Roman" w:hAnsi="Open Sans" w:cs="Open Sans"/>
          <w:b/>
          <w:bCs/>
          <w:sz w:val="20"/>
          <w:szCs w:val="20"/>
          <w:lang w:eastAsia="sl-SI"/>
        </w:rPr>
        <w:t>12</w:t>
      </w:r>
      <w:r w:rsidR="00F71C78" w:rsidRPr="00381D4B">
        <w:rPr>
          <w:rFonts w:ascii="Open Sans" w:eastAsia="Times New Roman" w:hAnsi="Open Sans" w:cs="Open Sans"/>
          <w:b/>
          <w:bCs/>
          <w:sz w:val="20"/>
          <w:szCs w:val="20"/>
          <w:lang w:eastAsia="sl-SI"/>
        </w:rPr>
        <w:t xml:space="preserve">. 2025 </w:t>
      </w:r>
      <w:r w:rsidRPr="004635FC">
        <w:rPr>
          <w:rFonts w:ascii="Open Sans" w:hAnsi="Open Sans" w:cs="Open Sans"/>
          <w:sz w:val="20"/>
          <w:szCs w:val="20"/>
        </w:rPr>
        <w:t xml:space="preserve">in se bo začelo </w:t>
      </w:r>
      <w:r w:rsidRPr="004635FC">
        <w:rPr>
          <w:rFonts w:ascii="Open Sans" w:hAnsi="Open Sans" w:cs="Open Sans"/>
          <w:b/>
          <w:sz w:val="20"/>
          <w:szCs w:val="20"/>
        </w:rPr>
        <w:t>ob 1</w:t>
      </w:r>
      <w:r w:rsidR="001A79A4">
        <w:rPr>
          <w:rFonts w:ascii="Open Sans" w:hAnsi="Open Sans" w:cs="Open Sans"/>
          <w:b/>
          <w:sz w:val="20"/>
          <w:szCs w:val="20"/>
        </w:rPr>
        <w:t>2</w:t>
      </w:r>
      <w:r w:rsidRPr="004635FC">
        <w:rPr>
          <w:rFonts w:ascii="Open Sans" w:hAnsi="Open Sans" w:cs="Open Sans"/>
          <w:b/>
          <w:sz w:val="20"/>
          <w:szCs w:val="20"/>
        </w:rPr>
        <w:t>. uri</w:t>
      </w:r>
      <w:r w:rsidRPr="004635FC">
        <w:rPr>
          <w:rFonts w:ascii="Open Sans" w:hAnsi="Open Sans" w:cs="Open Sans"/>
          <w:sz w:val="20"/>
          <w:szCs w:val="20"/>
        </w:rPr>
        <w:t xml:space="preserve"> na spletnem naslovu </w:t>
      </w:r>
      <w:hyperlink r:id="rId10" w:history="1">
        <w:r w:rsidRPr="004635FC">
          <w:rPr>
            <w:rStyle w:val="Hiperpovezava"/>
            <w:rFonts w:ascii="Open Sans" w:hAnsi="Open Sans" w:cs="Open Sans"/>
            <w:sz w:val="20"/>
            <w:szCs w:val="20"/>
          </w:rPr>
          <w:t>https://ejn.gov.si</w:t>
        </w:r>
      </w:hyperlink>
      <w:r w:rsidRPr="004635FC">
        <w:rPr>
          <w:rFonts w:ascii="Open Sans" w:hAnsi="Open Sans" w:cs="Open Sans"/>
          <w:sz w:val="20"/>
          <w:szCs w:val="20"/>
        </w:rPr>
        <w:t xml:space="preserve">. </w:t>
      </w:r>
    </w:p>
    <w:p w14:paraId="06E055FA" w14:textId="77777777" w:rsidR="00DD345B" w:rsidRPr="004635FC" w:rsidRDefault="00DD345B" w:rsidP="00656CA1">
      <w:pPr>
        <w:keepNext/>
        <w:keepLines/>
        <w:widowControl w:val="0"/>
        <w:spacing w:after="0" w:line="240" w:lineRule="auto"/>
        <w:rPr>
          <w:rFonts w:ascii="Open Sans" w:hAnsi="Open Sans" w:cs="Open Sans"/>
          <w:sz w:val="20"/>
          <w:szCs w:val="20"/>
        </w:rPr>
      </w:pPr>
    </w:p>
    <w:p w14:paraId="674F13D6" w14:textId="133661E7"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Odpiranje </w:t>
      </w:r>
      <w:r w:rsidR="00EA1476" w:rsidRPr="004635FC">
        <w:rPr>
          <w:rFonts w:ascii="Open Sans" w:hAnsi="Open Sans" w:cs="Open Sans"/>
          <w:sz w:val="20"/>
          <w:szCs w:val="20"/>
        </w:rPr>
        <w:t xml:space="preserve">ponudb </w:t>
      </w:r>
      <w:r w:rsidRPr="004635FC">
        <w:rPr>
          <w:rFonts w:ascii="Open Sans" w:hAnsi="Open Sans" w:cs="Open Sans"/>
          <w:sz w:val="20"/>
          <w:szCs w:val="20"/>
        </w:rPr>
        <w:t xml:space="preserve">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FB8E58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Pogajanja</w:t>
      </w:r>
    </w:p>
    <w:p w14:paraId="732B8B32"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50705C6" w14:textId="588579D6" w:rsidR="00DD345B" w:rsidRDefault="00A05096" w:rsidP="00656CA1">
      <w:pPr>
        <w:keepNext/>
        <w:keepLines/>
        <w:spacing w:after="0" w:line="240" w:lineRule="auto"/>
        <w:jc w:val="both"/>
        <w:rPr>
          <w:rFonts w:ascii="Open Sans" w:eastAsia="Times New Roman" w:hAnsi="Open Sans" w:cs="Open Sans"/>
          <w:sz w:val="20"/>
          <w:szCs w:val="20"/>
          <w:lang w:eastAsia="sl-SI"/>
        </w:rPr>
      </w:pPr>
      <w:r w:rsidRPr="00A05096">
        <w:rPr>
          <w:rFonts w:ascii="Open Sans" w:eastAsia="Times New Roman" w:hAnsi="Open Sans" w:cs="Open Sans"/>
          <w:sz w:val="20"/>
          <w:szCs w:val="20"/>
          <w:lang w:eastAsia="sl-SI"/>
        </w:rPr>
        <w:t>Naročnik bo s ponudnikom(i) izvedel pogajanja, v skladu z drugim odstavkom 47. člena ZJN-3.</w:t>
      </w:r>
      <w:r>
        <w:rPr>
          <w:rFonts w:ascii="Open Sans" w:eastAsia="Times New Roman" w:hAnsi="Open Sans" w:cs="Open Sans"/>
          <w:sz w:val="20"/>
          <w:szCs w:val="20"/>
          <w:lang w:eastAsia="sl-SI"/>
        </w:rPr>
        <w:t xml:space="preserve"> </w:t>
      </w:r>
      <w:r w:rsidRPr="00A05096">
        <w:rPr>
          <w:rFonts w:ascii="Open Sans" w:eastAsia="Times New Roman" w:hAnsi="Open Sans" w:cs="Open Sans"/>
          <w:sz w:val="20"/>
          <w:szCs w:val="20"/>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139FDE56" w14:textId="77777777" w:rsidR="00A05096" w:rsidRPr="004635FC" w:rsidRDefault="00A05096" w:rsidP="00656CA1">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Variantna ponudba</w:t>
      </w:r>
    </w:p>
    <w:p w14:paraId="6529F9C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Pregled in ocenjevanje ponudb</w:t>
      </w:r>
    </w:p>
    <w:p w14:paraId="53A0CFA8"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A683876" w14:textId="77777777" w:rsidR="00EA1476" w:rsidRPr="004635FC" w:rsidRDefault="00EA1476" w:rsidP="00656CA1">
      <w:pPr>
        <w:keepNext/>
        <w:keepLines/>
        <w:spacing w:after="0" w:line="240" w:lineRule="auto"/>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br w:type="page"/>
      </w:r>
    </w:p>
    <w:p w14:paraId="42D62365" w14:textId="2856863A"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Pogodba</w:t>
      </w:r>
    </w:p>
    <w:p w14:paraId="2C18B63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B13B56C" w14:textId="2C0B626A"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Pogodbo bo z izbranim ponudnikom podpisal naročnik.</w:t>
      </w:r>
    </w:p>
    <w:p w14:paraId="4E23CEB8"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se bo pred podpisom vsebinsko prilagodil</w:t>
      </w:r>
      <w:r w:rsidR="00EA1476" w:rsidRPr="004635FC">
        <w:rPr>
          <w:rFonts w:ascii="Open Sans" w:eastAsia="Times New Roman" w:hAnsi="Open Sans" w:cs="Open Sans"/>
          <w:sz w:val="20"/>
          <w:szCs w:val="20"/>
          <w:lang w:eastAsia="sl-SI"/>
        </w:rPr>
        <w:t>a</w:t>
      </w:r>
      <w:r w:rsidRPr="004635FC">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0E3728C" w14:textId="108B8CDC"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skladu s šestim odstavkom 14. člena Zakona o integriteti in preprečevanju korupcije (Ur. l. RS, št. 69/11-UPB2 in 158/20, 3/22 – ZDeb in 16/23 – ZZPri)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4635FC">
        <w:rPr>
          <w:rFonts w:ascii="Open Sans" w:hAnsi="Open Sans" w:cs="Open Sans"/>
          <w:b/>
          <w:sz w:val="20"/>
          <w:szCs w:val="20"/>
        </w:rPr>
        <w:t>Priloga 3/1</w:t>
      </w:r>
      <w:r w:rsidRPr="004635FC">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Vzorec pogodbe je sestavni del te razpisne dokumentacije. Ponudnik s podpisom </w:t>
      </w:r>
      <w:r w:rsidRPr="004635FC">
        <w:rPr>
          <w:rFonts w:ascii="Open Sans" w:eastAsia="Times New Roman" w:hAnsi="Open Sans" w:cs="Open Sans"/>
          <w:b/>
          <w:sz w:val="20"/>
          <w:szCs w:val="20"/>
          <w:lang w:eastAsia="sl-SI"/>
        </w:rPr>
        <w:t>Priloge A</w:t>
      </w:r>
      <w:r w:rsidRPr="004635FC">
        <w:rPr>
          <w:rFonts w:ascii="Open Sans" w:eastAsia="Times New Roman" w:hAnsi="Open Sans" w:cs="Open Sans"/>
          <w:sz w:val="20"/>
          <w:szCs w:val="20"/>
          <w:lang w:eastAsia="sl-SI"/>
        </w:rPr>
        <w:t xml:space="preserve"> potrdi, da se strinja z vsebino pogodbe. </w:t>
      </w:r>
    </w:p>
    <w:p w14:paraId="2CF3917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17" w:name="_Toc116720524"/>
      <w:bookmarkStart w:id="18" w:name="_Toc116720588"/>
      <w:bookmarkStart w:id="19" w:name="_Toc116783499"/>
      <w:bookmarkStart w:id="20" w:name="_Toc116792933"/>
      <w:bookmarkStart w:id="21" w:name="_Toc136417505"/>
      <w:r w:rsidRPr="004635FC">
        <w:rPr>
          <w:rFonts w:ascii="Open Sans" w:eastAsia="Times New Roman" w:hAnsi="Open Sans" w:cs="Open Sans"/>
          <w:b/>
          <w:sz w:val="20"/>
          <w:szCs w:val="20"/>
          <w:lang w:eastAsia="sl-SI"/>
        </w:rPr>
        <w:t>Prav</w:t>
      </w:r>
      <w:bookmarkEnd w:id="17"/>
      <w:bookmarkEnd w:id="18"/>
      <w:bookmarkEnd w:id="19"/>
      <w:bookmarkEnd w:id="20"/>
      <w:bookmarkEnd w:id="21"/>
      <w:r w:rsidRPr="004635FC">
        <w:rPr>
          <w:rFonts w:ascii="Open Sans" w:eastAsia="Times New Roman" w:hAnsi="Open Sans" w:cs="Open Sans"/>
          <w:b/>
          <w:sz w:val="20"/>
          <w:szCs w:val="20"/>
          <w:lang w:eastAsia="sl-SI"/>
        </w:rPr>
        <w:t>no varstvo</w:t>
      </w:r>
    </w:p>
    <w:p w14:paraId="482274BA"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6CE4D175"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Ponudnikom je zagotovljeno pravno varstvo skladno z določbami Zakona o pravnem varstvu v postopkih javnega naročanja.</w:t>
      </w:r>
    </w:p>
    <w:p w14:paraId="21445B6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22" w:name="_Toc163615935"/>
      <w:r w:rsidRPr="004635FC">
        <w:rPr>
          <w:rFonts w:ascii="Open Sans" w:eastAsia="Times New Roman" w:hAnsi="Open Sans" w:cs="Open Sans"/>
          <w:b/>
          <w:sz w:val="20"/>
          <w:szCs w:val="20"/>
          <w:lang w:eastAsia="sl-SI"/>
        </w:rPr>
        <w:t>Zaupnost po</w:t>
      </w:r>
      <w:bookmarkEnd w:id="22"/>
      <w:r w:rsidRPr="004635FC">
        <w:rPr>
          <w:rFonts w:ascii="Open Sans" w:eastAsia="Times New Roman" w:hAnsi="Open Sans" w:cs="Open Sans"/>
          <w:b/>
          <w:sz w:val="20"/>
          <w:szCs w:val="20"/>
          <w:lang w:eastAsia="sl-SI"/>
        </w:rPr>
        <w:t>datkov in vpogled</w:t>
      </w:r>
    </w:p>
    <w:p w14:paraId="27FB695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305F8F6" w14:textId="2AAC9D7E"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zagotavlja javnost in zaupnost podatkov skladno s 35. členom ZJN-3 ob upoštevanju določb zakon</w:t>
      </w:r>
      <w:r w:rsidR="00274833">
        <w:rPr>
          <w:rFonts w:ascii="Open Sans" w:eastAsia="Times New Roman" w:hAnsi="Open Sans" w:cs="Open Sans"/>
          <w:sz w:val="20"/>
          <w:szCs w:val="20"/>
          <w:lang w:eastAsia="sl-SI"/>
        </w:rPr>
        <w:t>odaje</w:t>
      </w:r>
      <w:r w:rsidRPr="004635FC">
        <w:rPr>
          <w:rFonts w:ascii="Open Sans" w:eastAsia="Times New Roman" w:hAnsi="Open Sans" w:cs="Open Sans"/>
          <w:sz w:val="20"/>
          <w:szCs w:val="20"/>
          <w:lang w:eastAsia="sl-SI"/>
        </w:rPr>
        <w:t>, ki ureja varstvo osebnih podatkov, tajne podatke ali gospodarske družbe.</w:t>
      </w:r>
    </w:p>
    <w:p w14:paraId="472CEFF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1FE1D6A" w14:textId="3B22A811"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2CBB20B5"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1E2983F" w14:textId="3B965DFB"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bo omogočil vpogled v skladu s 35. </w:t>
      </w:r>
      <w:r w:rsidR="002A7EA0" w:rsidRPr="004635FC">
        <w:rPr>
          <w:rFonts w:ascii="Open Sans" w:eastAsia="Times New Roman" w:hAnsi="Open Sans" w:cs="Open Sans"/>
          <w:sz w:val="20"/>
          <w:szCs w:val="20"/>
          <w:lang w:eastAsia="sl-SI"/>
        </w:rPr>
        <w:t xml:space="preserve">členom </w:t>
      </w:r>
      <w:r w:rsidRPr="004635FC">
        <w:rPr>
          <w:rFonts w:ascii="Open Sans" w:eastAsia="Times New Roman" w:hAnsi="Open Sans" w:cs="Open Sans"/>
          <w:sz w:val="20"/>
          <w:szCs w:val="20"/>
          <w:lang w:eastAsia="sl-SI"/>
        </w:rPr>
        <w:t xml:space="preserve">ZJN-3. Ponudnik mora zahtevo za vpogled pravočasno posredovati naročniku pisno na naslov: JAVNI HOLDING Ljubljana, d.o.o., Verovškova ulica 70, 1000 Ljubljana ali po elektronski pošti na naslov: </w:t>
      </w:r>
      <w:hyperlink r:id="rId11" w:history="1">
        <w:r w:rsidRPr="004635FC">
          <w:rPr>
            <w:rStyle w:val="Hiperpovezava"/>
            <w:rFonts w:ascii="Open Sans" w:eastAsia="Times New Roman" w:hAnsi="Open Sans" w:cs="Open Sans"/>
            <w:sz w:val="20"/>
            <w:szCs w:val="20"/>
            <w:lang w:eastAsia="sl-SI"/>
          </w:rPr>
          <w:t>sjn@jhl.si</w:t>
        </w:r>
      </w:hyperlink>
      <w:r w:rsidRPr="004635FC">
        <w:rPr>
          <w:rFonts w:ascii="Open Sans" w:eastAsia="Times New Roman" w:hAnsi="Open Sans" w:cs="Open Sans"/>
          <w:sz w:val="20"/>
          <w:szCs w:val="20"/>
          <w:lang w:eastAsia="sl-SI"/>
        </w:rPr>
        <w:t xml:space="preserve"> ali na elektronski naslov, ki je naveden v Obvestilu o naročilu (Oddelek I: Javni naročnik), ki je objavljeno na Portalu javnih naročil. </w:t>
      </w:r>
    </w:p>
    <w:p w14:paraId="0CF77039"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Jamstvo za napake</w:t>
      </w:r>
    </w:p>
    <w:p w14:paraId="048357E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DD0B726" w14:textId="12A03CCE"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Izbrani izvajalec, s katerim bo naročnik sklenil </w:t>
      </w:r>
      <w:r w:rsidR="002A7EA0" w:rsidRPr="004635FC">
        <w:rPr>
          <w:rFonts w:ascii="Open Sans" w:eastAsia="Times New Roman" w:hAnsi="Open Sans" w:cs="Open Sans"/>
          <w:sz w:val="20"/>
          <w:szCs w:val="20"/>
          <w:lang w:eastAsia="sl-SI"/>
        </w:rPr>
        <w:t>pogodbo</w:t>
      </w:r>
      <w:r w:rsidRPr="004635FC">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EE91526"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5C42054F" w14:textId="2FD8E57F" w:rsidR="00DD345B" w:rsidRPr="004635FC" w:rsidRDefault="00DD345B"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 xml:space="preserve">PONUDBENI POGOJI </w:t>
      </w:r>
    </w:p>
    <w:p w14:paraId="6BD28642"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Celovitost ponudbe</w:t>
      </w:r>
    </w:p>
    <w:p w14:paraId="63093369"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5212CFB1" w14:textId="44DAEEA7" w:rsidR="00DD345B" w:rsidRDefault="00A05096" w:rsidP="00656CA1">
      <w:pPr>
        <w:keepNext/>
        <w:keepLines/>
        <w:spacing w:after="0" w:line="240" w:lineRule="auto"/>
        <w:jc w:val="both"/>
        <w:rPr>
          <w:rFonts w:ascii="Open Sans" w:eastAsia="Times New Roman" w:hAnsi="Open Sans" w:cs="Open Sans"/>
          <w:sz w:val="20"/>
          <w:szCs w:val="20"/>
          <w:lang w:eastAsia="sl-SI"/>
        </w:rPr>
      </w:pPr>
      <w:r w:rsidRPr="00A05096">
        <w:rPr>
          <w:rFonts w:ascii="Open Sans" w:eastAsia="Times New Roman" w:hAnsi="Open Sans" w:cs="Open Sans"/>
          <w:sz w:val="20"/>
          <w:szCs w:val="20"/>
          <w:lang w:eastAsia="sl-SI"/>
        </w:rPr>
        <w:t>Ponudnik odda svojo ponudbo za celotno naročilo, v skladu z zahtevami in pogoji naročnika, navedenimi v razpisni dokumentaciji in njenih prilogah. Naročnik bo oddal naročilo in sklenil pogodbo s ponudnikom, ki bo ponudil najnižjo skupno ponudbeno vrednost</w:t>
      </w:r>
      <w:r w:rsidR="000733A7">
        <w:rPr>
          <w:rFonts w:ascii="Open Sans" w:eastAsia="Times New Roman" w:hAnsi="Open Sans" w:cs="Open Sans"/>
          <w:sz w:val="20"/>
          <w:szCs w:val="20"/>
          <w:lang w:eastAsia="sl-SI"/>
        </w:rPr>
        <w:t>.</w:t>
      </w:r>
    </w:p>
    <w:p w14:paraId="0F2699AE" w14:textId="77777777" w:rsidR="00A05096" w:rsidRPr="004635FC" w:rsidRDefault="00A05096" w:rsidP="00656CA1">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Skupna ponudba</w:t>
      </w:r>
    </w:p>
    <w:p w14:paraId="7D467A87"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Ponudbo lahko predloži skupina ponudnikov, ki mora predložiti pravni akt o skupni izvedbi naročila </w:t>
      </w:r>
      <w:r w:rsidRPr="004635FC">
        <w:rPr>
          <w:rFonts w:ascii="Open Sans" w:eastAsia="Times New Roman" w:hAnsi="Open Sans" w:cs="Open Sans"/>
          <w:b/>
          <w:sz w:val="20"/>
          <w:szCs w:val="20"/>
          <w:lang w:eastAsia="sl-SI"/>
        </w:rPr>
        <w:t>(kot prilogo 1/1)</w:t>
      </w:r>
      <w:r w:rsidRPr="004635FC">
        <w:rPr>
          <w:rFonts w:ascii="Open Sans" w:eastAsia="Times New Roman" w:hAnsi="Open Sans" w:cs="Open Sans"/>
          <w:sz w:val="20"/>
          <w:szCs w:val="20"/>
          <w:lang w:eastAsia="sl-SI"/>
        </w:rPr>
        <w:t>. Navedeni pravni akt mora natančno opredeliti:</w:t>
      </w:r>
    </w:p>
    <w:p w14:paraId="4C6CDD00"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nosilca zavarovanja pogodbenih obveznosti iz naslova dobre izvedbe del,</w:t>
      </w:r>
    </w:p>
    <w:p w14:paraId="0AFDAE92"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določila v primeru izstopa partnerja,</w:t>
      </w:r>
    </w:p>
    <w:p w14:paraId="411ED621"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pooblastilo vodilnemu partnerju,</w:t>
      </w:r>
    </w:p>
    <w:p w14:paraId="57098794" w14:textId="2191764A"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opredelitev </w:t>
      </w:r>
      <w:r w:rsidR="006167BD" w:rsidRPr="004635FC">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3FEDF9B" w14:textId="551F831F"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skupne ponudbe, pogodbo podpišejo vsi partnerji v skupni ponudbi</w:t>
      </w:r>
      <w:r w:rsidR="007E4576">
        <w:rPr>
          <w:rFonts w:ascii="Open Sans" w:eastAsia="Times New Roman" w:hAnsi="Open Sans" w:cs="Open Sans"/>
          <w:sz w:val="20"/>
          <w:szCs w:val="20"/>
          <w:lang w:eastAsia="sl-SI"/>
        </w:rPr>
        <w:t>, razen če je v pravnem aktu dogovorjeno drugače</w:t>
      </w:r>
      <w:r w:rsidRPr="004635FC">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4338E3B5"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rPr>
        <w:t xml:space="preserve">V primeru skupne ponudbe mora glavni nosilec izvedbe pogodbenih obveznosti za vse partnerje v skupni ponudbi k ponudbi v razdelek »SODELUJOČI, del – Izjava – Ostali sodelujoči« priložiti v .pdf formatu izpolnjeno, podpisano in žigosano </w:t>
      </w:r>
      <w:r w:rsidRPr="004635FC">
        <w:rPr>
          <w:rFonts w:ascii="Open Sans" w:hAnsi="Open Sans" w:cs="Open Sans"/>
          <w:b/>
          <w:bCs/>
          <w:sz w:val="20"/>
          <w:szCs w:val="20"/>
        </w:rPr>
        <w:t>Prilogo A</w:t>
      </w:r>
      <w:r w:rsidRPr="004635FC">
        <w:rPr>
          <w:rFonts w:ascii="Open Sans" w:hAnsi="Open Sans" w:cs="Open Sans"/>
          <w:sz w:val="20"/>
          <w:szCs w:val="20"/>
        </w:rPr>
        <w:t>, ter v razdelek »DOKUMENTI, del Ostale priloge« v .pdf formatu izpolnjeno,  podpisano in žigosano</w:t>
      </w:r>
      <w:r w:rsidRPr="004635FC">
        <w:rPr>
          <w:rFonts w:ascii="Open Sans" w:hAnsi="Open Sans" w:cs="Open Sans"/>
          <w:b/>
          <w:bCs/>
          <w:sz w:val="20"/>
          <w:szCs w:val="20"/>
        </w:rPr>
        <w:t xml:space="preserve"> Prilogo 1, Prilogo 1/1, Prilogo 3/1 in Prilogo 3/2</w:t>
      </w:r>
      <w:r w:rsidRPr="004635FC">
        <w:rPr>
          <w:rFonts w:ascii="Open Sans" w:eastAsia="Times New Roman" w:hAnsi="Open Sans" w:cs="Open Sans"/>
          <w:sz w:val="20"/>
          <w:szCs w:val="20"/>
          <w:lang w:eastAsia="sl-SI"/>
        </w:rPr>
        <w:t>.</w:t>
      </w:r>
    </w:p>
    <w:p w14:paraId="7884671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Ponudba s podizvajalci</w:t>
      </w:r>
    </w:p>
    <w:p w14:paraId="016AA42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32944AF" w14:textId="1E024DE5" w:rsidR="00DD345B" w:rsidRPr="004635FC" w:rsidRDefault="00DD345B" w:rsidP="00656CA1">
      <w:pPr>
        <w:keepNext/>
        <w:keepLines/>
        <w:spacing w:after="0" w:line="240" w:lineRule="auto"/>
        <w:jc w:val="both"/>
        <w:rPr>
          <w:rFonts w:ascii="Open Sans" w:hAnsi="Open Sans" w:cs="Open Sans"/>
          <w:b/>
          <w:sz w:val="20"/>
          <w:szCs w:val="20"/>
        </w:rPr>
      </w:pPr>
      <w:r w:rsidRPr="004635FC">
        <w:rPr>
          <w:rFonts w:ascii="Open Sans" w:eastAsia="Times New Roman" w:hAnsi="Open Sans" w:cs="Open Sans"/>
          <w:sz w:val="20"/>
          <w:szCs w:val="20"/>
          <w:lang w:eastAsia="sl-SI"/>
        </w:rPr>
        <w:t>Ponudnik lahko del javnega naročila odda v podizvajanje.</w:t>
      </w:r>
    </w:p>
    <w:p w14:paraId="113CF4D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A88FC6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44896C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kateremu bo javno naročilo oddano, bo v razmerju do naročnika v celoti odgovarjal za izvedbo prejetega naročila, ne glede na število podizvajalcev.</w:t>
      </w:r>
    </w:p>
    <w:p w14:paraId="6961234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E9331A2" w14:textId="5972F9C5"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Če ponudnik ne ravna v skladu s 94. </w:t>
      </w:r>
      <w:r w:rsidR="00413C13" w:rsidRPr="004635FC">
        <w:rPr>
          <w:rFonts w:ascii="Open Sans" w:eastAsia="Times New Roman" w:hAnsi="Open Sans" w:cs="Open Sans"/>
          <w:sz w:val="20"/>
          <w:szCs w:val="20"/>
          <w:lang w:eastAsia="sl-SI"/>
        </w:rPr>
        <w:t>člen</w:t>
      </w:r>
      <w:r w:rsidR="00413C13">
        <w:rPr>
          <w:rFonts w:ascii="Open Sans" w:eastAsia="Times New Roman" w:hAnsi="Open Sans" w:cs="Open Sans"/>
          <w:sz w:val="20"/>
          <w:szCs w:val="20"/>
          <w:lang w:eastAsia="sl-SI"/>
        </w:rPr>
        <w:t>om</w:t>
      </w:r>
      <w:r w:rsidR="00413C13"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 xml:space="preserve">ZJN-3, bo naročnik Državni revizijski komisiji podal predlog za uvedbo postopka o prekršku iz 2. točke prvega odstavka 112. člena ZJN-3. </w:t>
      </w:r>
    </w:p>
    <w:p w14:paraId="7FE401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921EE71" w14:textId="7978007C" w:rsidR="00DD345B" w:rsidRPr="004635FC" w:rsidRDefault="00090F15" w:rsidP="00656CA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Naročnik od ponudnika zahteva predložitev podizvajalske pogodbe</w:t>
      </w:r>
      <w:r>
        <w:rPr>
          <w:rFonts w:ascii="Open Sans" w:eastAsia="Times New Roman" w:hAnsi="Open Sans" w:cs="Open Sans"/>
          <w:sz w:val="20"/>
          <w:szCs w:val="20"/>
          <w:lang w:eastAsia="sl-SI"/>
        </w:rPr>
        <w:t xml:space="preserve"> </w:t>
      </w:r>
      <w:r w:rsidRPr="00D749FD">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r w:rsidR="00DD345B" w:rsidRPr="004635FC">
        <w:rPr>
          <w:rFonts w:ascii="Open Sans" w:eastAsia="Times New Roman" w:hAnsi="Open Sans" w:cs="Open Sans"/>
          <w:sz w:val="20"/>
          <w:szCs w:val="20"/>
          <w:lang w:eastAsia="sl-SI"/>
        </w:rPr>
        <w:t>.</w:t>
      </w:r>
    </w:p>
    <w:p w14:paraId="3CB29C9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rPr>
        <w:t>Če bo ponudnik izvajal javno naročilo s podizvajalci</w:t>
      </w:r>
      <w:r w:rsidR="00ED3296" w:rsidRPr="004635FC">
        <w:rPr>
          <w:rFonts w:ascii="Open Sans" w:hAnsi="Open Sans" w:cs="Open Sans"/>
          <w:sz w:val="20"/>
          <w:szCs w:val="20"/>
        </w:rPr>
        <w:t>,</w:t>
      </w:r>
      <w:r w:rsidRPr="004635FC">
        <w:rPr>
          <w:rFonts w:ascii="Open Sans" w:hAnsi="Open Sans" w:cs="Open Sans"/>
          <w:sz w:val="20"/>
          <w:szCs w:val="20"/>
        </w:rPr>
        <w:t xml:space="preserve"> mora k ponudbi v razdelek </w:t>
      </w:r>
      <w:r w:rsidRPr="004635FC">
        <w:rPr>
          <w:rFonts w:ascii="Open Sans" w:hAnsi="Open Sans" w:cs="Open Sans"/>
          <w:bCs/>
          <w:sz w:val="20"/>
          <w:szCs w:val="20"/>
        </w:rPr>
        <w:t>»SODELUJOČI, del – Izjava – Ostali sodelujoči«</w:t>
      </w:r>
      <w:r w:rsidRPr="004635FC">
        <w:rPr>
          <w:rFonts w:ascii="Open Sans" w:hAnsi="Open Sans" w:cs="Open Sans"/>
          <w:sz w:val="20"/>
          <w:szCs w:val="20"/>
        </w:rPr>
        <w:t xml:space="preserve"> priložiti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A</w:t>
      </w:r>
      <w:r w:rsidRPr="004635FC">
        <w:rPr>
          <w:rFonts w:ascii="Open Sans" w:hAnsi="Open Sans" w:cs="Open Sans"/>
          <w:kern w:val="16"/>
          <w:sz w:val="20"/>
          <w:szCs w:val="20"/>
        </w:rPr>
        <w:t xml:space="preserve">, ter v razdelek </w:t>
      </w:r>
      <w:r w:rsidRPr="004635FC">
        <w:rPr>
          <w:rFonts w:ascii="Open Sans" w:hAnsi="Open Sans" w:cs="Open Sans"/>
          <w:bCs/>
          <w:kern w:val="16"/>
          <w:sz w:val="20"/>
          <w:szCs w:val="20"/>
        </w:rPr>
        <w:t>»DOKUMENTI, del Ostale priloge«</w:t>
      </w:r>
      <w:r w:rsidRPr="004635FC">
        <w:rPr>
          <w:rFonts w:ascii="Open Sans" w:hAnsi="Open Sans" w:cs="Open Sans"/>
          <w:kern w:val="16"/>
          <w:sz w:val="20"/>
          <w:szCs w:val="20"/>
        </w:rPr>
        <w:t xml:space="preserve">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3/1,</w:t>
      </w:r>
      <w:r w:rsidRPr="004635FC">
        <w:rPr>
          <w:rFonts w:ascii="Open Sans" w:hAnsi="Open Sans" w:cs="Open Sans"/>
          <w:kern w:val="16"/>
          <w:sz w:val="20"/>
          <w:szCs w:val="20"/>
        </w:rPr>
        <w:t xml:space="preserve"> </w:t>
      </w:r>
      <w:r w:rsidRPr="004635FC">
        <w:rPr>
          <w:rFonts w:ascii="Open Sans" w:hAnsi="Open Sans" w:cs="Open Sans"/>
          <w:b/>
          <w:kern w:val="16"/>
          <w:sz w:val="20"/>
          <w:szCs w:val="20"/>
        </w:rPr>
        <w:t>Prilogo 3/2, Prilogo 4/1 in Prilogo 4/2</w:t>
      </w:r>
      <w:r w:rsidRPr="004635FC">
        <w:rPr>
          <w:rFonts w:ascii="Open Sans" w:eastAsia="Times New Roman" w:hAnsi="Open Sans" w:cs="Open Sans"/>
          <w:sz w:val="20"/>
          <w:szCs w:val="20"/>
          <w:lang w:eastAsia="sl-SI"/>
        </w:rPr>
        <w:t>.</w:t>
      </w:r>
    </w:p>
    <w:p w14:paraId="486F4F2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Uporaba zmogljivosti drugih subjektov</w:t>
      </w:r>
    </w:p>
    <w:p w14:paraId="4EC465B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EA21DC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1AF7F50" w14:textId="2AE4E185"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kern w:val="16"/>
          <w:sz w:val="20"/>
          <w:szCs w:val="20"/>
        </w:rPr>
        <w:t xml:space="preserve">V primeru, da bo ponudnik za izvedbo javnega naročila uporabljal zmogljivost drugih subjektov, </w:t>
      </w:r>
      <w:r w:rsidRPr="004635FC">
        <w:rPr>
          <w:rFonts w:ascii="Open Sans" w:hAnsi="Open Sans" w:cs="Open Sans"/>
          <w:sz w:val="20"/>
          <w:szCs w:val="20"/>
        </w:rPr>
        <w:t xml:space="preserve">(ki niso partner/ji v primeru skupne ponudbe ali podizvajalec/ci), mora za vsakega izmed subjektov, na katerega zmogljivosti se sklicuje k ponudbi v razdelek </w:t>
      </w:r>
      <w:r w:rsidRPr="004635FC">
        <w:rPr>
          <w:rFonts w:ascii="Open Sans" w:hAnsi="Open Sans" w:cs="Open Sans"/>
          <w:bCs/>
          <w:sz w:val="20"/>
          <w:szCs w:val="20"/>
        </w:rPr>
        <w:t>»SODELUJOČI, del – Izjava – Ostali sodelujoči«</w:t>
      </w:r>
      <w:r w:rsidRPr="004635FC">
        <w:rPr>
          <w:rFonts w:ascii="Open Sans" w:hAnsi="Open Sans" w:cs="Open Sans"/>
          <w:sz w:val="20"/>
          <w:szCs w:val="20"/>
        </w:rPr>
        <w:t xml:space="preserve"> priložiti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A</w:t>
      </w:r>
      <w:r w:rsidRPr="004635FC">
        <w:rPr>
          <w:rFonts w:ascii="Open Sans" w:hAnsi="Open Sans" w:cs="Open Sans"/>
          <w:kern w:val="16"/>
          <w:sz w:val="20"/>
          <w:szCs w:val="20"/>
        </w:rPr>
        <w:t xml:space="preserve">, ter v razdelek </w:t>
      </w:r>
      <w:r w:rsidRPr="004635FC">
        <w:rPr>
          <w:rFonts w:ascii="Open Sans" w:hAnsi="Open Sans" w:cs="Open Sans"/>
          <w:bCs/>
          <w:kern w:val="16"/>
          <w:sz w:val="20"/>
          <w:szCs w:val="20"/>
        </w:rPr>
        <w:t>»DOKUMENTI, del Ostale priloge«</w:t>
      </w:r>
      <w:r w:rsidRPr="004635FC">
        <w:rPr>
          <w:rFonts w:ascii="Open Sans" w:hAnsi="Open Sans" w:cs="Open Sans"/>
          <w:kern w:val="16"/>
          <w:sz w:val="20"/>
          <w:szCs w:val="20"/>
        </w:rPr>
        <w:t xml:space="preserve">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3/1,</w:t>
      </w:r>
      <w:r w:rsidRPr="004635FC">
        <w:rPr>
          <w:rFonts w:ascii="Open Sans" w:hAnsi="Open Sans" w:cs="Open Sans"/>
          <w:kern w:val="16"/>
          <w:sz w:val="20"/>
          <w:szCs w:val="20"/>
        </w:rPr>
        <w:t xml:space="preserve"> </w:t>
      </w:r>
      <w:r w:rsidRPr="004635FC">
        <w:rPr>
          <w:rFonts w:ascii="Open Sans" w:hAnsi="Open Sans" w:cs="Open Sans"/>
          <w:b/>
          <w:kern w:val="16"/>
          <w:sz w:val="20"/>
          <w:szCs w:val="20"/>
        </w:rPr>
        <w:t>Prilogo 3/2 in Prilogo 4/3</w:t>
      </w:r>
      <w:r w:rsidRPr="004635FC">
        <w:rPr>
          <w:rFonts w:ascii="Open Sans" w:eastAsia="Times New Roman" w:hAnsi="Open Sans" w:cs="Open Sans"/>
          <w:sz w:val="20"/>
          <w:szCs w:val="20"/>
          <w:lang w:eastAsia="sl-SI"/>
        </w:rPr>
        <w:t xml:space="preserve">. </w:t>
      </w:r>
    </w:p>
    <w:p w14:paraId="54B4104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AE25DE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sz w:val="20"/>
          <w:szCs w:val="20"/>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939FB8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p>
    <w:p w14:paraId="407441B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i/>
          <w:sz w:val="20"/>
          <w:szCs w:val="20"/>
          <w:lang w:val="x-none" w:eastAsia="sl-SI"/>
        </w:rPr>
        <w:t>V kolikor ponudnik za izvedbo javnega naročila ne bo uporabil zmogljivosti drugih subjektov, mu ni potrebno upoštevati določil oz. izpolniti/priložiti prilog, ki se nanašajo na subjekt/e, katerih zmogljivost</w:t>
      </w:r>
      <w:r w:rsidRPr="004635FC">
        <w:rPr>
          <w:rFonts w:ascii="Open Sans" w:eastAsia="Times New Roman" w:hAnsi="Open Sans" w:cs="Open Sans"/>
          <w:sz w:val="20"/>
          <w:szCs w:val="20"/>
          <w:lang w:val="x-none" w:eastAsia="sl-SI"/>
        </w:rPr>
        <w:t xml:space="preserve"> </w:t>
      </w:r>
      <w:r w:rsidRPr="004635FC">
        <w:rPr>
          <w:rFonts w:ascii="Open Sans" w:eastAsia="Times New Roman" w:hAnsi="Open Sans" w:cs="Open Sans"/>
          <w:i/>
          <w:sz w:val="20"/>
          <w:szCs w:val="20"/>
          <w:lang w:val="x-none" w:eastAsia="sl-SI"/>
        </w:rPr>
        <w:t xml:space="preserve">uporablja ponudnik v ponudbi. </w:t>
      </w:r>
    </w:p>
    <w:p w14:paraId="470AD0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Ponudnik ali podizvajalec, ki nima sedeža v Republiki Sloveniji</w:t>
      </w:r>
    </w:p>
    <w:p w14:paraId="44F7F7E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Enako velja tudi v primeru, da ponudnik nastopa s partnerjem v okviru skupne ponudbe ali podizvajalcem ali se sklicuje na uporabo zmogljivosti drugih subjektov s sedežem/i v tuji državi.</w:t>
      </w:r>
    </w:p>
    <w:p w14:paraId="36E3A472" w14:textId="77777777" w:rsidR="00DD345B" w:rsidRPr="004635FC" w:rsidRDefault="00DD345B" w:rsidP="00656CA1">
      <w:pPr>
        <w:keepNext/>
        <w:keepLines/>
        <w:spacing w:after="0" w:line="240" w:lineRule="auto"/>
        <w:rPr>
          <w:rFonts w:ascii="Open Sans" w:eastAsia="Times New Roman" w:hAnsi="Open Sans" w:cs="Open Sans"/>
          <w:b/>
          <w:sz w:val="20"/>
          <w:szCs w:val="20"/>
          <w:lang w:eastAsia="sl-SI"/>
        </w:rPr>
      </w:pPr>
    </w:p>
    <w:p w14:paraId="465703FE"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5628776A" w14:textId="3EDD2EBE"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Ponudbena vrednost/cena</w:t>
      </w:r>
    </w:p>
    <w:p w14:paraId="6979FAB7"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7943D30" w14:textId="7AD9F55D"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v sistem e-JN </w:t>
      </w:r>
      <w:r w:rsidRPr="004635FC">
        <w:rPr>
          <w:rFonts w:ascii="Open Sans" w:hAnsi="Open Sans" w:cs="Open Sans"/>
          <w:b/>
          <w:sz w:val="20"/>
          <w:szCs w:val="20"/>
        </w:rPr>
        <w:t>v razdelek »Skupna ponudbena vrednost«</w:t>
      </w:r>
      <w:r w:rsidRPr="004635FC">
        <w:rPr>
          <w:rFonts w:ascii="Open Sans" w:hAnsi="Open Sans" w:cs="Open Sans"/>
          <w:sz w:val="20"/>
          <w:szCs w:val="20"/>
        </w:rPr>
        <w:t xml:space="preserve"> v zato namenjeno tabelo vpiše skupni ponudbeni znesek brez davka v EUR in znesek davka v EUR. Znesek z davkom (EUR) in vsi podatki, ki prikazujejo skupno ponudbeno vrednost, se izračunajo samodejno. V </w:t>
      </w:r>
      <w:r w:rsidRPr="004635FC">
        <w:rPr>
          <w:rFonts w:ascii="Open Sans" w:hAnsi="Open Sans" w:cs="Open Sans"/>
          <w:b/>
          <w:sz w:val="20"/>
          <w:szCs w:val="20"/>
        </w:rPr>
        <w:t>del »Predračun«</w:t>
      </w:r>
      <w:r w:rsidRPr="004635FC">
        <w:rPr>
          <w:rFonts w:ascii="Open Sans" w:hAnsi="Open Sans" w:cs="Open Sans"/>
          <w:sz w:val="20"/>
          <w:szCs w:val="20"/>
        </w:rPr>
        <w:t xml:space="preserve"> pa naloži izpolnjeno in podpisano Prilogo »POVZETEK PREDRAČUNA« v obliki pdf.</w:t>
      </w:r>
    </w:p>
    <w:p w14:paraId="5CFC13D5" w14:textId="77777777" w:rsidR="00DD345B" w:rsidRPr="004635FC" w:rsidRDefault="00DD345B" w:rsidP="00656CA1">
      <w:pPr>
        <w:keepNext/>
        <w:keepLines/>
        <w:spacing w:after="0" w:line="240" w:lineRule="auto"/>
        <w:jc w:val="both"/>
        <w:rPr>
          <w:rFonts w:ascii="Open Sans" w:hAnsi="Open Sans" w:cs="Open Sans"/>
          <w:sz w:val="20"/>
          <w:szCs w:val="20"/>
        </w:rPr>
      </w:pPr>
    </w:p>
    <w:p w14:paraId="4D91B176" w14:textId="5FD727F5"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»Skupna ponudbena vrednost«, ki bo vpisana v istoimenski razdelek in dokument, ki bo naložen kot predračun (Priloga »POVZETEK PREDRAČUNA«) v del »Predračun«, bosta razvidna in dostopna na javnem odpiranju ponudb.</w:t>
      </w:r>
    </w:p>
    <w:p w14:paraId="6951E8F6" w14:textId="77777777" w:rsidR="00DD345B" w:rsidRPr="004635FC" w:rsidRDefault="00DD345B" w:rsidP="00656CA1">
      <w:pPr>
        <w:keepNext/>
        <w:keepLines/>
        <w:spacing w:after="0" w:line="240" w:lineRule="auto"/>
        <w:jc w:val="both"/>
        <w:rPr>
          <w:rFonts w:ascii="Open Sans" w:hAnsi="Open Sans" w:cs="Open Sans"/>
          <w:sz w:val="20"/>
          <w:szCs w:val="20"/>
        </w:rPr>
      </w:pPr>
    </w:p>
    <w:p w14:paraId="06631131" w14:textId="476DA092"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Ponudnik mora Prilogo 2 izpolniti, podpisati in žigosati ter jo</w:t>
      </w:r>
      <w:r w:rsidR="0043420D" w:rsidRPr="004635FC">
        <w:rPr>
          <w:rFonts w:ascii="Open Sans" w:hAnsi="Open Sans" w:cs="Open Sans"/>
          <w:sz w:val="20"/>
          <w:szCs w:val="20"/>
        </w:rPr>
        <w:t xml:space="preserve"> skupaj s celotnim </w:t>
      </w:r>
      <w:r w:rsidR="00F37A2B">
        <w:rPr>
          <w:rFonts w:ascii="Open Sans" w:eastAsia="Times New Roman" w:hAnsi="Open Sans" w:cs="Open Sans"/>
          <w:sz w:val="20"/>
          <w:szCs w:val="20"/>
          <w:lang w:eastAsia="sl-SI"/>
        </w:rPr>
        <w:t>p</w:t>
      </w:r>
      <w:r w:rsidR="00F37A2B" w:rsidRPr="00D411B4">
        <w:rPr>
          <w:rFonts w:ascii="Open Sans" w:hAnsi="Open Sans" w:cs="Open Sans"/>
          <w:sz w:val="20"/>
          <w:szCs w:val="20"/>
        </w:rPr>
        <w:t>opis</w:t>
      </w:r>
      <w:r w:rsidR="00F37A2B">
        <w:rPr>
          <w:rFonts w:ascii="Open Sans" w:hAnsi="Open Sans" w:cs="Open Sans"/>
          <w:sz w:val="20"/>
          <w:szCs w:val="20"/>
        </w:rPr>
        <w:t>om</w:t>
      </w:r>
      <w:r w:rsidR="00F37A2B" w:rsidRPr="00D411B4">
        <w:rPr>
          <w:rFonts w:ascii="Open Sans" w:hAnsi="Open Sans" w:cs="Open Sans"/>
          <w:sz w:val="20"/>
          <w:szCs w:val="20"/>
        </w:rPr>
        <w:t xml:space="preserve"> materiala in del s predračunom</w:t>
      </w:r>
      <w:r w:rsidRPr="004635FC">
        <w:rPr>
          <w:rFonts w:ascii="Open Sans" w:hAnsi="Open Sans" w:cs="Open Sans"/>
          <w:sz w:val="20"/>
          <w:szCs w:val="20"/>
        </w:rPr>
        <w:t xml:space="preserve"> v pdf. formatu priloži k ponudbi v razdelek </w:t>
      </w:r>
      <w:r w:rsidRPr="004635FC">
        <w:rPr>
          <w:rFonts w:ascii="Open Sans" w:hAnsi="Open Sans" w:cs="Open Sans"/>
          <w:b/>
          <w:sz w:val="20"/>
          <w:szCs w:val="20"/>
        </w:rPr>
        <w:t>»Dokumenti«, del »Ostale priloge«</w:t>
      </w:r>
      <w:r w:rsidRPr="004635FC">
        <w:rPr>
          <w:rFonts w:ascii="Open Sans" w:hAnsi="Open Sans" w:cs="Open Sans"/>
          <w:sz w:val="20"/>
          <w:szCs w:val="20"/>
        </w:rPr>
        <w:t xml:space="preserve">. </w:t>
      </w:r>
      <w:r w:rsidR="007A4988" w:rsidRPr="004635FC">
        <w:rPr>
          <w:rFonts w:ascii="Open Sans" w:hAnsi="Open Sans" w:cs="Open Sans"/>
          <w:sz w:val="20"/>
          <w:szCs w:val="20"/>
        </w:rPr>
        <w:t>Ponudnik v ta razdelek predloži tudi c</w:t>
      </w:r>
      <w:r w:rsidR="0043420D" w:rsidRPr="004635FC">
        <w:rPr>
          <w:rFonts w:ascii="Open Sans" w:hAnsi="Open Sans" w:cs="Open Sans"/>
          <w:sz w:val="20"/>
          <w:szCs w:val="20"/>
        </w:rPr>
        <w:t xml:space="preserve">elotni </w:t>
      </w:r>
      <w:r w:rsidR="00F37A2B">
        <w:rPr>
          <w:rFonts w:ascii="Open Sans" w:eastAsia="Times New Roman" w:hAnsi="Open Sans" w:cs="Open Sans"/>
          <w:sz w:val="20"/>
          <w:szCs w:val="20"/>
          <w:lang w:eastAsia="sl-SI"/>
        </w:rPr>
        <w:t>p</w:t>
      </w:r>
      <w:r w:rsidR="00F37A2B" w:rsidRPr="00D411B4">
        <w:rPr>
          <w:rFonts w:ascii="Open Sans" w:hAnsi="Open Sans" w:cs="Open Sans"/>
          <w:sz w:val="20"/>
          <w:szCs w:val="20"/>
        </w:rPr>
        <w:t xml:space="preserve">opis materiala in del s predračunom </w:t>
      </w:r>
      <w:r w:rsidR="0043420D" w:rsidRPr="004635FC">
        <w:rPr>
          <w:rFonts w:ascii="Open Sans" w:hAnsi="Open Sans" w:cs="Open Sans"/>
          <w:sz w:val="20"/>
          <w:szCs w:val="20"/>
        </w:rPr>
        <w:t>v excel formatu.</w:t>
      </w:r>
    </w:p>
    <w:p w14:paraId="219746E4" w14:textId="77777777" w:rsidR="00DD345B" w:rsidRPr="004635FC" w:rsidRDefault="00DD345B" w:rsidP="00656CA1">
      <w:pPr>
        <w:keepNext/>
        <w:keepLines/>
        <w:spacing w:after="0" w:line="240" w:lineRule="auto"/>
        <w:jc w:val="both"/>
        <w:rPr>
          <w:rFonts w:ascii="Open Sans" w:hAnsi="Open Sans" w:cs="Open Sans"/>
          <w:sz w:val="20"/>
          <w:szCs w:val="20"/>
        </w:rPr>
      </w:pPr>
    </w:p>
    <w:p w14:paraId="1DF53EA6" w14:textId="29AC74D3" w:rsidR="007A4988" w:rsidRPr="004635FC" w:rsidRDefault="00B21746"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Celoten </w:t>
      </w:r>
      <w:r w:rsidR="00ED3296" w:rsidRPr="004635FC">
        <w:rPr>
          <w:rFonts w:ascii="Open Sans" w:hAnsi="Open Sans" w:cs="Open Sans"/>
          <w:sz w:val="20"/>
          <w:szCs w:val="20"/>
        </w:rPr>
        <w:t>popis materiala in del s predračunom</w:t>
      </w:r>
      <w:r w:rsidRPr="004635FC">
        <w:rPr>
          <w:rFonts w:ascii="Open Sans" w:hAnsi="Open Sans" w:cs="Open Sans"/>
          <w:sz w:val="20"/>
          <w:szCs w:val="20"/>
        </w:rPr>
        <w:t xml:space="preserve"> je k razpisni dokumentaciji priložen v excel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w:t>
      </w:r>
      <w:r w:rsidRPr="000733A7">
        <w:rPr>
          <w:rFonts w:ascii="Open Sans" w:hAnsi="Open Sans" w:cs="Open Sans"/>
          <w:sz w:val="20"/>
          <w:szCs w:val="20"/>
        </w:rPr>
        <w:t>V primeru, da ponudnik v obrazec predračuna za posamezno postavko ne vnese cene na enoto mere (velja za največ 5% vseh postavk), bo naročnik štel, da je vrednost navedene postavke upoštevana v skupni ponudbeni vrednosti</w:t>
      </w:r>
      <w:r w:rsidRPr="004635FC">
        <w:rPr>
          <w:rFonts w:ascii="Open Sans" w:hAnsi="Open Sans" w:cs="Open Sans"/>
          <w:sz w:val="20"/>
          <w:szCs w:val="20"/>
        </w:rPr>
        <w:t>.</w:t>
      </w:r>
      <w:r w:rsidR="007A4988" w:rsidRPr="004635FC">
        <w:rPr>
          <w:rFonts w:ascii="Open Sans" w:hAnsi="Open Sans" w:cs="Open Sans"/>
          <w:sz w:val="20"/>
          <w:szCs w:val="20"/>
        </w:rPr>
        <w:t xml:space="preserve"> Predračunske postavke, ki so ocenjene v odstotkih, zmnožek količin in cen na enoto in vsoto postavk </w:t>
      </w:r>
      <w:r w:rsidR="00797DB5">
        <w:rPr>
          <w:rFonts w:ascii="Open Sans" w:hAnsi="Open Sans" w:cs="Open Sans"/>
          <w:sz w:val="20"/>
          <w:szCs w:val="20"/>
        </w:rPr>
        <w:t>ter</w:t>
      </w:r>
      <w:r w:rsidR="00797DB5" w:rsidRPr="004635FC">
        <w:rPr>
          <w:rFonts w:ascii="Open Sans" w:hAnsi="Open Sans" w:cs="Open Sans"/>
          <w:sz w:val="20"/>
          <w:szCs w:val="20"/>
        </w:rPr>
        <w:t xml:space="preserve"> </w:t>
      </w:r>
      <w:r w:rsidR="007A4988" w:rsidRPr="004635FC">
        <w:rPr>
          <w:rFonts w:ascii="Open Sans" w:hAnsi="Open Sans" w:cs="Open Sans"/>
          <w:sz w:val="20"/>
          <w:szCs w:val="20"/>
        </w:rPr>
        <w:t xml:space="preserve">prenos podatkov v rekapitulacijo izvrši računalniški program avtomatsko po vnosu cen na enoto v obrazec predračuna. </w:t>
      </w:r>
    </w:p>
    <w:p w14:paraId="2442291D" w14:textId="647136DA" w:rsidR="00B21746" w:rsidRPr="004635FC" w:rsidRDefault="00B21746" w:rsidP="00656CA1">
      <w:pPr>
        <w:keepNext/>
        <w:keepLines/>
        <w:spacing w:after="0" w:line="240" w:lineRule="auto"/>
        <w:jc w:val="both"/>
        <w:rPr>
          <w:rFonts w:ascii="Open Sans" w:hAnsi="Open Sans" w:cs="Open Sans"/>
          <w:sz w:val="20"/>
          <w:szCs w:val="20"/>
        </w:rPr>
      </w:pPr>
    </w:p>
    <w:p w14:paraId="0B6D05EE" w14:textId="653D604E" w:rsidR="0043420D" w:rsidRDefault="00B21746" w:rsidP="00656CA1">
      <w:pPr>
        <w:keepNext/>
        <w:keepLines/>
        <w:spacing w:after="0" w:line="240" w:lineRule="auto"/>
        <w:jc w:val="both"/>
        <w:rPr>
          <w:rFonts w:ascii="Open Sans" w:hAnsi="Open Sans" w:cs="Open Sans"/>
          <w:b/>
          <w:bCs/>
          <w:sz w:val="20"/>
          <w:szCs w:val="20"/>
        </w:rPr>
      </w:pPr>
      <w:r w:rsidRPr="008724D7">
        <w:rPr>
          <w:rFonts w:ascii="Open Sans" w:hAnsi="Open Sans" w:cs="Open Sans"/>
          <w:b/>
          <w:bCs/>
          <w:sz w:val="20"/>
          <w:szCs w:val="20"/>
        </w:rPr>
        <w:t xml:space="preserve">Cena na enoto mere za istovrstno postavko (materiala ali del) mora biti enaka v vseh zavihkih </w:t>
      </w:r>
      <w:r w:rsidR="00F37A2B" w:rsidRPr="008724D7">
        <w:rPr>
          <w:rFonts w:ascii="Open Sans" w:hAnsi="Open Sans" w:cs="Open Sans"/>
          <w:b/>
          <w:bCs/>
          <w:sz w:val="20"/>
          <w:szCs w:val="20"/>
        </w:rPr>
        <w:t xml:space="preserve">obrazca </w:t>
      </w:r>
      <w:r w:rsidRPr="008724D7">
        <w:rPr>
          <w:rFonts w:ascii="Open Sans" w:hAnsi="Open Sans" w:cs="Open Sans"/>
          <w:b/>
          <w:bCs/>
          <w:sz w:val="20"/>
          <w:szCs w:val="20"/>
        </w:rPr>
        <w:t>ponudbenega predračuna</w:t>
      </w:r>
      <w:r w:rsidR="008724D7" w:rsidRPr="008724D7">
        <w:rPr>
          <w:rFonts w:ascii="Open Sans" w:hAnsi="Open Sans" w:cs="Open Sans"/>
          <w:b/>
          <w:bCs/>
          <w:sz w:val="20"/>
          <w:szCs w:val="20"/>
        </w:rPr>
        <w:t>.</w:t>
      </w:r>
    </w:p>
    <w:p w14:paraId="7EA47077" w14:textId="77777777" w:rsidR="008724D7" w:rsidRPr="004635FC" w:rsidRDefault="008724D7" w:rsidP="00656CA1">
      <w:pPr>
        <w:keepNext/>
        <w:keepLines/>
        <w:spacing w:after="0" w:line="240" w:lineRule="auto"/>
        <w:jc w:val="both"/>
        <w:rPr>
          <w:rFonts w:ascii="Open Sans" w:hAnsi="Open Sans" w:cs="Open Sans"/>
          <w:sz w:val="20"/>
          <w:szCs w:val="20"/>
        </w:rPr>
      </w:pPr>
    </w:p>
    <w:p w14:paraId="405E2A0E" w14:textId="236A7CC9" w:rsidR="0043420D" w:rsidRPr="004635FC" w:rsidRDefault="0043420D"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Ponudbena cena, navedena v posamezni postavki ponudbenega predračuna, mora biti za ves čas veljavnosti pogodbe nespremenjena, razen v primeru znižanja cen. Izvajalec bo naročnika sproti obveščal o znižanjih cen. V primeru znižanja cen na trgu za istovrstno storitev</w:t>
      </w:r>
      <w:r w:rsidR="00EF7EF2">
        <w:rPr>
          <w:rFonts w:ascii="Open Sans" w:hAnsi="Open Sans" w:cs="Open Sans"/>
          <w:sz w:val="20"/>
          <w:szCs w:val="20"/>
        </w:rPr>
        <w:t xml:space="preserve"> </w:t>
      </w:r>
      <w:r w:rsidRPr="004635FC">
        <w:rPr>
          <w:rFonts w:ascii="Open Sans" w:hAnsi="Open Sans" w:cs="Open Sans"/>
          <w:sz w:val="20"/>
          <w:szCs w:val="20"/>
        </w:rPr>
        <w:t>lahko naročnik zahteva znižanje cen izvajalca.</w:t>
      </w:r>
    </w:p>
    <w:p w14:paraId="142C821C" w14:textId="77777777" w:rsidR="00B21746" w:rsidRPr="004635FC" w:rsidRDefault="00B21746" w:rsidP="00656CA1">
      <w:pPr>
        <w:keepNext/>
        <w:keepLines/>
        <w:spacing w:after="0" w:line="240" w:lineRule="auto"/>
        <w:jc w:val="both"/>
        <w:rPr>
          <w:rFonts w:ascii="Open Sans" w:hAnsi="Open Sans" w:cs="Open Sans"/>
          <w:sz w:val="20"/>
          <w:szCs w:val="20"/>
        </w:rPr>
      </w:pPr>
    </w:p>
    <w:p w14:paraId="0A8818AF" w14:textId="2985EDC0" w:rsidR="00B21746" w:rsidRPr="004635FC" w:rsidRDefault="00B21746"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7777777" w:rsidR="0026534A" w:rsidRPr="004635FC" w:rsidRDefault="0026534A" w:rsidP="00656CA1">
      <w:pPr>
        <w:keepNext/>
        <w:keepLines/>
        <w:spacing w:after="0" w:line="240" w:lineRule="auto"/>
        <w:jc w:val="both"/>
        <w:rPr>
          <w:rFonts w:ascii="Open Sans" w:hAnsi="Open Sans" w:cs="Open Sans"/>
          <w:sz w:val="20"/>
          <w:szCs w:val="20"/>
        </w:rPr>
      </w:pPr>
    </w:p>
    <w:p w14:paraId="065189B6" w14:textId="6A787186" w:rsidR="00802834" w:rsidRPr="004635FC" w:rsidRDefault="00802834"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Ponudniki priloge »Povzetek predračuna« in celotnega </w:t>
      </w:r>
      <w:r w:rsidR="00F37A2B" w:rsidRPr="004635FC">
        <w:rPr>
          <w:rFonts w:ascii="Open Sans" w:eastAsia="Times New Roman" w:hAnsi="Open Sans" w:cs="Open Sans"/>
          <w:b/>
          <w:bCs/>
          <w:sz w:val="20"/>
          <w:szCs w:val="20"/>
          <w:lang w:eastAsia="sl-SI"/>
        </w:rPr>
        <w:t>p</w:t>
      </w:r>
      <w:r w:rsidR="00F37A2B" w:rsidRPr="004635FC">
        <w:rPr>
          <w:rFonts w:ascii="Open Sans" w:hAnsi="Open Sans" w:cs="Open Sans"/>
          <w:b/>
          <w:bCs/>
          <w:sz w:val="20"/>
          <w:szCs w:val="20"/>
        </w:rPr>
        <w:t>opisa materiala in del s predračunom</w:t>
      </w:r>
      <w:r w:rsidR="00F37A2B" w:rsidRPr="00D411B4">
        <w:rPr>
          <w:rFonts w:ascii="Open Sans" w:hAnsi="Open Sans" w:cs="Open Sans"/>
          <w:sz w:val="20"/>
          <w:szCs w:val="20"/>
        </w:rPr>
        <w:t xml:space="preserve"> </w:t>
      </w:r>
      <w:r w:rsidRPr="004635FC">
        <w:rPr>
          <w:rFonts w:ascii="Open Sans" w:eastAsia="Times New Roman" w:hAnsi="Open Sans" w:cs="Open Sans"/>
          <w:b/>
          <w:sz w:val="20"/>
          <w:szCs w:val="20"/>
          <w:lang w:eastAsia="sl-SI"/>
        </w:rPr>
        <w:t>ne smejo kakorkoli spreminjati, dodajati vrstice, stolpce ali celice ter v excel formatu spreminjati formule, ki jih je nastavil naročnik ali kakorkoli drugače dopolnjevati.</w:t>
      </w:r>
      <w:r w:rsidR="007A4988" w:rsidRPr="004635FC">
        <w:rPr>
          <w:rFonts w:ascii="Open Sans" w:hAnsi="Open Sans" w:cs="Open Sans"/>
          <w:sz w:val="20"/>
          <w:szCs w:val="20"/>
          <w:u w:val="single"/>
        </w:rPr>
        <w:t xml:space="preserve"> V primeru kakršnegakoli spreminjanja elementov obeh prilog bo naročnik ponudbo izločil iz nadaljnjega ocenjevanja.</w:t>
      </w:r>
    </w:p>
    <w:p w14:paraId="011CCF62" w14:textId="77777777" w:rsidR="005E7011" w:rsidRPr="004635FC" w:rsidRDefault="005E7011" w:rsidP="00656CA1">
      <w:pPr>
        <w:keepNext/>
        <w:keepLines/>
        <w:spacing w:after="0" w:line="240" w:lineRule="auto"/>
        <w:jc w:val="both"/>
        <w:rPr>
          <w:rFonts w:ascii="Open Sans" w:eastAsia="Times New Roman" w:hAnsi="Open Sans" w:cs="Open Sans"/>
          <w:sz w:val="20"/>
          <w:szCs w:val="20"/>
          <w:lang w:eastAsia="sl-SI"/>
        </w:rPr>
      </w:pPr>
    </w:p>
    <w:p w14:paraId="3FB7C880"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hAnsi="Open Sans" w:cs="Open Sans"/>
          <w:b/>
        </w:rPr>
        <w:br w:type="page"/>
      </w:r>
    </w:p>
    <w:p w14:paraId="494C81EC" w14:textId="1341005E" w:rsidR="00F8031F" w:rsidRPr="004635FC" w:rsidRDefault="00F8031F"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lastRenderedPageBreak/>
        <w:t>Veljavnost ponudbe</w:t>
      </w:r>
    </w:p>
    <w:p w14:paraId="172111BB" w14:textId="77777777" w:rsidR="00F8031F" w:rsidRPr="004635FC" w:rsidRDefault="00F8031F" w:rsidP="00656CA1">
      <w:pPr>
        <w:keepNext/>
        <w:keepLines/>
        <w:spacing w:after="0" w:line="240" w:lineRule="auto"/>
        <w:jc w:val="both"/>
        <w:rPr>
          <w:rFonts w:ascii="Open Sans" w:eastAsia="Times New Roman" w:hAnsi="Open Sans" w:cs="Open Sans"/>
          <w:sz w:val="20"/>
          <w:szCs w:val="20"/>
          <w:lang w:eastAsia="sl-SI"/>
        </w:rPr>
      </w:pPr>
    </w:p>
    <w:p w14:paraId="1DF45063" w14:textId="4741FE57" w:rsidR="00DD345B" w:rsidRPr="004635FC" w:rsidRDefault="00DD345B" w:rsidP="00656CA1">
      <w:pPr>
        <w:keepNext/>
        <w:keepLines/>
        <w:tabs>
          <w:tab w:val="left" w:pos="19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Ponudba mora biti zavezujoča in veljavna še najmanj štiri (4) mesece od datuma določenega za oddajo ponudb oziroma do predložitve ustreznega finančnega zavarovanja za zavarovanje dobre izvedbe pogodbenih obveznosti.</w:t>
      </w:r>
    </w:p>
    <w:p w14:paraId="46EF4FA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4635FC" w:rsidRDefault="00E31024"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t>Način obračunavanja in plačilni pogoji</w:t>
      </w:r>
    </w:p>
    <w:p w14:paraId="723936B5" w14:textId="77777777" w:rsidR="00E9208A" w:rsidRPr="004635FC" w:rsidRDefault="00E9208A" w:rsidP="00656CA1">
      <w:pPr>
        <w:keepNext/>
        <w:keepLines/>
        <w:tabs>
          <w:tab w:val="left" w:pos="1418"/>
          <w:tab w:val="left" w:pos="1702"/>
        </w:tabs>
        <w:spacing w:after="0" w:line="240" w:lineRule="auto"/>
        <w:jc w:val="both"/>
        <w:rPr>
          <w:rFonts w:ascii="Open Sans" w:hAnsi="Open Sans" w:cs="Open Sans"/>
          <w:sz w:val="20"/>
          <w:szCs w:val="20"/>
        </w:rPr>
      </w:pPr>
    </w:p>
    <w:p w14:paraId="17F4BE1C" w14:textId="29A80EB4" w:rsidR="000D725A" w:rsidRPr="004635FC" w:rsidRDefault="000D725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Plačilni pogoji so natančno določeni v</w:t>
      </w:r>
      <w:r w:rsidR="00FB21C8" w:rsidRPr="004635FC">
        <w:rPr>
          <w:rFonts w:ascii="Open Sans" w:eastAsia="Times New Roman" w:hAnsi="Open Sans" w:cs="Open Sans"/>
          <w:sz w:val="20"/>
          <w:szCs w:val="20"/>
          <w:lang w:eastAsia="sl-SI"/>
        </w:rPr>
        <w:t xml:space="preserve"> </w:t>
      </w:r>
      <w:r w:rsidR="00776F63" w:rsidRPr="004635FC">
        <w:rPr>
          <w:rFonts w:ascii="Open Sans" w:eastAsia="Times New Roman" w:hAnsi="Open Sans" w:cs="Open Sans"/>
          <w:sz w:val="20"/>
          <w:szCs w:val="20"/>
          <w:lang w:eastAsia="sl-SI"/>
        </w:rPr>
        <w:t xml:space="preserve">vzorcu </w:t>
      </w:r>
      <w:r w:rsidRPr="004635FC">
        <w:rPr>
          <w:rFonts w:ascii="Open Sans" w:eastAsia="Times New Roman" w:hAnsi="Open Sans" w:cs="Open Sans"/>
          <w:sz w:val="20"/>
          <w:szCs w:val="20"/>
          <w:lang w:eastAsia="sl-SI"/>
        </w:rPr>
        <w:t>pogodbe.</w:t>
      </w:r>
    </w:p>
    <w:p w14:paraId="232DF17E" w14:textId="77777777" w:rsidR="00936D5B" w:rsidRPr="004635FC" w:rsidRDefault="00936D5B" w:rsidP="00656CA1">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4635FC" w:rsidRDefault="00C16F34"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t>Tehnična specifikacija</w:t>
      </w:r>
      <w:r w:rsidR="00E0124B" w:rsidRPr="004635FC">
        <w:rPr>
          <w:rFonts w:ascii="Open Sans" w:hAnsi="Open Sans" w:cs="Open Sans"/>
          <w:b/>
        </w:rPr>
        <w:t xml:space="preserve"> in rok izvedbe</w:t>
      </w:r>
    </w:p>
    <w:p w14:paraId="042A63AF" w14:textId="77777777" w:rsidR="00CE4E3E" w:rsidRPr="004635FC" w:rsidRDefault="00CE4E3E" w:rsidP="00656CA1">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4635FC" w:rsidRDefault="00C84B0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4635FC" w:rsidRDefault="00E0124B" w:rsidP="00656CA1">
      <w:pPr>
        <w:keepNext/>
        <w:keepLines/>
        <w:widowControl w:val="0"/>
        <w:spacing w:after="0" w:line="240" w:lineRule="auto"/>
        <w:jc w:val="both"/>
        <w:rPr>
          <w:rFonts w:ascii="Open Sans" w:hAnsi="Open Sans" w:cs="Open Sans"/>
          <w:kern w:val="16"/>
          <w:sz w:val="20"/>
          <w:szCs w:val="20"/>
        </w:rPr>
      </w:pPr>
    </w:p>
    <w:p w14:paraId="5FD9F6EB" w14:textId="5C541215" w:rsidR="00E0124B" w:rsidRPr="007452C8" w:rsidRDefault="00E0124B" w:rsidP="00656CA1">
      <w:pPr>
        <w:keepNext/>
        <w:keepLines/>
        <w:widowControl w:val="0"/>
        <w:spacing w:after="0" w:line="240" w:lineRule="auto"/>
        <w:jc w:val="both"/>
        <w:rPr>
          <w:rFonts w:ascii="Open Sans" w:hAnsi="Open Sans" w:cs="Open Sans"/>
          <w:kern w:val="16"/>
          <w:sz w:val="20"/>
          <w:szCs w:val="20"/>
        </w:rPr>
      </w:pPr>
      <w:r w:rsidRPr="007452C8">
        <w:rPr>
          <w:rFonts w:ascii="Open Sans" w:hAnsi="Open Sans" w:cs="Open Sans"/>
          <w:kern w:val="16"/>
          <w:sz w:val="20"/>
          <w:szCs w:val="20"/>
        </w:rPr>
        <w:t>Opis razpisanih del in rokov izvedbe:</w:t>
      </w:r>
    </w:p>
    <w:p w14:paraId="4CF306A2" w14:textId="47E28FA7" w:rsidR="00E0124B" w:rsidRPr="004635FC" w:rsidRDefault="00E0124B" w:rsidP="00656CA1">
      <w:pPr>
        <w:keepNext/>
        <w:keepLines/>
        <w:widowControl w:val="0"/>
        <w:spacing w:after="0" w:line="240" w:lineRule="auto"/>
        <w:jc w:val="both"/>
        <w:rPr>
          <w:rFonts w:ascii="Open Sans" w:hAnsi="Open Sans" w:cs="Open Sans"/>
          <w:kern w:val="16"/>
          <w:sz w:val="20"/>
          <w:szCs w:val="20"/>
        </w:rPr>
      </w:pPr>
    </w:p>
    <w:p w14:paraId="13B47B91" w14:textId="77777777" w:rsidR="007452C8" w:rsidRPr="000733A7" w:rsidRDefault="007452C8" w:rsidP="000733A7">
      <w:pPr>
        <w:keepNext/>
        <w:keepLines/>
        <w:widowControl w:val="0"/>
        <w:spacing w:after="0" w:line="240" w:lineRule="auto"/>
        <w:jc w:val="both"/>
        <w:rPr>
          <w:rFonts w:ascii="Open Sans" w:hAnsi="Open Sans" w:cs="Open Sans"/>
          <w:b/>
          <w:bCs/>
          <w:kern w:val="16"/>
          <w:sz w:val="20"/>
          <w:szCs w:val="20"/>
        </w:rPr>
      </w:pPr>
      <w:r w:rsidRPr="000733A7">
        <w:rPr>
          <w:rFonts w:ascii="Open Sans" w:hAnsi="Open Sans" w:cs="Open Sans"/>
          <w:b/>
          <w:bCs/>
          <w:kern w:val="16"/>
          <w:sz w:val="20"/>
          <w:szCs w:val="20"/>
        </w:rPr>
        <w:t>Izvedba strojno instalacijskih del: 30III-758-00 Obnova vročevoda T1800 na območju Tolstojeve ulice</w:t>
      </w:r>
    </w:p>
    <w:p w14:paraId="707DEBCC" w14:textId="77777777" w:rsidR="00F77449" w:rsidRPr="00F37A2B" w:rsidRDefault="00F77449" w:rsidP="00656CA1">
      <w:pPr>
        <w:keepNext/>
        <w:keepLines/>
        <w:spacing w:after="0" w:line="240" w:lineRule="auto"/>
        <w:jc w:val="both"/>
        <w:rPr>
          <w:rFonts w:ascii="Open Sans" w:hAnsi="Open Sans" w:cs="Open Sans"/>
          <w:sz w:val="20"/>
          <w:szCs w:val="20"/>
        </w:rPr>
      </w:pPr>
    </w:p>
    <w:p w14:paraId="5E5CD350" w14:textId="247098F0"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Predmet javnega naročila je izvedba strojno in</w:t>
      </w:r>
      <w:r>
        <w:rPr>
          <w:rFonts w:ascii="Open Sans" w:eastAsia="Times New Roman" w:hAnsi="Open Sans" w:cs="Open Sans"/>
          <w:sz w:val="20"/>
          <w:szCs w:val="20"/>
          <w:lang w:eastAsia="sl-SI"/>
        </w:rPr>
        <w:t>s</w:t>
      </w:r>
      <w:r w:rsidRPr="000733A7">
        <w:rPr>
          <w:rFonts w:ascii="Open Sans" w:eastAsia="Times New Roman" w:hAnsi="Open Sans" w:cs="Open Sans"/>
          <w:sz w:val="20"/>
          <w:szCs w:val="20"/>
          <w:lang w:eastAsia="sl-SI"/>
        </w:rPr>
        <w:t>talacijskih del pri obnovi vročevod</w:t>
      </w:r>
      <w:r>
        <w:rPr>
          <w:rFonts w:ascii="Open Sans" w:eastAsia="Times New Roman" w:hAnsi="Open Sans" w:cs="Open Sans"/>
          <w:sz w:val="20"/>
          <w:szCs w:val="20"/>
          <w:lang w:eastAsia="sl-SI"/>
        </w:rPr>
        <w:t>nega omrežj</w:t>
      </w:r>
      <w:r w:rsidRPr="000733A7">
        <w:rPr>
          <w:rFonts w:ascii="Open Sans" w:eastAsia="Times New Roman" w:hAnsi="Open Sans" w:cs="Open Sans"/>
          <w:sz w:val="20"/>
          <w:szCs w:val="20"/>
          <w:lang w:eastAsia="sl-SI"/>
        </w:rPr>
        <w:t>a dimenzij od DN 65 do DN 500 na območju Tolstojeve ulice na odseku med Slovenčevo ulico in Dunajsko cesto v Ljubljani v skupni dolžini cca. 600 (šeststo) metrov.</w:t>
      </w:r>
    </w:p>
    <w:p w14:paraId="2A23919C" w14:textId="77777777" w:rsidR="007452C8" w:rsidRPr="000733A7" w:rsidRDefault="007452C8" w:rsidP="000733A7">
      <w:pPr>
        <w:keepNext/>
        <w:keepLines/>
        <w:spacing w:after="0" w:line="240" w:lineRule="auto"/>
        <w:jc w:val="both"/>
        <w:rPr>
          <w:rFonts w:ascii="Open Sans" w:hAnsi="Open Sans" w:cs="Open Sans"/>
          <w:sz w:val="20"/>
          <w:szCs w:val="20"/>
        </w:rPr>
      </w:pPr>
    </w:p>
    <w:p w14:paraId="3195D694"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 xml:space="preserve">Obstoječe stanje: </w:t>
      </w:r>
    </w:p>
    <w:p w14:paraId="5C55BB7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60068E70" w14:textId="78672094"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Trasa T1800: Na obravnavanem območju po Tolstojevi ulici na odseku med Slovenčevo ulico in Dunajsko cesto (1 - 15) poteka vročevod dimenzije DN 500 v </w:t>
      </w:r>
      <w:r>
        <w:rPr>
          <w:rFonts w:ascii="Open Sans" w:eastAsia="Times New Roman" w:hAnsi="Open Sans" w:cs="Open Sans"/>
          <w:sz w:val="20"/>
          <w:szCs w:val="20"/>
          <w:lang w:eastAsia="sl-SI"/>
        </w:rPr>
        <w:t>armiranobetonski (</w:t>
      </w:r>
      <w:r w:rsidRPr="000733A7">
        <w:rPr>
          <w:rFonts w:ascii="Open Sans" w:eastAsia="Times New Roman" w:hAnsi="Open Sans" w:cs="Open Sans"/>
          <w:sz w:val="20"/>
          <w:szCs w:val="20"/>
          <w:lang w:eastAsia="sl-SI"/>
        </w:rPr>
        <w:t>AB</w:t>
      </w:r>
      <w:r>
        <w:rPr>
          <w:rFonts w:ascii="Open Sans" w:eastAsia="Times New Roman" w:hAnsi="Open Sans" w:cs="Open Sans"/>
          <w:sz w:val="20"/>
          <w:szCs w:val="20"/>
          <w:lang w:eastAsia="sl-SI"/>
        </w:rPr>
        <w:t>)</w:t>
      </w:r>
      <w:r w:rsidRPr="000733A7">
        <w:rPr>
          <w:rFonts w:ascii="Open Sans" w:eastAsia="Times New Roman" w:hAnsi="Open Sans" w:cs="Open Sans"/>
          <w:sz w:val="20"/>
          <w:szCs w:val="20"/>
          <w:lang w:eastAsia="sl-SI"/>
        </w:rPr>
        <w:t xml:space="preserve"> kineti velikosti 180x100 cm. Trasa poteka delno v pločniku, večinoma pa v cestišču. Kompenzacija temperaturnih raztezkov je rešena z Z in U kompenzatorji. U kompenzatorji so 4 (štirje) in so velikosti med 6 – 9 metrov.</w:t>
      </w:r>
    </w:p>
    <w:p w14:paraId="76934B55"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BBDE44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V točki 3 je jašek JA294 z vgrajeno merilno opremo in zaporno armaturo DN 500. Iz jaška JA294 oziroma 804 je izveden priklop trase T1828 dimenzije DN 50.</w:t>
      </w:r>
    </w:p>
    <w:p w14:paraId="0EEA6C81"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52515100"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V točki 6 je izveden odcep P2557 dimenzije DN 40.</w:t>
      </w:r>
    </w:p>
    <w:p w14:paraId="149D596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37C57B4" w14:textId="7FC7EE04"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Trasa T1811 in </w:t>
      </w:r>
      <w:r>
        <w:rPr>
          <w:rFonts w:ascii="Open Sans" w:eastAsia="Times New Roman" w:hAnsi="Open Sans" w:cs="Open Sans"/>
          <w:sz w:val="20"/>
          <w:szCs w:val="20"/>
          <w:lang w:eastAsia="sl-SI"/>
        </w:rPr>
        <w:t xml:space="preserve">priključek </w:t>
      </w:r>
      <w:r w:rsidRPr="000733A7">
        <w:rPr>
          <w:rFonts w:ascii="Open Sans" w:eastAsia="Times New Roman" w:hAnsi="Open Sans" w:cs="Open Sans"/>
          <w:sz w:val="20"/>
          <w:szCs w:val="20"/>
          <w:lang w:eastAsia="sl-SI"/>
        </w:rPr>
        <w:t>P2616 imata dva odcepa iz glavne trase (točka 9) in sta izvedena iz predizoliranih cevi dimenzije DN 65/140.</w:t>
      </w:r>
    </w:p>
    <w:p w14:paraId="043D7B9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5BA482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Vročevod T1814 (točka 11) je dimenzije DN 150 in je položen v AB kineto dimenzije 105x62 cm.</w:t>
      </w:r>
    </w:p>
    <w:p w14:paraId="166F289C"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175A8BC"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V točki 13 je izveden odcep P1605 dimenzije DN 50.</w:t>
      </w:r>
    </w:p>
    <w:p w14:paraId="59D719C0"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2C03B258"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Obnova:</w:t>
      </w:r>
    </w:p>
    <w:p w14:paraId="24DD9A6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647969B6" w14:textId="77777777" w:rsidR="007452C8" w:rsidRPr="000733A7" w:rsidRDefault="007452C8" w:rsidP="000733A7">
      <w:pPr>
        <w:keepNext/>
        <w:keepLines/>
        <w:widowControl w:val="0"/>
        <w:spacing w:after="0" w:line="240" w:lineRule="auto"/>
        <w:jc w:val="both"/>
        <w:rPr>
          <w:rFonts w:ascii="Open Sans" w:hAnsi="Open Sans" w:cs="Open Sans"/>
          <w:b/>
          <w:bCs/>
          <w:kern w:val="16"/>
          <w:sz w:val="20"/>
          <w:szCs w:val="20"/>
        </w:rPr>
      </w:pPr>
      <w:r w:rsidRPr="000733A7">
        <w:rPr>
          <w:rFonts w:ascii="Open Sans" w:hAnsi="Open Sans" w:cs="Open Sans"/>
          <w:b/>
          <w:bCs/>
          <w:kern w:val="16"/>
          <w:sz w:val="20"/>
          <w:szCs w:val="20"/>
        </w:rPr>
        <w:t>Drevesa: v točki 2 (lira) poteka vročevod iz pločnika med drevesi na šolsko dvorišče. Na tem delu trase so tri (3) drevesa, ki stojijo v neposredni bližini vročevodne kinete. Gradbena dela v bližini dreves in varovanje dreves se morajo izvajati skladno z arborističnim mnenjem in v skladu s Smernicami MOL za načrtovanje, nego in zaščito dreves na gradbiščih.</w:t>
      </w:r>
    </w:p>
    <w:p w14:paraId="20D9547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C8A41E8" w14:textId="77777777" w:rsidR="007452C8" w:rsidRPr="000733A7" w:rsidRDefault="007452C8" w:rsidP="000733A7">
      <w:pPr>
        <w:keepNext/>
        <w:keepLines/>
        <w:widowControl w:val="0"/>
        <w:spacing w:after="0" w:line="240" w:lineRule="auto"/>
        <w:jc w:val="both"/>
        <w:rPr>
          <w:rFonts w:ascii="Open Sans" w:hAnsi="Open Sans" w:cs="Open Sans"/>
          <w:b/>
          <w:bCs/>
          <w:kern w:val="16"/>
          <w:sz w:val="20"/>
          <w:szCs w:val="20"/>
        </w:rPr>
      </w:pPr>
      <w:r w:rsidRPr="000733A7">
        <w:rPr>
          <w:rFonts w:ascii="Open Sans" w:hAnsi="Open Sans" w:cs="Open Sans"/>
          <w:b/>
          <w:bCs/>
          <w:kern w:val="16"/>
          <w:sz w:val="20"/>
          <w:szCs w:val="20"/>
        </w:rPr>
        <w:lastRenderedPageBreak/>
        <w:t>Obstoječi vročevodi v kinetah so prednapeti 50 %. Ob izrezih oziroma demontažah cevovoda je treba na obstoječih cevovodih ohraniti prednapetje.</w:t>
      </w:r>
    </w:p>
    <w:p w14:paraId="6F0F319A"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34EED65C"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Na odcepu T1828 je predvidena zamenjava obstoječe zaporne armature z novo dimenzije DN 50 PN 16. Armatura bo v novem jašku JA294.</w:t>
      </w:r>
    </w:p>
    <w:p w14:paraId="49A2532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35DB15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Na odcepu P2557 iz kinete v točki 6 je predvidena vgradnja predizolirane pipe DN 40/110.</w:t>
      </w:r>
    </w:p>
    <w:p w14:paraId="6C689E0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48393DE"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V točki 9 (odsek A – E) je predviden nov skupni odcep dimenzije DN 65 za vročevode P2616, T1811 in T1839. Odcep je izveden z kolenom DN 150 navzgor, nato se cevovod reducira na dimenzijo DN 65. Na mestu izvedbe odcepa je predvideno nadvišanje obstoječe kinete za cca. 30 cm ter prigraditev nove kinete velikosti 80x40 cm. Po izstopu iz kinete preide cevovod na predizolirane cevi dimenzije DN 65/160. Pred priklopom obstoječih cevovodov na novi razvod je predvidena vgradnja predizolirane pipe DN 65/160 ter izpusta, ki je izveden s pravokotnim odcepom DN 65/40/160. Na mestu izpusta je predviden jašek in vgradnja zaporne armature DN 40 PN 16 v jašku. Za jaškom se nato priključijo cevovodi T1811, P2616 in T1839.</w:t>
      </w:r>
    </w:p>
    <w:p w14:paraId="46CC61F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29D75B6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Obstoječa odcepa T1811 in P2616 iz glavnega razvoda DN 500 se izrežeta.</w:t>
      </w:r>
    </w:p>
    <w:p w14:paraId="45D994D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72FFEEE" w14:textId="77777777" w:rsidR="007452C8" w:rsidRPr="000733A7" w:rsidRDefault="007452C8" w:rsidP="000733A7">
      <w:pPr>
        <w:keepNext/>
        <w:keepLines/>
        <w:widowControl w:val="0"/>
        <w:spacing w:after="0" w:line="240" w:lineRule="auto"/>
        <w:jc w:val="both"/>
        <w:rPr>
          <w:rFonts w:ascii="Open Sans" w:hAnsi="Open Sans" w:cs="Open Sans"/>
          <w:b/>
          <w:bCs/>
          <w:kern w:val="16"/>
          <w:sz w:val="20"/>
          <w:szCs w:val="20"/>
        </w:rPr>
      </w:pPr>
      <w:r w:rsidRPr="000733A7">
        <w:rPr>
          <w:rFonts w:ascii="Open Sans" w:hAnsi="Open Sans" w:cs="Open Sans"/>
          <w:b/>
          <w:bCs/>
          <w:kern w:val="16"/>
          <w:sz w:val="20"/>
          <w:szCs w:val="20"/>
        </w:rPr>
        <w:t>Na celotnem območju prevezav A-E ni zanesljivih podatkov o višinah obstoječih vročevodov, zato je treba pred začetkom strojnih del odkopati vse tangirane cevovode in ugotoviti dejansko stanje.</w:t>
      </w:r>
    </w:p>
    <w:p w14:paraId="1753CFD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5597414"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Na odseku 11 - 11.5 je predvidena sanacija obstoječega vročevoda DN 150 v kineti 105 x 62 cm (T1814). Sanacija predvideva demontažo obstoječega razvoda v kineti in vgradnjo novega predizoliranega cevovoda dimenzije DN 150/280 po obstoječi trasi. V točki 11.2 je predvidena vgradnja U kompenzatorja velikosti A = 2,9 m.</w:t>
      </w:r>
    </w:p>
    <w:p w14:paraId="53C6D83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E62861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Odstopanje od obstoječe trase je delno na odseku 11.4 – 11.5, kjer je del razvoda položen cca. 2,9 m južneje zaradi zapornic na uvozni rampi v podzemno garažo. Kompenzacija cevovoda je rešena z vgradnjo Z kompenzatorja velikosti A = 2,9 m.</w:t>
      </w:r>
    </w:p>
    <w:p w14:paraId="74BFB3D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964215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V točki 11.6 je predvideno, da se obstoječi predizolirani vročevod (P222) dimenzije DN 150/250 na mestu lire (lira je izvedena v območje predvidene gradnje objektov) demontira in izvede nova lira v območju uvozne rampe v podzemno garažo. Velikost nove lire je A = 3 m. </w:t>
      </w:r>
    </w:p>
    <w:p w14:paraId="1160E533"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D45851B"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Na odcepu P1605 v točki 13 dimenzije DN 50 v kineti je treba v kineto vgraditi predizolirane pipe dimenzije DN 50/140. Na mestu vgradnje pip je predvideno nadvišanje obstoječe kinete 60x40 cm za cca. 1 m in vgradnja LŽ pokrova 60x60 cm.</w:t>
      </w:r>
    </w:p>
    <w:p w14:paraId="7F1043C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2E045959"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Sanacijska dela sekundarnega vročevoda T1800 v kineti:</w:t>
      </w:r>
    </w:p>
    <w:p w14:paraId="77E46626"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02FB033"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Predmet vzdrževalnih del je sekundarni vročevod dimenzije DN 500 in DN 150 v armiranobetonski kineti dimenzije 180x100 cm oziroma 105 x 62 cm. Razlog za vzdrževalna dela so gradbene napake in poškodbe na kinetah ter z njimi povezana korozijska ogroženost vročevodnih cevi.</w:t>
      </w:r>
    </w:p>
    <w:p w14:paraId="108759B0"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33888184"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Strojna vzdrževalna dela obsegajo naslednje posege:</w:t>
      </w:r>
    </w:p>
    <w:p w14:paraId="16DD70DC"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demontaža toplotne izolacije,</w:t>
      </w:r>
    </w:p>
    <w:p w14:paraId="483F5B79"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čiščenje cevi in podpor na celotni trasi,</w:t>
      </w:r>
    </w:p>
    <w:p w14:paraId="41A50999"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vizualna kontrola stanja cevi in podpor z določitvijo kritičnih mest, po potrebi meritev debeline stene cevi,</w:t>
      </w:r>
    </w:p>
    <w:p w14:paraId="736E07D9"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lastRenderedPageBreak/>
        <w:t>izrez poškodovanega dela cevovoda (raven odsek, segment loka) – pri tem mora biti izvajalec pazljiv na ohranitev prednapetja cevovoda,</w:t>
      </w:r>
    </w:p>
    <w:p w14:paraId="5F3004CB"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priprava nadomestnega kosa (odsek ravne cevi, segment loka) in njegova uvaritev,</w:t>
      </w:r>
    </w:p>
    <w:p w14:paraId="5034CE6A"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100% rentgenizacija zvarov,</w:t>
      </w:r>
    </w:p>
    <w:p w14:paraId="14DF9D37"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po potrebi sanacija ali zamenjava podpore,</w:t>
      </w:r>
    </w:p>
    <w:p w14:paraId="619EFF40"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dvakratno temeljno barvanje cevi in podpor s premazom za temperaturo do 150 st. C – delo se opravlja na cevovodu, ogretem na cca. 70 st. C,</w:t>
      </w:r>
    </w:p>
    <w:p w14:paraId="2BB323E7"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ponovna izolacija cevovoda z neomočljivim in negorljivim izolacijskim materialom, ojačenim z Al folijo v oplaščenju iz strešne lepenke, opasane z Al trakovi.</w:t>
      </w:r>
    </w:p>
    <w:p w14:paraId="12750CBE"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2F7694D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Obnovo poškodb ali izdelavo novega vročevoda naj se izvede iz jeklenih cevi iz celega, izdelanih iz materiala St 37.0, dobavljenih po DIN 1629/84, dimenzije in teže po DIN 2448, tlačno preizkušenih do min. 50 bar za cevi do dimenzije DN 200. Izrezi na ceveh nad dimenzijo DN 200 se izvedejo iz jeklenih spiralno varjenih cevi, iz materiala St 37, dobavljena po DIN1626, dimenzije in teže po DIN2458, tlačno preizkušena do min. 50 bar. </w:t>
      </w:r>
    </w:p>
    <w:p w14:paraId="7339B2D5"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78E7956"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Strojna sanacijska dela v jaških:</w:t>
      </w:r>
    </w:p>
    <w:p w14:paraId="7FD197B4"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26B5CED3"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V sklopu obnove vročevoda je predvidena tudi obnova jaškov, v katerih so predvidena naslednja dela: </w:t>
      </w:r>
    </w:p>
    <w:p w14:paraId="27CC4700"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zamenjava obstoječe izolacije (demontaža obstoječe izolacije in odvoz na deponijo, montaža nove izolacije),</w:t>
      </w:r>
    </w:p>
    <w:p w14:paraId="62CC9660"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pregled cevi in podpor zaradi morebitne korozije oziroma prekomernega stanjšanja cevi, morebiten izrez in zamenjava vročevodne cevi zaradi korozije ali prekomernega stanjšanja cevi, ohranitev prednapetja cevovoda,</w:t>
      </w:r>
    </w:p>
    <w:p w14:paraId="5DB1D6BC"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morebitna sanacija podpor oziroma fiksnih točk,</w:t>
      </w:r>
    </w:p>
    <w:p w14:paraId="0A87DFCA"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čiščenje cevi in podpor ter izvedba protikorozijske zaščite (barvanje).</w:t>
      </w:r>
    </w:p>
    <w:p w14:paraId="19A0F4AB"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ED70502"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JA 328 (točka 1):</w:t>
      </w:r>
    </w:p>
    <w:p w14:paraId="29E8031B"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zamenjava izpusta DN 50.</w:t>
      </w:r>
    </w:p>
    <w:p w14:paraId="44CBF36E"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5F46ADE2"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JA 294 (točka 3):</w:t>
      </w:r>
    </w:p>
    <w:p w14:paraId="358998A9"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demontaža obstoječih zapornih armatur DN 500 (dostava na dvorišče naročnika),</w:t>
      </w:r>
    </w:p>
    <w:p w14:paraId="7AB251E6"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vgradnja novih zapornih armatur DN 500 PN 16 z elektromotornim pogonom AUMAmatic,</w:t>
      </w:r>
    </w:p>
    <w:p w14:paraId="25FCE1D6"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vgradnja izpustov DN 65 z zaporno armaturo DN 65 PN 16 preko izpustnih loncev pred in za loputo DN 500,</w:t>
      </w:r>
    </w:p>
    <w:p w14:paraId="71709D30"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vgradnja zračnikov DN 40 z zaporno armaturo DN 40 PN 16 preko odzračevalnih kap DN 300 pred in za loputo DN 500,</w:t>
      </w:r>
    </w:p>
    <w:p w14:paraId="084B4176"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vgradnja by-passa DN 25 z zaporno armaturo DN 25 preko lopute DN 500,</w:t>
      </w:r>
    </w:p>
    <w:p w14:paraId="4A1B0BA2"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zamenjava zaporne armature DN 50 na odcepu trase T1828,</w:t>
      </w:r>
    </w:p>
    <w:p w14:paraId="0A9A0F6F" w14:textId="77777777"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vgradnja nastavkov za merjenje tlaka in temperature pred in za loputo.</w:t>
      </w:r>
    </w:p>
    <w:p w14:paraId="534ED70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29C5993"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Zaradi novo predvidene opreme v jašku je treba obstoječo lokacijo loput prilagoditi novemu stanju.</w:t>
      </w:r>
    </w:p>
    <w:p w14:paraId="1325260F"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331D62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Poleg strojne opreme je v jašku predvidena tudi vgradnja merilne opreme (2 x tlak in temperatura pred in za loputo ter ultrazvočni merilnik) in prenos podatkov v dispečerski center ter daljinsko upravljanje armature DN 500 iz dispečerskega centra. V jašku je predvidena nova elektro instalacija, meritve (temperaturna in tlačna tipala, demontaža in ponovna montaža ultrazvočnega merilnika) in upravljanje z loputo so obdelani v ločenem načrtu elektro del.</w:t>
      </w:r>
    </w:p>
    <w:p w14:paraId="79F0912B"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CFE0F04" w14:textId="7760AFBC"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JA 290 (točka 11) :</w:t>
      </w:r>
    </w:p>
    <w:p w14:paraId="5992D19C" w14:textId="7409148E"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jašek je bil leta 2020 v celoti obnovljen.</w:t>
      </w:r>
    </w:p>
    <w:p w14:paraId="7080409C"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33B92F1"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JA 289 (točka 13) :</w:t>
      </w:r>
    </w:p>
    <w:p w14:paraId="1F80DB2E" w14:textId="29FABB39" w:rsidR="007452C8" w:rsidRPr="000733A7" w:rsidRDefault="007452C8" w:rsidP="000733A7">
      <w:pPr>
        <w:pStyle w:val="Odstavekseznama"/>
        <w:keepNext/>
        <w:keepLines/>
        <w:numPr>
          <w:ilvl w:val="0"/>
          <w:numId w:val="44"/>
        </w:numPr>
        <w:ind w:left="284" w:hanging="284"/>
        <w:jc w:val="both"/>
        <w:rPr>
          <w:rFonts w:ascii="Open Sans" w:hAnsi="Open Sans" w:cs="Open Sans"/>
        </w:rPr>
      </w:pPr>
      <w:r w:rsidRPr="000733A7">
        <w:rPr>
          <w:rFonts w:ascii="Open Sans" w:hAnsi="Open Sans" w:cs="Open Sans"/>
        </w:rPr>
        <w:t>obstoječi jašek ni v obratovanju in je za</w:t>
      </w:r>
      <w:r w:rsidR="004945C5">
        <w:rPr>
          <w:rFonts w:ascii="Open Sans" w:hAnsi="Open Sans" w:cs="Open Sans"/>
        </w:rPr>
        <w:t>a</w:t>
      </w:r>
      <w:r w:rsidRPr="000733A7">
        <w:rPr>
          <w:rFonts w:ascii="Open Sans" w:hAnsi="Open Sans" w:cs="Open Sans"/>
        </w:rPr>
        <w:t xml:space="preserve">sfaltiran. V jašku naj bi bili blindirani zračniki DN 20, ki niso v funkciji. Odzračevanje je treba zamenjati in povečati na dimenzijo DN 40 ter jašek usposobiti. </w:t>
      </w:r>
    </w:p>
    <w:p w14:paraId="2D652CF6"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D7A9B28"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Strojna dela – predizolirani vročevod:</w:t>
      </w:r>
    </w:p>
    <w:p w14:paraId="039F137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08B99B97"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Direktno v tla položeno novo vročevodno omrežje bo zgrajeno iz predizoliranih jeklenih cevi SERIJE 2 dimenzije od DN 50/140 do DN 150/280.</w:t>
      </w:r>
    </w:p>
    <w:p w14:paraId="5392928C"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390CE285" w14:textId="49BEA2C4"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Predizolirane cevi za transport vroče vode do 130 </w:t>
      </w:r>
      <w:r w:rsidRPr="000733A7">
        <w:rPr>
          <w:rFonts w:ascii="Open Sans" w:eastAsia="Times New Roman" w:hAnsi="Open Sans" w:cs="Open Sans"/>
          <w:sz w:val="20"/>
          <w:szCs w:val="20"/>
          <w:lang w:eastAsia="sl-SI"/>
        </w:rPr>
        <w:sym w:font="Symbol" w:char="F0B0"/>
      </w:r>
      <w:r w:rsidRPr="000733A7">
        <w:rPr>
          <w:rFonts w:ascii="Open Sans" w:eastAsia="Times New Roman" w:hAnsi="Open Sans" w:cs="Open Sans"/>
          <w:sz w:val="20"/>
          <w:szCs w:val="20"/>
          <w:lang w:eastAsia="sl-SI"/>
        </w:rPr>
        <w:t>C so izdelane po standardu SIST EN 253 (za predizolirane cevi za daljinski prenos toplote) in imajo vgrajeni žici za kontrolo vlažnosti in določitev mesta napake na cevovodu.</w:t>
      </w:r>
    </w:p>
    <w:p w14:paraId="3E5AE41B"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3FEDA6D7"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Cevi za prenos medija SERIJA 2:</w:t>
      </w:r>
    </w:p>
    <w:p w14:paraId="1B266771"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Jeklena visokofrekvenčno varjena cev iz materiala St.37.0 BW dobavljena po DIN 1626, dimenzije in teže po DIN1626/4, tlačno preizkušena do min. 50 bar, varilne cone do 100% preizkušene po NDT - SEP 1917 s proizvodnim certifikatom po DIN 50049/3.1 B.</w:t>
      </w:r>
    </w:p>
    <w:p w14:paraId="2B5B0BA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5EDAE8F2"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Izolacijski material:</w:t>
      </w:r>
    </w:p>
    <w:p w14:paraId="0F277F9B" w14:textId="6CB840C2"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Poliuretanska trdna pena (PUR)</w:t>
      </w:r>
      <w:r w:rsidR="004945C5">
        <w:rPr>
          <w:rFonts w:ascii="Open Sans" w:eastAsia="Times New Roman" w:hAnsi="Open Sans" w:cs="Open Sans"/>
          <w:sz w:val="20"/>
          <w:szCs w:val="20"/>
          <w:lang w:eastAsia="sl-SI"/>
        </w:rPr>
        <w:t>,</w:t>
      </w:r>
      <w:r w:rsidRPr="000733A7">
        <w:rPr>
          <w:rFonts w:ascii="Open Sans" w:eastAsia="Times New Roman" w:hAnsi="Open Sans" w:cs="Open Sans"/>
          <w:sz w:val="20"/>
          <w:szCs w:val="20"/>
          <w:lang w:eastAsia="sl-SI"/>
        </w:rPr>
        <w:t xml:space="preserve"> izdelana iz Polyola in Isocyanata</w:t>
      </w:r>
      <w:r w:rsidR="004945C5">
        <w:rPr>
          <w:rFonts w:ascii="Open Sans" w:eastAsia="Times New Roman" w:hAnsi="Open Sans" w:cs="Open Sans"/>
          <w:sz w:val="20"/>
          <w:szCs w:val="20"/>
          <w:lang w:eastAsia="sl-SI"/>
        </w:rPr>
        <w:t>,</w:t>
      </w:r>
      <w:r w:rsidRPr="000733A7">
        <w:rPr>
          <w:rFonts w:ascii="Open Sans" w:eastAsia="Times New Roman" w:hAnsi="Open Sans" w:cs="Open Sans"/>
          <w:sz w:val="20"/>
          <w:szCs w:val="20"/>
          <w:lang w:eastAsia="sl-SI"/>
        </w:rPr>
        <w:t xml:space="preserve"> primerna za povečano delovno temperaturo do 140 </w:t>
      </w:r>
      <w:r w:rsidRPr="000733A7">
        <w:rPr>
          <w:rFonts w:ascii="Open Sans" w:eastAsia="Times New Roman" w:hAnsi="Open Sans" w:cs="Open Sans"/>
          <w:sz w:val="20"/>
          <w:szCs w:val="20"/>
          <w:lang w:eastAsia="sl-SI"/>
        </w:rPr>
        <w:sym w:font="Symbol" w:char="F0B0"/>
      </w:r>
      <w:r w:rsidRPr="000733A7">
        <w:rPr>
          <w:rFonts w:ascii="Open Sans" w:eastAsia="Times New Roman" w:hAnsi="Open Sans" w:cs="Open Sans"/>
          <w:sz w:val="20"/>
          <w:szCs w:val="20"/>
          <w:lang w:eastAsia="sl-SI"/>
        </w:rPr>
        <w:t>C. Pena je homogena s povprečno velikostjo celic do max 0.5 mm. Gostota</w:t>
      </w:r>
      <w:r w:rsidRPr="000733A7">
        <w:rPr>
          <w:rFonts w:ascii="Open Sans" w:eastAsia="Times New Roman" w:hAnsi="Open Sans" w:cs="Open Sans"/>
          <w:sz w:val="20"/>
          <w:szCs w:val="20"/>
          <w:lang w:eastAsia="sl-SI"/>
        </w:rPr>
        <w:sym w:font="Symbol" w:char="F03E"/>
      </w:r>
      <w:r w:rsidRPr="000733A7">
        <w:rPr>
          <w:rFonts w:ascii="Open Sans" w:eastAsia="Times New Roman" w:hAnsi="Open Sans" w:cs="Open Sans"/>
          <w:sz w:val="20"/>
          <w:szCs w:val="20"/>
          <w:lang w:eastAsia="sl-SI"/>
        </w:rPr>
        <w:t xml:space="preserve">60 kg/m3, toplotna prevodnost pri 50 </w:t>
      </w:r>
      <w:r w:rsidRPr="000733A7">
        <w:rPr>
          <w:rFonts w:ascii="Open Sans" w:eastAsia="Times New Roman" w:hAnsi="Open Sans" w:cs="Open Sans"/>
          <w:sz w:val="20"/>
          <w:szCs w:val="20"/>
          <w:lang w:eastAsia="sl-SI"/>
        </w:rPr>
        <w:sym w:font="Symbol" w:char="F0B0"/>
      </w:r>
      <w:r w:rsidRPr="000733A7">
        <w:rPr>
          <w:rFonts w:ascii="Open Sans" w:eastAsia="Times New Roman" w:hAnsi="Open Sans" w:cs="Open Sans"/>
          <w:sz w:val="20"/>
          <w:szCs w:val="20"/>
          <w:lang w:eastAsia="sl-SI"/>
        </w:rPr>
        <w:t xml:space="preserve">C </w:t>
      </w:r>
      <w:r w:rsidRPr="000733A7">
        <w:rPr>
          <w:rFonts w:ascii="Open Sans" w:eastAsia="Times New Roman" w:hAnsi="Open Sans" w:cs="Open Sans"/>
          <w:sz w:val="20"/>
          <w:szCs w:val="20"/>
          <w:lang w:eastAsia="sl-SI"/>
        </w:rPr>
        <w:sym w:font="Symbol" w:char="F03C"/>
      </w:r>
      <w:r w:rsidRPr="000733A7">
        <w:rPr>
          <w:rFonts w:ascii="Open Sans" w:eastAsia="Times New Roman" w:hAnsi="Open Sans" w:cs="Open Sans"/>
          <w:sz w:val="20"/>
          <w:szCs w:val="20"/>
          <w:lang w:eastAsia="sl-SI"/>
        </w:rPr>
        <w:t xml:space="preserve"> 0,03W/m/K.</w:t>
      </w:r>
    </w:p>
    <w:p w14:paraId="7957222A"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EC6A2B1" w14:textId="77777777" w:rsidR="007452C8" w:rsidRPr="000733A7" w:rsidRDefault="007452C8" w:rsidP="000733A7">
      <w:pPr>
        <w:keepNext/>
        <w:keepLines/>
        <w:spacing w:after="0" w:line="240" w:lineRule="auto"/>
        <w:jc w:val="both"/>
        <w:rPr>
          <w:rFonts w:ascii="Open Sans" w:eastAsia="Times New Roman" w:hAnsi="Open Sans" w:cs="Open Sans"/>
          <w:b/>
          <w:bCs/>
          <w:sz w:val="20"/>
          <w:szCs w:val="20"/>
          <w:lang w:eastAsia="sl-SI"/>
        </w:rPr>
      </w:pPr>
      <w:r w:rsidRPr="000733A7">
        <w:rPr>
          <w:rFonts w:ascii="Open Sans" w:eastAsia="Times New Roman" w:hAnsi="Open Sans" w:cs="Open Sans"/>
          <w:b/>
          <w:bCs/>
          <w:sz w:val="20"/>
          <w:szCs w:val="20"/>
          <w:lang w:eastAsia="sl-SI"/>
        </w:rPr>
        <w:t>Zaščitna cev:</w:t>
      </w:r>
    </w:p>
    <w:p w14:paraId="455C167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Cev iz polietilena visoke gostote PEHD, material po DIN 8075, popolnoma nepropustna za vodo, notranjost cevi posebno obdelana za doseganje trdne povezave med ostalimi elementi cevi. Gostota </w:t>
      </w:r>
      <w:r w:rsidRPr="000733A7">
        <w:rPr>
          <w:rFonts w:ascii="Open Sans" w:eastAsia="Times New Roman" w:hAnsi="Open Sans" w:cs="Open Sans"/>
          <w:sz w:val="20"/>
          <w:szCs w:val="20"/>
          <w:lang w:eastAsia="sl-SI"/>
        </w:rPr>
        <w:sym w:font="Symbol" w:char="F03E"/>
      </w:r>
      <w:r w:rsidRPr="000733A7">
        <w:rPr>
          <w:rFonts w:ascii="Open Sans" w:eastAsia="Times New Roman" w:hAnsi="Open Sans" w:cs="Open Sans"/>
          <w:sz w:val="20"/>
          <w:szCs w:val="20"/>
          <w:lang w:eastAsia="sl-SI"/>
        </w:rPr>
        <w:t xml:space="preserve"> 940kg/m3, toplotna prevodnost </w:t>
      </w:r>
      <w:r w:rsidRPr="000733A7">
        <w:rPr>
          <w:rFonts w:ascii="Open Sans" w:eastAsia="Times New Roman" w:hAnsi="Open Sans" w:cs="Open Sans"/>
          <w:sz w:val="20"/>
          <w:szCs w:val="20"/>
          <w:lang w:eastAsia="sl-SI"/>
        </w:rPr>
        <w:sym w:font="Symbol" w:char="F03C"/>
      </w:r>
      <w:r w:rsidRPr="000733A7">
        <w:rPr>
          <w:rFonts w:ascii="Open Sans" w:eastAsia="Times New Roman" w:hAnsi="Open Sans" w:cs="Open Sans"/>
          <w:sz w:val="20"/>
          <w:szCs w:val="20"/>
          <w:lang w:eastAsia="sl-SI"/>
        </w:rPr>
        <w:t xml:space="preserve"> 0,43W/mK.</w:t>
      </w:r>
    </w:p>
    <w:p w14:paraId="78D7064E"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6C19E32E"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Spoji cevi so izvedeni z enodelnimi spojkami s termosteznimi trakovi za zalivanje s poliuretansko peno. Predvidena je dobava predizoliranih cevi dolžine 6 in 12 metrov.</w:t>
      </w:r>
    </w:p>
    <w:p w14:paraId="382D5DD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3F76AE64"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Pred zatesnitvijo in zalivanjem spojev je treba v celoti rentgenizirati 15% vseh zvarov, za tem pa še izvesti tlačni preizkus s tlakom 21 bar.</w:t>
      </w:r>
    </w:p>
    <w:p w14:paraId="470D1AA1"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5CC36655"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Vsi loki in kompenzacijske cone morajo biti obloženi z elastičnimi blazinami na dovodu in povratku v predpisani dolžini in debelini, kot je označeno na razporedu elementov. </w:t>
      </w:r>
    </w:p>
    <w:p w14:paraId="4F39AE8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2E9879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Predizolirani cevovod je pri montaži podložen s peskom napolnjenimi vrečami. Te vreče se ob zasipavanju ne odstranijo, zato naj strojni izvajalec del to upošteva v ceni cevi.</w:t>
      </w:r>
    </w:p>
    <w:p w14:paraId="0402E906"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EB23DC1" w14:textId="69644984"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Pri transportu in montaži predizoliranih cevi in fazonskih kosov je treba upoštevati navodila za polaganje predizoliranih cevi. Če pride do kakršnegakoli odstopanja od standarda, po katerem morajo biti izdelane predizolirane cevi ali od omenjenih navodil, je dolžnost nadzornega organa, da takoj prekine izvajanje del.</w:t>
      </w:r>
    </w:p>
    <w:p w14:paraId="16F80642"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4414D03E"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Izvajalec je dolžan na lastne stroške zamenjati tiste dele cevovoda, ki niso bili pravilno položeni.</w:t>
      </w:r>
    </w:p>
    <w:p w14:paraId="6D85B230"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3D11C935"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Zaključek:</w:t>
      </w:r>
    </w:p>
    <w:p w14:paraId="6E60D423"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13B73369"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lastRenderedPageBreak/>
        <w:t>Zaradi nepoznavanja dejanskega stanja vročevoda so v popisih zajeta vzdrževalna dela na ceveh in podporah ocenjena. Izvajalec mora za vsak izrez dela cevovoda predhodno pridobiti soglasje nadzora naročnika.</w:t>
      </w:r>
    </w:p>
    <w:p w14:paraId="763BFDCF"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684F704"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Ob posegih v cevovod, ki zahtevajo praznjenje omrežja, naj izvajalec tesno sodeluje z vzdrževalno službo distributerja.</w:t>
      </w:r>
    </w:p>
    <w:p w14:paraId="6605485D"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3B617FC"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 opravljenih montažnih delih je treba opraviti 100 % rentgeniziranje zvarov.</w:t>
      </w:r>
    </w:p>
    <w:p w14:paraId="2BC31695"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76462BAA"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Podroben opis je razviden iz obrazca predračuna in situacij, ki so sestavni del tega povabila. </w:t>
      </w:r>
    </w:p>
    <w:p w14:paraId="7D061B4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662BF21D" w14:textId="066F6FF1" w:rsidR="00363C6B" w:rsidRPr="00547AC4" w:rsidRDefault="007452C8" w:rsidP="00363C6B">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Rok izvedbe je </w:t>
      </w:r>
      <w:r w:rsidR="003D4B0F" w:rsidRPr="000733A7">
        <w:rPr>
          <w:rFonts w:ascii="Open Sans" w:eastAsia="Times New Roman" w:hAnsi="Open Sans" w:cs="Open Sans"/>
          <w:sz w:val="20"/>
          <w:szCs w:val="20"/>
          <w:lang w:eastAsia="sl-SI"/>
        </w:rPr>
        <w:t>1</w:t>
      </w:r>
      <w:r w:rsidR="003D4B0F">
        <w:rPr>
          <w:rFonts w:ascii="Open Sans" w:eastAsia="Times New Roman" w:hAnsi="Open Sans" w:cs="Open Sans"/>
          <w:sz w:val="20"/>
          <w:szCs w:val="20"/>
          <w:lang w:eastAsia="sl-SI"/>
        </w:rPr>
        <w:t>8</w:t>
      </w:r>
      <w:r w:rsidR="003D4B0F" w:rsidRPr="000733A7">
        <w:rPr>
          <w:rFonts w:ascii="Open Sans" w:eastAsia="Times New Roman" w:hAnsi="Open Sans" w:cs="Open Sans"/>
          <w:sz w:val="20"/>
          <w:szCs w:val="20"/>
          <w:lang w:eastAsia="sl-SI"/>
        </w:rPr>
        <w:t xml:space="preserve">0 </w:t>
      </w:r>
      <w:r w:rsidRPr="000733A7">
        <w:rPr>
          <w:rFonts w:ascii="Open Sans" w:eastAsia="Times New Roman" w:hAnsi="Open Sans" w:cs="Open Sans"/>
          <w:sz w:val="20"/>
          <w:szCs w:val="20"/>
          <w:lang w:eastAsia="sl-SI"/>
        </w:rPr>
        <w:t xml:space="preserve">(sto </w:t>
      </w:r>
      <w:r w:rsidR="003D4B0F">
        <w:rPr>
          <w:rFonts w:ascii="Open Sans" w:eastAsia="Times New Roman" w:hAnsi="Open Sans" w:cs="Open Sans"/>
          <w:sz w:val="20"/>
          <w:szCs w:val="20"/>
          <w:lang w:eastAsia="sl-SI"/>
        </w:rPr>
        <w:t>osem</w:t>
      </w:r>
      <w:r w:rsidR="003D4B0F" w:rsidRPr="000733A7">
        <w:rPr>
          <w:rFonts w:ascii="Open Sans" w:eastAsia="Times New Roman" w:hAnsi="Open Sans" w:cs="Open Sans"/>
          <w:sz w:val="20"/>
          <w:szCs w:val="20"/>
          <w:lang w:eastAsia="sl-SI"/>
        </w:rPr>
        <w:t>deset</w:t>
      </w:r>
      <w:r w:rsidRPr="000733A7">
        <w:rPr>
          <w:rFonts w:ascii="Open Sans" w:eastAsia="Times New Roman" w:hAnsi="Open Sans" w:cs="Open Sans"/>
          <w:sz w:val="20"/>
          <w:szCs w:val="20"/>
          <w:lang w:eastAsia="sl-SI"/>
        </w:rPr>
        <w:t>) koledarskih dni</w:t>
      </w:r>
      <w:r w:rsidR="00C766BD">
        <w:rPr>
          <w:rFonts w:ascii="Open Sans" w:eastAsia="Times New Roman" w:hAnsi="Open Sans" w:cs="Open Sans"/>
          <w:sz w:val="20"/>
          <w:szCs w:val="20"/>
          <w:lang w:eastAsia="sl-SI"/>
        </w:rPr>
        <w:t>, šteto od d</w:t>
      </w:r>
      <w:r w:rsidR="008C15DA">
        <w:rPr>
          <w:rFonts w:ascii="Open Sans" w:eastAsia="Times New Roman" w:hAnsi="Open Sans" w:cs="Open Sans"/>
          <w:sz w:val="20"/>
          <w:szCs w:val="20"/>
          <w:lang w:eastAsia="sl-SI"/>
        </w:rPr>
        <w:t>neva</w:t>
      </w:r>
      <w:r w:rsidR="00C766BD">
        <w:rPr>
          <w:rFonts w:ascii="Open Sans" w:eastAsia="Times New Roman" w:hAnsi="Open Sans" w:cs="Open Sans"/>
          <w:sz w:val="20"/>
          <w:szCs w:val="20"/>
          <w:lang w:eastAsia="sl-SI"/>
        </w:rPr>
        <w:t xml:space="preserve"> začetka del</w:t>
      </w:r>
      <w:r w:rsidRPr="000733A7">
        <w:rPr>
          <w:rFonts w:ascii="Open Sans" w:eastAsia="Times New Roman" w:hAnsi="Open Sans" w:cs="Open Sans"/>
          <w:sz w:val="20"/>
          <w:szCs w:val="20"/>
          <w:lang w:eastAsia="sl-SI"/>
        </w:rPr>
        <w:t xml:space="preserve">. </w:t>
      </w:r>
      <w:r w:rsidR="00C766BD">
        <w:rPr>
          <w:rFonts w:ascii="Open Sans" w:eastAsia="Times New Roman" w:hAnsi="Open Sans" w:cs="Open Sans"/>
          <w:sz w:val="20"/>
          <w:szCs w:val="20"/>
          <w:lang w:eastAsia="sl-SI"/>
        </w:rPr>
        <w:t>Datum začetka del je 7. 4. 2026.</w:t>
      </w:r>
      <w:r w:rsidR="00363C6B">
        <w:rPr>
          <w:rFonts w:ascii="Open Sans" w:eastAsia="Times New Roman" w:hAnsi="Open Sans" w:cs="Open Sans"/>
          <w:sz w:val="20"/>
          <w:szCs w:val="20"/>
          <w:lang w:eastAsia="sl-SI"/>
        </w:rPr>
        <w:t xml:space="preserve"> Gradnja bo potekala kot sočasna gradnja z ostalo komunalno infrastrukturo in rekonstrukcijo ceste.</w:t>
      </w:r>
    </w:p>
    <w:p w14:paraId="0D325112" w14:textId="77777777" w:rsidR="007452C8" w:rsidRPr="004945C5" w:rsidRDefault="007452C8" w:rsidP="00656CA1">
      <w:pPr>
        <w:keepNext/>
        <w:keepLines/>
        <w:widowControl w:val="0"/>
        <w:spacing w:after="0" w:line="240" w:lineRule="auto"/>
        <w:jc w:val="both"/>
        <w:rPr>
          <w:rFonts w:ascii="Open Sans" w:hAnsi="Open Sans" w:cs="Open Sans"/>
          <w:kern w:val="16"/>
          <w:sz w:val="20"/>
          <w:szCs w:val="20"/>
        </w:rPr>
      </w:pPr>
    </w:p>
    <w:p w14:paraId="6911EA8A" w14:textId="77777777" w:rsidR="00E0124B" w:rsidRPr="004B1AE5" w:rsidRDefault="00E0124B" w:rsidP="00656CA1">
      <w:pPr>
        <w:keepNext/>
        <w:keepLines/>
        <w:spacing w:after="0" w:line="240" w:lineRule="auto"/>
        <w:jc w:val="both"/>
        <w:rPr>
          <w:rFonts w:ascii="Open Sans" w:hAnsi="Open Sans" w:cs="Open Sans"/>
          <w:sz w:val="20"/>
          <w:szCs w:val="20"/>
        </w:rPr>
      </w:pPr>
      <w:r w:rsidRPr="004B1AE5">
        <w:rPr>
          <w:rFonts w:ascii="Open Sans" w:hAnsi="Open Sans" w:cs="Open Sans"/>
          <w:sz w:val="20"/>
          <w:szCs w:val="20"/>
        </w:rPr>
        <w:t xml:space="preserve">Podrobnejše tehnične značilnosti gradnje so določene v: </w:t>
      </w:r>
    </w:p>
    <w:p w14:paraId="6F5FA3F8" w14:textId="2579751E" w:rsidR="00E0124B" w:rsidRPr="004B1AE5" w:rsidRDefault="00E0124B" w:rsidP="00656CA1">
      <w:pPr>
        <w:pStyle w:val="Odstavekseznama"/>
        <w:keepNext/>
        <w:keepLines/>
        <w:numPr>
          <w:ilvl w:val="0"/>
          <w:numId w:val="18"/>
        </w:numPr>
        <w:contextualSpacing/>
        <w:jc w:val="both"/>
        <w:rPr>
          <w:rFonts w:ascii="Open Sans" w:hAnsi="Open Sans" w:cs="Open Sans"/>
        </w:rPr>
      </w:pPr>
      <w:r w:rsidRPr="004B1AE5">
        <w:rPr>
          <w:rFonts w:ascii="Open Sans" w:hAnsi="Open Sans" w:cs="Open Sans"/>
        </w:rPr>
        <w:t>projektni dokumentacij</w:t>
      </w:r>
      <w:r w:rsidR="004B1AE5" w:rsidRPr="004B1AE5">
        <w:rPr>
          <w:rFonts w:ascii="Open Sans" w:hAnsi="Open Sans" w:cs="Open Sans"/>
        </w:rPr>
        <w:t>i</w:t>
      </w:r>
      <w:r w:rsidRPr="004B1AE5">
        <w:rPr>
          <w:rFonts w:ascii="Open Sans" w:hAnsi="Open Sans" w:cs="Open Sans"/>
        </w:rPr>
        <w:t>:</w:t>
      </w:r>
      <w:r w:rsidR="004B1AE5" w:rsidRPr="004B1AE5">
        <w:rPr>
          <w:rFonts w:ascii="Open Sans" w:hAnsi="Open Sans" w:cs="Open Sans"/>
        </w:rPr>
        <w:t xml:space="preserve"> </w:t>
      </w:r>
      <w:r w:rsidR="004B1AE5" w:rsidRPr="000733A7">
        <w:rPr>
          <w:rFonts w:ascii="Open Sans" w:hAnsi="Open Sans" w:cs="Open Sans"/>
        </w:rPr>
        <w:t>Obnova vročevoda T1800 na območju Tolstojeve ulice, Mestna občina Ljubljana, PZI št. projekta: 35/C-1800, februar 2024, ki jo je izdelal naročnik</w:t>
      </w:r>
      <w:r w:rsidR="00207972">
        <w:rPr>
          <w:rFonts w:ascii="Open Sans" w:hAnsi="Open Sans" w:cs="Open Sans"/>
        </w:rPr>
        <w:t>;</w:t>
      </w:r>
    </w:p>
    <w:p w14:paraId="03840BB3" w14:textId="65ABE1CD" w:rsidR="00E0124B" w:rsidRPr="004B1AE5" w:rsidRDefault="00A46593" w:rsidP="00656CA1">
      <w:pPr>
        <w:pStyle w:val="Odstavekseznama"/>
        <w:keepNext/>
        <w:keepLines/>
        <w:numPr>
          <w:ilvl w:val="0"/>
          <w:numId w:val="18"/>
        </w:numPr>
        <w:contextualSpacing/>
        <w:jc w:val="both"/>
        <w:rPr>
          <w:rFonts w:ascii="Open Sans" w:hAnsi="Open Sans" w:cs="Open Sans"/>
        </w:rPr>
      </w:pPr>
      <w:r w:rsidRPr="004B1AE5">
        <w:rPr>
          <w:rFonts w:ascii="Open Sans" w:hAnsi="Open Sans" w:cs="Open Sans"/>
        </w:rPr>
        <w:t xml:space="preserve">celotnem </w:t>
      </w:r>
      <w:r w:rsidR="009B60C7" w:rsidRPr="004B1AE5">
        <w:rPr>
          <w:rFonts w:ascii="Open Sans" w:hAnsi="Open Sans" w:cs="Open Sans"/>
        </w:rPr>
        <w:t xml:space="preserve">popisu materiala in del s </w:t>
      </w:r>
      <w:r w:rsidR="00E0124B" w:rsidRPr="004B1AE5">
        <w:rPr>
          <w:rFonts w:ascii="Open Sans" w:hAnsi="Open Sans" w:cs="Open Sans"/>
        </w:rPr>
        <w:t>predračun</w:t>
      </w:r>
      <w:r w:rsidR="009B60C7" w:rsidRPr="004B1AE5">
        <w:rPr>
          <w:rFonts w:ascii="Open Sans" w:hAnsi="Open Sans" w:cs="Open Sans"/>
        </w:rPr>
        <w:t>om</w:t>
      </w:r>
      <w:r w:rsidR="00E0124B" w:rsidRPr="004B1AE5">
        <w:rPr>
          <w:rFonts w:ascii="Open Sans" w:hAnsi="Open Sans" w:cs="Open Sans"/>
        </w:rPr>
        <w:t>;</w:t>
      </w:r>
    </w:p>
    <w:p w14:paraId="7BC178E9" w14:textId="1672E67D" w:rsidR="00E0124B" w:rsidRPr="00F37A2B" w:rsidRDefault="00E0124B" w:rsidP="00656CA1">
      <w:pPr>
        <w:keepNext/>
        <w:keepLines/>
        <w:numPr>
          <w:ilvl w:val="0"/>
          <w:numId w:val="18"/>
        </w:numPr>
        <w:spacing w:after="0" w:line="240" w:lineRule="auto"/>
        <w:jc w:val="both"/>
        <w:rPr>
          <w:rFonts w:ascii="Open Sans" w:hAnsi="Open Sans" w:cs="Open Sans"/>
          <w:sz w:val="20"/>
          <w:szCs w:val="20"/>
        </w:rPr>
      </w:pPr>
      <w:r w:rsidRPr="00F37A2B">
        <w:rPr>
          <w:rFonts w:ascii="Open Sans" w:hAnsi="Open Sans" w:cs="Open Sans"/>
          <w:sz w:val="20"/>
          <w:szCs w:val="20"/>
        </w:rPr>
        <w:t>Tehničnih zahtevah za graditev vročevodnega omrežja in toplotnih postaj ter za priključitev stavb na vročevodni sistem, 8. izdaja, junij 2024, (</w:t>
      </w:r>
      <w:hyperlink r:id="rId12" w:history="1">
        <w:r w:rsidRPr="00F37A2B">
          <w:rPr>
            <w:rStyle w:val="Hiperpovezava"/>
            <w:rFonts w:ascii="Open Sans" w:hAnsi="Open Sans" w:cs="Open Sans"/>
            <w:sz w:val="20"/>
            <w:szCs w:val="20"/>
          </w:rPr>
          <w:t>https://www.energetika-lj.si/zakonodaja/tehnicne-zahteve-za-graditev-toplota</w:t>
        </w:r>
      </w:hyperlink>
      <w:r w:rsidRPr="00F37A2B">
        <w:rPr>
          <w:rFonts w:ascii="Open Sans" w:hAnsi="Open Sans" w:cs="Open Sans"/>
          <w:sz w:val="20"/>
          <w:szCs w:val="20"/>
        </w:rPr>
        <w:t>);</w:t>
      </w:r>
    </w:p>
    <w:p w14:paraId="5C85BCCB" w14:textId="77777777" w:rsidR="00E0124B" w:rsidRPr="00F37A2B" w:rsidRDefault="00E0124B" w:rsidP="00656CA1">
      <w:pPr>
        <w:keepNext/>
        <w:keepLines/>
        <w:numPr>
          <w:ilvl w:val="0"/>
          <w:numId w:val="18"/>
        </w:numPr>
        <w:tabs>
          <w:tab w:val="clear" w:pos="360"/>
        </w:tabs>
        <w:spacing w:after="0" w:line="240" w:lineRule="auto"/>
        <w:jc w:val="both"/>
        <w:rPr>
          <w:rFonts w:ascii="Open Sans" w:hAnsi="Open Sans" w:cs="Open Sans"/>
          <w:sz w:val="20"/>
          <w:szCs w:val="20"/>
        </w:rPr>
      </w:pPr>
      <w:r w:rsidRPr="00F37A2B">
        <w:rPr>
          <w:rFonts w:ascii="Open Sans" w:hAnsi="Open Sans" w:cs="Open Sans"/>
          <w:sz w:val="20"/>
          <w:szCs w:val="20"/>
        </w:rPr>
        <w:t>drugih tehničnih specifikacijah.</w:t>
      </w:r>
    </w:p>
    <w:p w14:paraId="11A8B1CF" w14:textId="77777777" w:rsidR="00E0124B" w:rsidRPr="00F37A2B" w:rsidRDefault="00E0124B" w:rsidP="00656CA1">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 xml:space="preserve">Projektna dokumentacija je na vpogled pri naročniku, po predhodnem dogovoru s kontaktno osebo naročnika. </w:t>
      </w:r>
    </w:p>
    <w:p w14:paraId="6DDA76A1" w14:textId="77777777" w:rsidR="00E0124B" w:rsidRPr="00F37A2B" w:rsidRDefault="00E0124B" w:rsidP="00656CA1">
      <w:pPr>
        <w:keepNext/>
        <w:keepLines/>
        <w:spacing w:after="0" w:line="240" w:lineRule="auto"/>
        <w:jc w:val="both"/>
        <w:rPr>
          <w:rFonts w:ascii="Open Sans" w:hAnsi="Open Sans" w:cs="Open Sans"/>
          <w:sz w:val="20"/>
          <w:szCs w:val="20"/>
        </w:rPr>
      </w:pPr>
    </w:p>
    <w:p w14:paraId="7105FAB7" w14:textId="5100F624"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0D7044FB" w14:textId="77777777" w:rsidR="00E0124B" w:rsidRPr="00F37A2B" w:rsidRDefault="00E0124B" w:rsidP="00656CA1">
      <w:pPr>
        <w:keepNext/>
        <w:keepLines/>
        <w:spacing w:after="0" w:line="240" w:lineRule="auto"/>
        <w:jc w:val="both"/>
        <w:rPr>
          <w:rFonts w:ascii="Open Sans" w:hAnsi="Open Sans" w:cs="Open Sans"/>
          <w:sz w:val="20"/>
          <w:szCs w:val="20"/>
        </w:rPr>
      </w:pPr>
    </w:p>
    <w:p w14:paraId="27130676" w14:textId="446764CE"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V skladu z Uredbo o vzdrževalnih delih v javno korist na področju energetike (Ur. list RS, št. 37/18</w:t>
      </w:r>
      <w:r w:rsidR="00C83809" w:rsidRPr="00F37A2B">
        <w:rPr>
          <w:rFonts w:ascii="Open Sans" w:hAnsi="Open Sans" w:cs="Open Sans"/>
          <w:sz w:val="20"/>
          <w:szCs w:val="20"/>
        </w:rPr>
        <w:t xml:space="preserve"> in 38/24 – EZ-2</w:t>
      </w:r>
      <w:r w:rsidRPr="00F37A2B">
        <w:rPr>
          <w:rFonts w:ascii="Open Sans" w:hAnsi="Open Sans" w:cs="Open Sans"/>
          <w:sz w:val="20"/>
          <w:szCs w:val="20"/>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6D025C94" w14:textId="77777777" w:rsidR="00E0124B" w:rsidRPr="00F37A2B" w:rsidRDefault="00E0124B" w:rsidP="00656CA1">
      <w:pPr>
        <w:keepNext/>
        <w:keepLines/>
        <w:spacing w:after="0" w:line="240" w:lineRule="auto"/>
        <w:jc w:val="both"/>
        <w:rPr>
          <w:rFonts w:ascii="Open Sans" w:hAnsi="Open Sans" w:cs="Open Sans"/>
          <w:sz w:val="20"/>
          <w:szCs w:val="20"/>
        </w:rPr>
      </w:pPr>
    </w:p>
    <w:p w14:paraId="5DDAFB4A" w14:textId="0162EDB5" w:rsidR="00C84B0A" w:rsidRPr="00F37A2B" w:rsidRDefault="00C84B0A" w:rsidP="00656CA1">
      <w:pPr>
        <w:pStyle w:val="Odstavekseznama"/>
        <w:keepNext/>
        <w:keepLines/>
        <w:numPr>
          <w:ilvl w:val="1"/>
          <w:numId w:val="2"/>
        </w:numPr>
        <w:jc w:val="both"/>
        <w:rPr>
          <w:rFonts w:ascii="Open Sans" w:hAnsi="Open Sans" w:cs="Open Sans"/>
          <w:b/>
        </w:rPr>
      </w:pPr>
      <w:r w:rsidRPr="00F37A2B">
        <w:rPr>
          <w:rFonts w:ascii="Open Sans" w:hAnsi="Open Sans" w:cs="Open Sans"/>
          <w:b/>
        </w:rPr>
        <w:t>Garancijski rok</w:t>
      </w:r>
      <w:r w:rsidR="00905A6A" w:rsidRPr="00F37A2B">
        <w:rPr>
          <w:rFonts w:ascii="Open Sans" w:hAnsi="Open Sans" w:cs="Open Sans"/>
          <w:b/>
        </w:rPr>
        <w:t xml:space="preserve"> </w:t>
      </w:r>
    </w:p>
    <w:p w14:paraId="34E71D07" w14:textId="77777777" w:rsidR="00C84B0A" w:rsidRPr="00F37A2B" w:rsidRDefault="00C84B0A" w:rsidP="00656CA1">
      <w:pPr>
        <w:keepNext/>
        <w:keepLines/>
        <w:spacing w:after="0" w:line="240" w:lineRule="auto"/>
        <w:jc w:val="both"/>
        <w:rPr>
          <w:rFonts w:ascii="Open Sans" w:hAnsi="Open Sans" w:cs="Open Sans"/>
          <w:sz w:val="20"/>
          <w:szCs w:val="20"/>
        </w:rPr>
      </w:pPr>
    </w:p>
    <w:p w14:paraId="375D126F" w14:textId="77777777" w:rsidR="00EA60FF" w:rsidRPr="00F37A2B" w:rsidRDefault="00EA60FF" w:rsidP="00656CA1">
      <w:pPr>
        <w:keepNext/>
        <w:keepLines/>
        <w:spacing w:after="0" w:line="240" w:lineRule="auto"/>
        <w:jc w:val="both"/>
        <w:rPr>
          <w:rFonts w:ascii="Open Sans" w:eastAsia="Times New Roman" w:hAnsi="Open Sans" w:cs="Open Sans"/>
          <w:sz w:val="20"/>
          <w:szCs w:val="20"/>
          <w:lang w:eastAsia="sl-SI"/>
        </w:rPr>
      </w:pPr>
      <w:r w:rsidRPr="00F37A2B">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77777777" w:rsidR="00780C9C" w:rsidRPr="00F37A2B" w:rsidRDefault="00780C9C" w:rsidP="00656CA1">
      <w:pPr>
        <w:keepNext/>
        <w:keepLines/>
        <w:spacing w:after="0" w:line="240" w:lineRule="auto"/>
        <w:jc w:val="both"/>
        <w:rPr>
          <w:rFonts w:ascii="Open Sans" w:eastAsia="Times New Roman" w:hAnsi="Open Sans" w:cs="Open Sans"/>
          <w:sz w:val="20"/>
          <w:szCs w:val="20"/>
          <w:lang w:eastAsia="sl-SI"/>
        </w:rPr>
      </w:pPr>
    </w:p>
    <w:p w14:paraId="7D9DAEFE" w14:textId="77777777" w:rsidR="00A46593" w:rsidRPr="00F37A2B" w:rsidRDefault="00A46593" w:rsidP="00656CA1">
      <w:pPr>
        <w:keepNext/>
        <w:keepLines/>
        <w:spacing w:after="0" w:line="240" w:lineRule="auto"/>
        <w:rPr>
          <w:rFonts w:ascii="Open Sans" w:eastAsia="Times New Roman" w:hAnsi="Open Sans" w:cs="Open Sans"/>
          <w:b/>
          <w:sz w:val="20"/>
          <w:szCs w:val="20"/>
          <w:lang w:eastAsia="sl-SI"/>
        </w:rPr>
      </w:pPr>
      <w:r w:rsidRPr="00F37A2B">
        <w:rPr>
          <w:rFonts w:ascii="Open Sans" w:eastAsia="Times New Roman" w:hAnsi="Open Sans" w:cs="Open Sans"/>
          <w:b/>
          <w:sz w:val="20"/>
          <w:szCs w:val="20"/>
          <w:lang w:eastAsia="sl-SI"/>
        </w:rPr>
        <w:br w:type="page"/>
      </w:r>
    </w:p>
    <w:p w14:paraId="4A391AEA" w14:textId="33BD3B6E" w:rsidR="00302D6E" w:rsidRPr="00F37A2B"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F37A2B">
        <w:rPr>
          <w:rFonts w:ascii="Open Sans" w:eastAsia="Times New Roman" w:hAnsi="Open Sans" w:cs="Open Sans"/>
          <w:b/>
          <w:sz w:val="20"/>
          <w:szCs w:val="20"/>
          <w:lang w:eastAsia="sl-SI"/>
        </w:rPr>
        <w:lastRenderedPageBreak/>
        <w:t xml:space="preserve">UGOTAVLJANJE SPOSOBNOSTI </w:t>
      </w:r>
    </w:p>
    <w:p w14:paraId="0BCA5A74" w14:textId="77777777" w:rsidR="00302D6E" w:rsidRPr="00F37A2B" w:rsidRDefault="00302D6E" w:rsidP="00656CA1">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F673690"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6C351D1" w14:textId="77777777" w:rsidR="00DD345B" w:rsidRPr="00F37A2B" w:rsidRDefault="00DD345B" w:rsidP="00656CA1">
      <w:pPr>
        <w:keepNext/>
        <w:keepLines/>
        <w:spacing w:after="0" w:line="240" w:lineRule="auto"/>
        <w:jc w:val="both"/>
        <w:rPr>
          <w:rFonts w:ascii="Open Sans" w:eastAsia="Times New Roman" w:hAnsi="Open Sans" w:cs="Open Sans"/>
          <w:bCs/>
          <w:i/>
          <w:sz w:val="20"/>
          <w:szCs w:val="20"/>
          <w:lang w:eastAsia="sl-SI"/>
        </w:rPr>
      </w:pPr>
      <w:r w:rsidRPr="00F37A2B">
        <w:rPr>
          <w:rFonts w:ascii="Open Sans" w:eastAsia="Times New Roman" w:hAnsi="Open Sans" w:cs="Open Sans"/>
          <w:bCs/>
          <w:i/>
          <w:sz w:val="20"/>
          <w:szCs w:val="20"/>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F37A2B" w:rsidRDefault="00DD345B" w:rsidP="00656CA1">
      <w:pPr>
        <w:keepNext/>
        <w:keepLines/>
        <w:numPr>
          <w:ilvl w:val="1"/>
          <w:numId w:val="2"/>
        </w:numPr>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Razlogi za izključitev</w:t>
      </w:r>
    </w:p>
    <w:p w14:paraId="5AEE06ED"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88C9C1E" w14:textId="77777777" w:rsidR="00DD345B" w:rsidRPr="00F37A2B" w:rsidRDefault="00DD345B" w:rsidP="00656CA1">
      <w:pPr>
        <w:keepNext/>
        <w:keepLines/>
        <w:spacing w:after="0" w:line="240" w:lineRule="auto"/>
        <w:jc w:val="both"/>
        <w:rPr>
          <w:rFonts w:ascii="Open Sans" w:eastAsia="Times New Roman" w:hAnsi="Open Sans" w:cs="Open Sans"/>
          <w:bCs/>
          <w:i/>
          <w:sz w:val="20"/>
          <w:szCs w:val="20"/>
          <w:lang w:eastAsia="sl-SI"/>
        </w:rPr>
      </w:pPr>
      <w:r w:rsidRPr="00F37A2B">
        <w:rPr>
          <w:rFonts w:ascii="Open Sans" w:eastAsia="Times New Roman" w:hAnsi="Open Sans" w:cs="Open Sans"/>
          <w:bCs/>
          <w:i/>
          <w:sz w:val="20"/>
          <w:szCs w:val="20"/>
          <w:lang w:val="x-none" w:eastAsia="sl-SI"/>
        </w:rPr>
        <w:t xml:space="preserve">Ponudnik mora izpolnjevati zahtevane pogoje v točki </w:t>
      </w:r>
      <w:r w:rsidRPr="00F37A2B">
        <w:rPr>
          <w:rFonts w:ascii="Open Sans" w:eastAsia="Times New Roman" w:hAnsi="Open Sans" w:cs="Open Sans"/>
          <w:bCs/>
          <w:i/>
          <w:sz w:val="20"/>
          <w:szCs w:val="20"/>
          <w:lang w:eastAsia="sl-SI"/>
        </w:rPr>
        <w:t>3.</w:t>
      </w:r>
      <w:r w:rsidRPr="00F37A2B">
        <w:rPr>
          <w:rFonts w:ascii="Open Sans" w:eastAsia="Times New Roman" w:hAnsi="Open Sans" w:cs="Open Sans"/>
          <w:bCs/>
          <w:i/>
          <w:sz w:val="20"/>
          <w:szCs w:val="20"/>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F37A2B">
        <w:rPr>
          <w:rFonts w:ascii="Open Sans" w:eastAsia="Times New Roman" w:hAnsi="Open Sans" w:cs="Open Sans"/>
          <w:bCs/>
          <w:i/>
          <w:sz w:val="20"/>
          <w:szCs w:val="20"/>
          <w:lang w:eastAsia="sl-SI"/>
        </w:rPr>
        <w:t>ponudnik</w:t>
      </w:r>
      <w:r w:rsidRPr="00F37A2B">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F37A2B">
        <w:rPr>
          <w:rFonts w:ascii="Open Sans" w:eastAsia="Times New Roman" w:hAnsi="Open Sans" w:cs="Open Sans"/>
          <w:bCs/>
          <w:i/>
          <w:sz w:val="20"/>
          <w:szCs w:val="20"/>
          <w:lang w:eastAsia="sl-SI"/>
        </w:rPr>
        <w:t>ponudnik</w:t>
      </w:r>
      <w:r w:rsidRPr="00F37A2B">
        <w:rPr>
          <w:rFonts w:ascii="Open Sans" w:eastAsia="Times New Roman" w:hAnsi="Open Sans" w:cs="Open Sans"/>
          <w:bCs/>
          <w:i/>
          <w:sz w:val="20"/>
          <w:szCs w:val="20"/>
          <w:lang w:val="x-none" w:eastAsia="sl-SI"/>
        </w:rPr>
        <w:t>.</w:t>
      </w:r>
      <w:r w:rsidRPr="00F37A2B">
        <w:rPr>
          <w:rFonts w:ascii="Open Sans" w:eastAsia="Times New Roman" w:hAnsi="Open Sans" w:cs="Open Sans"/>
          <w:bCs/>
          <w:i/>
          <w:sz w:val="20"/>
          <w:szCs w:val="20"/>
          <w:lang w:eastAsia="sl-SI"/>
        </w:rPr>
        <w:t xml:space="preserve"> </w:t>
      </w:r>
    </w:p>
    <w:p w14:paraId="454E2BED"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62F7F4D8" w14:textId="77777777"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A. Razlogi, povezani s kazenskimi obsodbami</w:t>
      </w:r>
    </w:p>
    <w:p w14:paraId="5D78E2D3"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p>
    <w:p w14:paraId="01A2A920" w14:textId="77777777"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p>
    <w:p w14:paraId="0DDE5280" w14:textId="77777777" w:rsidR="00656CA1" w:rsidRDefault="00656CA1">
      <w:pPr>
        <w:spacing w:after="0" w:line="240" w:lineRule="auto"/>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br w:type="page"/>
      </w:r>
    </w:p>
    <w:p w14:paraId="7DB382C8" w14:textId="7BEB530F"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lastRenderedPageBreak/>
        <w:t>B. Razlogi, povezani s plačilom davkov ali prispevkov za socialno varnost</w:t>
      </w:r>
    </w:p>
    <w:p w14:paraId="6AAD30C2"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4635FC">
        <w:rPr>
          <w:rFonts w:ascii="Open Sans" w:eastAsia="Times New Roman" w:hAnsi="Open Sans" w:cs="Open Sans"/>
          <w:bCs/>
          <w:sz w:val="20"/>
          <w:szCs w:val="20"/>
          <w:lang w:eastAsia="sl-SI"/>
        </w:rPr>
        <w:t>.</w:t>
      </w:r>
    </w:p>
    <w:p w14:paraId="1134774B" w14:textId="3FD10572" w:rsidR="00DD345B" w:rsidRDefault="00DD345B" w:rsidP="00656CA1">
      <w:pPr>
        <w:keepNext/>
        <w:keepLines/>
        <w:spacing w:after="0" w:line="240" w:lineRule="auto"/>
        <w:jc w:val="both"/>
        <w:rPr>
          <w:rFonts w:ascii="Open Sans" w:eastAsia="Times New Roman" w:hAnsi="Open Sans" w:cs="Open Sans"/>
          <w:bCs/>
          <w:sz w:val="20"/>
          <w:szCs w:val="20"/>
          <w:lang w:eastAsia="sl-SI"/>
        </w:rPr>
      </w:pPr>
    </w:p>
    <w:p w14:paraId="0B66E480" w14:textId="77777777" w:rsidR="00B76081" w:rsidRPr="004635FC" w:rsidRDefault="00B76081" w:rsidP="00656CA1">
      <w:pPr>
        <w:keepNext/>
        <w:keepLines/>
        <w:spacing w:after="0" w:line="240" w:lineRule="auto"/>
        <w:jc w:val="both"/>
        <w:rPr>
          <w:rFonts w:ascii="Open Sans" w:hAnsi="Open Sans" w:cs="Open Sans"/>
          <w:bCs/>
          <w:sz w:val="20"/>
          <w:lang w:eastAsia="sl-SI"/>
        </w:rPr>
      </w:pPr>
      <w:r w:rsidRPr="004635FC">
        <w:rPr>
          <w:rFonts w:ascii="Open Sans" w:eastAsia="Times New Roman" w:hAnsi="Open Sans" w:cs="Open Sans"/>
          <w:b/>
          <w:bCs/>
          <w:sz w:val="20"/>
          <w:szCs w:val="20"/>
          <w:lang w:eastAsia="sl-SI"/>
        </w:rPr>
        <w:t>C: Razlogi, povezani z insolventnostjo, nasprotjem interesov ali kršitvijo poklicnih pravil</w:t>
      </w:r>
    </w:p>
    <w:p w14:paraId="0558A6D8" w14:textId="77777777" w:rsidR="00B76081" w:rsidRPr="004635FC" w:rsidRDefault="00B76081" w:rsidP="00656CA1">
      <w:pPr>
        <w:keepNext/>
        <w:keepLines/>
        <w:spacing w:after="0" w:line="240" w:lineRule="auto"/>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Naročnik bo iz sodelovanja v postopku javnega naročanja izključil gospodarski subjekt tudi v naslednjih primerih:</w:t>
      </w:r>
    </w:p>
    <w:p w14:paraId="3505639E"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lahko naročnik na kakršen koli način izkaže kršitev obveznosti iz drugega odstavka 3. člena ZJN-3;</w:t>
      </w:r>
    </w:p>
    <w:p w14:paraId="2ACB7240"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9EAD086"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204E8544"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izkrivljanja konkurence zaradi predhodnega sodelovanja gospodarskih subjektov pri pripravi postopka javnega naročanja v skladu s 65. členom ZJN-3 ni mogoče učinkovito odpraviti z drugimi, blažjimi ukrepi;</w:t>
      </w:r>
    </w:p>
    <w:p w14:paraId="7F5B3A58"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0CAB3F7" w14:textId="77777777" w:rsidR="00B76081" w:rsidRPr="004635FC" w:rsidRDefault="00B76081" w:rsidP="00656CA1">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D: Nacionalni razlogi za izključitev</w:t>
      </w:r>
    </w:p>
    <w:p w14:paraId="088CBE1D"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E:</w:t>
      </w:r>
      <w:r w:rsidRPr="004635FC">
        <w:rPr>
          <w:rFonts w:ascii="Open Sans" w:hAnsi="Open Sans" w:cs="Open Sans"/>
          <w:sz w:val="20"/>
          <w:szCs w:val="20"/>
        </w:rPr>
        <w:t xml:space="preserve"> </w:t>
      </w:r>
      <w:r w:rsidRPr="004635FC">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hAnsi="Open Sans" w:cs="Open Sans"/>
          <w:sz w:val="20"/>
          <w:szCs w:val="20"/>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ruski državljan ali fizična ali pravna oseba, subjekt ali organ s sedežem v Rusiji,</w:t>
      </w:r>
    </w:p>
    <w:p w14:paraId="760B3544"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pravna oseba, subjekt ali organ, katerih več kot 50-odstotni delež je v neposredni ali posredni lasti subjekta iz prejšnje alineje, ali </w:t>
      </w:r>
    </w:p>
    <w:p w14:paraId="27077847"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9DF7F5" w14:textId="77777777" w:rsidR="00DD345B" w:rsidRPr="004635FC" w:rsidRDefault="00DD345B" w:rsidP="00656CA1">
      <w:pPr>
        <w:keepNext/>
        <w:keepLines/>
        <w:spacing w:after="0" w:line="240" w:lineRule="auto"/>
        <w:jc w:val="both"/>
        <w:rPr>
          <w:rFonts w:ascii="Open Sans" w:hAnsi="Open Sans" w:cs="Open Sans"/>
          <w:sz w:val="20"/>
          <w:szCs w:val="20"/>
        </w:rPr>
      </w:pPr>
    </w:p>
    <w:p w14:paraId="1B3E6CBD" w14:textId="77777777" w:rsidR="00DD345B" w:rsidRPr="004635FC" w:rsidRDefault="00DD345B" w:rsidP="00656CA1">
      <w:pPr>
        <w:keepNext/>
        <w:keepLines/>
        <w:spacing w:after="0" w:line="240" w:lineRule="auto"/>
        <w:jc w:val="both"/>
        <w:rPr>
          <w:rFonts w:ascii="Open Sans" w:eastAsia="Times New Roman" w:hAnsi="Open Sans" w:cs="Open Sans"/>
          <w:b/>
          <w:bCs/>
          <w:i/>
          <w:sz w:val="20"/>
          <w:szCs w:val="20"/>
          <w:lang w:eastAsia="sl-SI"/>
        </w:rPr>
      </w:pPr>
      <w:r w:rsidRPr="004635FC">
        <w:rPr>
          <w:rFonts w:ascii="Open Sans" w:eastAsia="Times New Roman" w:hAnsi="Open Sans" w:cs="Open Sans"/>
          <w:b/>
          <w:bCs/>
          <w:i/>
          <w:sz w:val="20"/>
          <w:szCs w:val="20"/>
          <w:lang w:eastAsia="sl-SI"/>
        </w:rPr>
        <w:t>POPRAVNI MEHANIZEM:</w:t>
      </w:r>
    </w:p>
    <w:p w14:paraId="44DE565E"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4635FC" w:rsidRDefault="00DD345B" w:rsidP="00656CA1">
      <w:pPr>
        <w:keepNext/>
        <w:keepLines/>
        <w:spacing w:after="0" w:line="240" w:lineRule="auto"/>
        <w:jc w:val="both"/>
        <w:rPr>
          <w:rFonts w:ascii="Open Sans" w:eastAsia="Times New Roman" w:hAnsi="Open Sans" w:cs="Open Sans"/>
          <w:b/>
          <w:bCs/>
          <w:i/>
          <w:sz w:val="20"/>
          <w:szCs w:val="20"/>
          <w:lang w:eastAsia="sl-SI"/>
        </w:rPr>
      </w:pPr>
      <w:r w:rsidRPr="004635FC">
        <w:rPr>
          <w:rFonts w:ascii="Open Sans" w:eastAsia="Times New Roman" w:hAnsi="Open Sans" w:cs="Open Sans"/>
          <w:b/>
          <w:bCs/>
          <w:i/>
          <w:sz w:val="20"/>
          <w:szCs w:val="20"/>
          <w:lang w:eastAsia="sl-SI"/>
        </w:rPr>
        <w:t>2. odstavek 75. člena ZJN-3:</w:t>
      </w:r>
    </w:p>
    <w:p w14:paraId="548AFFD5"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4635FC" w:rsidRDefault="00DD345B" w:rsidP="00656CA1">
      <w:pPr>
        <w:keepNext/>
        <w:keepLines/>
        <w:jc w:val="both"/>
        <w:rPr>
          <w:rFonts w:ascii="Open Sans" w:hAnsi="Open Sans" w:cs="Open Sans"/>
          <w:b/>
          <w:bCs/>
          <w:i/>
          <w:iCs/>
          <w:sz w:val="20"/>
          <w:szCs w:val="20"/>
          <w:u w:val="single"/>
          <w:lang w:eastAsia="sl-SI"/>
        </w:rPr>
      </w:pPr>
      <w:r w:rsidRPr="004635FC">
        <w:rPr>
          <w:rFonts w:ascii="Open Sans" w:hAnsi="Open Sans" w:cs="Open Sans"/>
          <w:b/>
          <w:bCs/>
          <w:i/>
          <w:iCs/>
          <w:sz w:val="20"/>
          <w:szCs w:val="20"/>
          <w:u w:val="single"/>
          <w:lang w:eastAsia="sl-SI"/>
        </w:rPr>
        <w:t>1. odstavek IN b) točka 4. odstavka 75. člena ZJN-3:</w:t>
      </w:r>
    </w:p>
    <w:p w14:paraId="5BE33267" w14:textId="77777777" w:rsidR="00DD345B" w:rsidRPr="004635FC" w:rsidRDefault="00DD345B" w:rsidP="00656CA1">
      <w:pPr>
        <w:keepNext/>
        <w:keepLines/>
        <w:jc w:val="both"/>
        <w:rPr>
          <w:rFonts w:ascii="Open Sans" w:hAnsi="Open Sans" w:cs="Open Sans"/>
          <w:i/>
          <w:iCs/>
          <w:sz w:val="20"/>
          <w:szCs w:val="20"/>
          <w:lang w:eastAsia="sl-SI"/>
        </w:rPr>
      </w:pPr>
      <w:r w:rsidRPr="004635FC">
        <w:rPr>
          <w:rFonts w:ascii="Open Sans" w:hAnsi="Open Sans" w:cs="Open Sans"/>
          <w:i/>
          <w:iCs/>
          <w:sz w:val="20"/>
          <w:szCs w:val="20"/>
          <w:lang w:eastAsia="sl-SI"/>
        </w:rPr>
        <w:t xml:space="preserve">Gospodarski subjekt, ki je v enem od položajev iz prvega ali b) točke četrtega odstavka 75. člena ZJN-3, lahko </w:t>
      </w:r>
      <w:r w:rsidRPr="004635FC">
        <w:rPr>
          <w:rFonts w:ascii="Open Sans" w:hAnsi="Open Sans" w:cs="Open Sans"/>
          <w:b/>
          <w:bCs/>
          <w:i/>
          <w:iCs/>
          <w:sz w:val="20"/>
          <w:szCs w:val="20"/>
          <w:lang w:eastAsia="sl-SI"/>
        </w:rPr>
        <w:t>najkasneje do roka za oddajo ponudb</w:t>
      </w:r>
      <w:r w:rsidRPr="004635FC">
        <w:rPr>
          <w:rFonts w:ascii="Open Sans" w:hAnsi="Open Sans" w:cs="Open Sans"/>
          <w:i/>
          <w:iCs/>
          <w:sz w:val="20"/>
          <w:szCs w:val="20"/>
          <w:lang w:eastAsia="sl-SI"/>
        </w:rPr>
        <w:t xml:space="preserve"> naročniku </w:t>
      </w:r>
      <w:r w:rsidRPr="004635FC">
        <w:rPr>
          <w:rFonts w:ascii="Open Sans" w:hAnsi="Open Sans" w:cs="Open Sans"/>
          <w:i/>
          <w:iCs/>
          <w:sz w:val="20"/>
          <w:szCs w:val="20"/>
          <w:u w:val="single"/>
          <w:lang w:eastAsia="sl-SI"/>
        </w:rPr>
        <w:t>predloži dokaze</w:t>
      </w:r>
      <w:r w:rsidRPr="004635FC">
        <w:rPr>
          <w:rFonts w:ascii="Open Sans" w:hAnsi="Open Sans" w:cs="Open Sans"/>
          <w:i/>
          <w:iCs/>
          <w:sz w:val="20"/>
          <w:szCs w:val="20"/>
          <w:lang w:eastAsia="sl-SI"/>
        </w:rPr>
        <w:t xml:space="preserve">, </w:t>
      </w:r>
      <w:r w:rsidRPr="004635FC">
        <w:rPr>
          <w:rFonts w:ascii="Open Sans" w:hAnsi="Open Sans" w:cs="Open Sans"/>
          <w:i/>
          <w:iCs/>
          <w:sz w:val="20"/>
          <w:szCs w:val="20"/>
          <w:u w:val="single"/>
          <w:lang w:eastAsia="sl-SI"/>
        </w:rPr>
        <w:t>da je sprejel zadostne ukrepe</w:t>
      </w:r>
      <w:r w:rsidRPr="004635FC">
        <w:rPr>
          <w:rFonts w:ascii="Open Sans" w:hAnsi="Open Sans" w:cs="Open Sans"/>
          <w:i/>
          <w:iCs/>
          <w:sz w:val="20"/>
          <w:szCs w:val="20"/>
          <w:lang w:eastAsia="sl-SI"/>
        </w:rPr>
        <w:t xml:space="preserve">, s katerimi lahko dokaže svojo zanesljivost kljub obstoju razlogov za izključitev. </w:t>
      </w:r>
    </w:p>
    <w:p w14:paraId="3611920E"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
          <w:bCs/>
          <w:sz w:val="20"/>
          <w:szCs w:val="20"/>
          <w:lang w:eastAsia="sl-SI"/>
        </w:rPr>
        <w:t>DOKAZILA:</w:t>
      </w:r>
    </w:p>
    <w:p w14:paraId="6466EF6B" w14:textId="13EC55D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A, B, </w:t>
      </w:r>
      <w:r w:rsidR="00FD7617">
        <w:rPr>
          <w:rFonts w:ascii="Open Sans" w:eastAsia="Times New Roman" w:hAnsi="Open Sans" w:cs="Open Sans"/>
          <w:b/>
          <w:bCs/>
          <w:sz w:val="20"/>
          <w:szCs w:val="20"/>
          <w:lang w:eastAsia="sl-SI"/>
        </w:rPr>
        <w:t xml:space="preserve">C, </w:t>
      </w:r>
      <w:r w:rsidRPr="004635FC">
        <w:rPr>
          <w:rFonts w:ascii="Open Sans" w:eastAsia="Times New Roman" w:hAnsi="Open Sans" w:cs="Open Sans"/>
          <w:b/>
          <w:bCs/>
          <w:sz w:val="20"/>
          <w:szCs w:val="20"/>
          <w:lang w:eastAsia="sl-SI"/>
        </w:rPr>
        <w:t>D, E:</w:t>
      </w:r>
      <w:r w:rsidRPr="004635FC">
        <w:rPr>
          <w:rFonts w:ascii="Open Sans" w:eastAsia="Times New Roman" w:hAnsi="Open Sans" w:cs="Open Sans"/>
          <w:bCs/>
          <w:sz w:val="20"/>
          <w:szCs w:val="20"/>
          <w:lang w:eastAsia="sl-SI"/>
        </w:rPr>
        <w:t xml:space="preserve"> </w:t>
      </w:r>
      <w:r w:rsidRPr="004635FC">
        <w:rPr>
          <w:rFonts w:ascii="Open Sans" w:eastAsia="Times New Roman" w:hAnsi="Open Sans" w:cs="Open Sans"/>
          <w:b/>
          <w:bCs/>
          <w:sz w:val="20"/>
          <w:szCs w:val="20"/>
          <w:lang w:eastAsia="sl-SI"/>
        </w:rPr>
        <w:t xml:space="preserve">Pogoj mora izpolniti ponudnik. </w:t>
      </w:r>
    </w:p>
    <w:p w14:paraId="5BFBB735"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V </w:t>
      </w:r>
      <w:r w:rsidRPr="004635FC">
        <w:rPr>
          <w:rFonts w:ascii="Open Sans" w:eastAsia="Times New Roman" w:hAnsi="Open Sans" w:cs="Open Sans"/>
          <w:b/>
          <w:bCs/>
          <w:sz w:val="20"/>
          <w:szCs w:val="20"/>
          <w:lang w:val="x-none" w:eastAsia="sl-SI"/>
        </w:rPr>
        <w:t>primeru</w:t>
      </w:r>
      <w:r w:rsidRPr="004635FC">
        <w:rPr>
          <w:rFonts w:ascii="Open Sans" w:eastAsia="Times New Roman" w:hAnsi="Open Sans" w:cs="Open Sans"/>
          <w:b/>
          <w:bCs/>
          <w:sz w:val="20"/>
          <w:szCs w:val="20"/>
          <w:lang w:eastAsia="sl-SI"/>
        </w:rPr>
        <w:t>:</w:t>
      </w:r>
    </w:p>
    <w:p w14:paraId="62B05633"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skupne</w:t>
      </w:r>
      <w:r w:rsidRPr="004635FC">
        <w:rPr>
          <w:rFonts w:ascii="Open Sans" w:eastAsia="Times New Roman" w:hAnsi="Open Sans" w:cs="Open Sans"/>
          <w:b/>
          <w:bCs/>
          <w:sz w:val="20"/>
          <w:szCs w:val="20"/>
          <w:lang w:val="x-none" w:eastAsia="sl-SI"/>
        </w:rPr>
        <w:t xml:space="preserve"> ponudbe mora pogoj izpolniti vsak izmed</w:t>
      </w:r>
      <w:r w:rsidRPr="004635FC">
        <w:rPr>
          <w:rFonts w:ascii="Open Sans" w:eastAsia="Times New Roman" w:hAnsi="Open Sans" w:cs="Open Sans"/>
          <w:b/>
          <w:bCs/>
          <w:sz w:val="20"/>
          <w:szCs w:val="20"/>
          <w:lang w:eastAsia="sl-SI"/>
        </w:rPr>
        <w:t xml:space="preserve"> partnerjev;</w:t>
      </w:r>
    </w:p>
    <w:p w14:paraId="21E7DC96"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3E8610A0" w14:textId="5131B964"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lastRenderedPageBreak/>
        <w:t xml:space="preserve">Izpolnjevanje pogojev pod točkami A, B, </w:t>
      </w:r>
      <w:r w:rsidR="00FD7617">
        <w:rPr>
          <w:rFonts w:ascii="Open Sans" w:eastAsia="Times New Roman" w:hAnsi="Open Sans" w:cs="Open Sans"/>
          <w:bCs/>
          <w:sz w:val="20"/>
          <w:szCs w:val="20"/>
          <w:lang w:eastAsia="sl-SI"/>
        </w:rPr>
        <w:t xml:space="preserve">C, </w:t>
      </w:r>
      <w:r w:rsidRPr="004635FC">
        <w:rPr>
          <w:rFonts w:ascii="Open Sans" w:eastAsia="Times New Roman" w:hAnsi="Open Sans" w:cs="Open Sans"/>
          <w:bCs/>
          <w:sz w:val="20"/>
          <w:szCs w:val="20"/>
          <w:lang w:eastAsia="sl-SI"/>
        </w:rPr>
        <w:t xml:space="preserve">D, E se izkaže s priloženimi prilogami: </w:t>
      </w:r>
    </w:p>
    <w:p w14:paraId="3838AA1C" w14:textId="77777777" w:rsidR="00DD345B" w:rsidRPr="004635FC" w:rsidRDefault="00DD345B" w:rsidP="00656CA1">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izpolnjeno in podpisano </w:t>
      </w:r>
      <w:r w:rsidRPr="004635FC">
        <w:rPr>
          <w:rFonts w:ascii="Open Sans" w:eastAsia="Times New Roman" w:hAnsi="Open Sans" w:cs="Open Sans"/>
          <w:b/>
          <w:bCs/>
          <w:sz w:val="20"/>
          <w:szCs w:val="20"/>
          <w:lang w:eastAsia="sl-SI"/>
        </w:rPr>
        <w:t>Prilogo A</w:t>
      </w:r>
      <w:r w:rsidRPr="004635FC">
        <w:rPr>
          <w:rFonts w:ascii="Open Sans" w:eastAsia="Times New Roman" w:hAnsi="Open Sans" w:cs="Open Sans"/>
          <w:bCs/>
          <w:sz w:val="20"/>
          <w:szCs w:val="20"/>
          <w:lang w:eastAsia="sl-SI"/>
        </w:rPr>
        <w:t>,</w:t>
      </w:r>
    </w:p>
    <w:p w14:paraId="70E2C1CC" w14:textId="77777777" w:rsidR="00DD345B" w:rsidRPr="004635FC" w:rsidRDefault="00DD345B" w:rsidP="00656CA1">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izpolnjenim in podpisanim pooblastilom za pridobitev dokazila iz uradne evidence – za fizične osebe </w:t>
      </w:r>
      <w:r w:rsidRPr="004635FC">
        <w:rPr>
          <w:rFonts w:ascii="Open Sans" w:eastAsia="Times New Roman" w:hAnsi="Open Sans" w:cs="Open Sans"/>
          <w:b/>
          <w:bCs/>
          <w:sz w:val="20"/>
          <w:szCs w:val="20"/>
          <w:lang w:eastAsia="sl-SI"/>
        </w:rPr>
        <w:t>Prilogo 3/2.</w:t>
      </w:r>
    </w:p>
    <w:p w14:paraId="46318FD7"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4A1EFD0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Naročnik lahko zahteva potrdila, izjave in druga dokazila iz 77. člena ZJN-3 kot dokaz neobstoja razlogov za izključitev iz 75. člena ZJN-3.</w:t>
      </w:r>
    </w:p>
    <w:p w14:paraId="21DE57F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4635FC" w:rsidRDefault="00DD345B" w:rsidP="00656CA1">
      <w:pPr>
        <w:keepNext/>
        <w:keepLines/>
        <w:spacing w:after="0" w:line="240" w:lineRule="auto"/>
        <w:jc w:val="both"/>
        <w:rPr>
          <w:rFonts w:ascii="Open Sans" w:hAnsi="Open Sans" w:cs="Open Sans"/>
          <w:sz w:val="20"/>
          <w:szCs w:val="20"/>
        </w:rPr>
      </w:pPr>
    </w:p>
    <w:p w14:paraId="4BBBFA28" w14:textId="77777777" w:rsidR="00DD345B" w:rsidRPr="004635FC" w:rsidRDefault="00DD345B" w:rsidP="00656CA1">
      <w:pPr>
        <w:keepNext/>
        <w:keepLines/>
        <w:numPr>
          <w:ilvl w:val="1"/>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Pogoji za sodelovanje</w:t>
      </w:r>
    </w:p>
    <w:p w14:paraId="0578B563" w14:textId="77777777" w:rsidR="00DD345B" w:rsidRPr="004635FC" w:rsidRDefault="00DD345B" w:rsidP="00656CA1">
      <w:pPr>
        <w:keepNext/>
        <w:keepLines/>
        <w:spacing w:after="0" w:line="240" w:lineRule="auto"/>
        <w:jc w:val="both"/>
        <w:rPr>
          <w:rFonts w:ascii="Open Sans" w:hAnsi="Open Sans" w:cs="Open Sans"/>
          <w:b/>
          <w:sz w:val="20"/>
          <w:szCs w:val="20"/>
        </w:rPr>
      </w:pPr>
    </w:p>
    <w:p w14:paraId="02D35D2D" w14:textId="77777777" w:rsidR="00DD345B" w:rsidRPr="004635FC" w:rsidRDefault="00DD345B" w:rsidP="00656CA1">
      <w:pPr>
        <w:keepNext/>
        <w:keepLines/>
        <w:numPr>
          <w:ilvl w:val="2"/>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Ustreznost za opravljanje poklicne dejavnosti</w:t>
      </w:r>
    </w:p>
    <w:p w14:paraId="01AA4265" w14:textId="77777777" w:rsidR="00DD345B" w:rsidRPr="004635FC" w:rsidRDefault="00DD345B" w:rsidP="00656CA1">
      <w:pPr>
        <w:keepNext/>
        <w:keepLines/>
        <w:spacing w:after="0" w:line="240" w:lineRule="auto"/>
        <w:jc w:val="both"/>
        <w:rPr>
          <w:rFonts w:ascii="Open Sans" w:hAnsi="Open Sans" w:cs="Open Sans"/>
          <w:b/>
          <w:sz w:val="20"/>
          <w:szCs w:val="20"/>
        </w:rPr>
      </w:pPr>
    </w:p>
    <w:p w14:paraId="7BC1D543" w14:textId="77499714"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r w:rsidR="00B76081" w:rsidRPr="004635FC">
        <w:rPr>
          <w:rFonts w:ascii="Open Sans" w:eastAsia="Times New Roman" w:hAnsi="Open Sans" w:cs="Open Sans"/>
          <w:bCs/>
          <w:sz w:val="20"/>
          <w:szCs w:val="20"/>
          <w:lang w:eastAsia="sl-SI"/>
        </w:rPr>
        <w:t xml:space="preserve"> Ponudnik, partner v skupni ponudbi in v primeru ponudbe s podizvajalci tudi podizvajalci morajo imeti v ustrezni register vpisano dejavnost, ki jo prevzemajo pri predmetnem javnem naročilu.</w:t>
      </w:r>
    </w:p>
    <w:p w14:paraId="561F617F" w14:textId="77777777" w:rsidR="00DD345B" w:rsidRPr="004635FC" w:rsidRDefault="00DD345B" w:rsidP="00656CA1">
      <w:pPr>
        <w:keepNext/>
        <w:keepLines/>
        <w:spacing w:after="0" w:line="240" w:lineRule="auto"/>
        <w:jc w:val="both"/>
        <w:rPr>
          <w:rFonts w:ascii="Open Sans" w:hAnsi="Open Sans" w:cs="Open Sans"/>
          <w:sz w:val="20"/>
          <w:szCs w:val="20"/>
        </w:rPr>
      </w:pPr>
    </w:p>
    <w:p w14:paraId="0CEC1D08"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sidDel="00702B79">
        <w:rPr>
          <w:rFonts w:ascii="Open Sans" w:hAnsi="Open Sans" w:cs="Open Sans"/>
          <w:sz w:val="20"/>
          <w:szCs w:val="20"/>
        </w:rPr>
        <w:t xml:space="preserve"> </w:t>
      </w:r>
    </w:p>
    <w:p w14:paraId="1976B002" w14:textId="77777777" w:rsidR="00DD345B" w:rsidRPr="004635FC" w:rsidRDefault="00DD345B"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Pogoj mora izpolniti ponudnik. V </w:t>
      </w:r>
      <w:r w:rsidRPr="004635FC">
        <w:rPr>
          <w:rFonts w:ascii="Open Sans" w:hAnsi="Open Sans" w:cs="Open Sans"/>
          <w:b/>
          <w:bCs/>
          <w:sz w:val="20"/>
          <w:szCs w:val="20"/>
          <w:lang w:val="x-none"/>
        </w:rPr>
        <w:t xml:space="preserve">primeru </w:t>
      </w:r>
      <w:r w:rsidRPr="004635FC">
        <w:rPr>
          <w:rFonts w:ascii="Open Sans" w:hAnsi="Open Sans" w:cs="Open Sans"/>
          <w:b/>
          <w:bCs/>
          <w:sz w:val="20"/>
          <w:szCs w:val="20"/>
        </w:rPr>
        <w:t>skupne</w:t>
      </w:r>
      <w:r w:rsidRPr="004635FC">
        <w:rPr>
          <w:rFonts w:ascii="Open Sans" w:hAnsi="Open Sans" w:cs="Open Sans"/>
          <w:b/>
          <w:bCs/>
          <w:sz w:val="20"/>
          <w:szCs w:val="20"/>
          <w:lang w:val="x-none"/>
        </w:rPr>
        <w:t xml:space="preserve"> ponudbe mora pogoj izpolniti vsak izmed</w:t>
      </w:r>
      <w:r w:rsidRPr="004635FC">
        <w:rPr>
          <w:rFonts w:ascii="Open Sans" w:hAnsi="Open Sans" w:cs="Open Sans"/>
          <w:b/>
          <w:bCs/>
          <w:sz w:val="20"/>
          <w:szCs w:val="20"/>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94B0135" w14:textId="77777777" w:rsidR="00DD345B" w:rsidRPr="004635FC" w:rsidRDefault="00DD345B" w:rsidP="00656CA1">
      <w:pPr>
        <w:keepNext/>
        <w:keepLines/>
        <w:spacing w:after="0" w:line="240" w:lineRule="auto"/>
        <w:jc w:val="both"/>
        <w:rPr>
          <w:rFonts w:ascii="Open Sans" w:hAnsi="Open Sans" w:cs="Open Sans"/>
          <w:sz w:val="20"/>
          <w:szCs w:val="20"/>
        </w:rPr>
      </w:pPr>
    </w:p>
    <w:p w14:paraId="4D7A4F34" w14:textId="77777777" w:rsidR="00DD345B" w:rsidRPr="004635FC" w:rsidRDefault="00DD345B" w:rsidP="00656CA1">
      <w:pPr>
        <w:keepNext/>
        <w:keepLines/>
        <w:spacing w:after="0" w:line="240" w:lineRule="auto"/>
        <w:jc w:val="both"/>
        <w:rPr>
          <w:rFonts w:ascii="Open Sans" w:hAnsi="Open Sans" w:cs="Open Sans"/>
          <w:b/>
          <w:sz w:val="20"/>
          <w:szCs w:val="20"/>
        </w:rPr>
      </w:pPr>
      <w:r w:rsidRPr="004635FC">
        <w:rPr>
          <w:rFonts w:ascii="Open Sans" w:hAnsi="Open Sans" w:cs="Open Sans"/>
          <w:b/>
          <w:sz w:val="20"/>
          <w:szCs w:val="20"/>
        </w:rPr>
        <w:t>DOKAZILA:</w:t>
      </w:r>
    </w:p>
    <w:p w14:paraId="683D6EF5" w14:textId="77777777" w:rsidR="00DD345B" w:rsidRPr="004635FC" w:rsidRDefault="00DD345B" w:rsidP="00656CA1">
      <w:pPr>
        <w:keepNext/>
        <w:keepLines/>
        <w:spacing w:after="0" w:line="240" w:lineRule="auto"/>
        <w:ind w:right="-2"/>
        <w:jc w:val="both"/>
        <w:rPr>
          <w:rFonts w:ascii="Open Sans" w:hAnsi="Open Sans" w:cs="Open Sans"/>
          <w:sz w:val="20"/>
          <w:szCs w:val="20"/>
        </w:rPr>
      </w:pPr>
      <w:r w:rsidRPr="004635FC">
        <w:rPr>
          <w:rFonts w:ascii="Open Sans" w:hAnsi="Open Sans" w:cs="Open Sans"/>
          <w:sz w:val="20"/>
          <w:szCs w:val="20"/>
        </w:rPr>
        <w:t>Ponudnik izpolni zahtevo s predložitvijo izpolnjene in podpisane priloge A.</w:t>
      </w:r>
    </w:p>
    <w:p w14:paraId="17D68A8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C8CB7CE" w14:textId="45903D6C" w:rsidR="00DD345B" w:rsidRPr="004635FC" w:rsidRDefault="00664E12"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w:t>
      </w:r>
      <w:r w:rsidR="00DD345B" w:rsidRPr="004635FC">
        <w:rPr>
          <w:rFonts w:ascii="Open Sans" w:eastAsia="Times New Roman" w:hAnsi="Open Sans" w:cs="Open Sans"/>
          <w:b/>
          <w:sz w:val="20"/>
          <w:szCs w:val="20"/>
          <w:lang w:eastAsia="sl-SI"/>
        </w:rPr>
        <w:t>inančni položaj</w:t>
      </w:r>
    </w:p>
    <w:p w14:paraId="5D74291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Dokazilo:</w:t>
      </w:r>
      <w:r w:rsidRPr="004635FC">
        <w:rPr>
          <w:rFonts w:ascii="Open Sans" w:eastAsia="Times New Roman" w:hAnsi="Open Sans" w:cs="Open Sans"/>
          <w:sz w:val="20"/>
          <w:szCs w:val="20"/>
          <w:lang w:eastAsia="sl-SI"/>
        </w:rPr>
        <w:t xml:space="preserve"> Ponudnik</w:t>
      </w:r>
      <w:r w:rsidR="00664E12" w:rsidRPr="004635FC">
        <w:rPr>
          <w:rFonts w:ascii="Open Sans" w:eastAsia="Times New Roman" w:hAnsi="Open Sans" w:cs="Open Sans"/>
          <w:sz w:val="20"/>
          <w:szCs w:val="20"/>
          <w:lang w:eastAsia="sl-SI"/>
        </w:rPr>
        <w:t xml:space="preserve"> k </w:t>
      </w:r>
      <w:r w:rsidR="00664E12" w:rsidRPr="004635FC">
        <w:rPr>
          <w:rFonts w:ascii="Open Sans" w:eastAsia="Times New Roman" w:hAnsi="Open Sans" w:cs="Open Sans"/>
          <w:b/>
          <w:bCs/>
          <w:sz w:val="20"/>
          <w:szCs w:val="20"/>
          <w:lang w:eastAsia="sl-SI"/>
        </w:rPr>
        <w:t>Prilogi 8</w:t>
      </w:r>
      <w:r w:rsidRPr="004635FC">
        <w:rPr>
          <w:rFonts w:ascii="Open Sans" w:eastAsia="Times New Roman" w:hAnsi="Open Sans" w:cs="Open Sans"/>
          <w:sz w:val="20"/>
          <w:szCs w:val="20"/>
          <w:lang w:eastAsia="sl-SI"/>
        </w:rPr>
        <w:t xml:space="preserve"> kot dokazilo o izpolnjevanju obeh pogojev v ponudbi predloži S.BON-1 ali S.BON-1/P ali eS.BON,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p>
    <w:p w14:paraId="6425FE5B" w14:textId="59AED825"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Pogoj mora izpolniti ponudnik. V </w:t>
      </w:r>
      <w:r w:rsidRPr="004635FC">
        <w:rPr>
          <w:rFonts w:ascii="Open Sans" w:eastAsia="Times New Roman" w:hAnsi="Open Sans" w:cs="Open Sans"/>
          <w:b/>
          <w:bCs/>
          <w:sz w:val="20"/>
          <w:szCs w:val="20"/>
          <w:lang w:val="x-none" w:eastAsia="sl-SI"/>
        </w:rPr>
        <w:t xml:space="preserve">primeru </w:t>
      </w:r>
      <w:r w:rsidRPr="004635FC">
        <w:rPr>
          <w:rFonts w:ascii="Open Sans" w:eastAsia="Times New Roman" w:hAnsi="Open Sans" w:cs="Open Sans"/>
          <w:b/>
          <w:bCs/>
          <w:sz w:val="20"/>
          <w:szCs w:val="20"/>
          <w:lang w:eastAsia="sl-SI"/>
        </w:rPr>
        <w:t>skupne</w:t>
      </w:r>
      <w:r w:rsidRPr="004635FC">
        <w:rPr>
          <w:rFonts w:ascii="Open Sans" w:eastAsia="Times New Roman" w:hAnsi="Open Sans" w:cs="Open Sans"/>
          <w:b/>
          <w:bCs/>
          <w:sz w:val="20"/>
          <w:szCs w:val="20"/>
          <w:lang w:val="x-none" w:eastAsia="sl-SI"/>
        </w:rPr>
        <w:t xml:space="preserve"> ponudbe mora pogoj izpolniti vsak izmed</w:t>
      </w:r>
      <w:r w:rsidRPr="004635FC">
        <w:rPr>
          <w:rFonts w:ascii="Open Sans" w:eastAsia="Times New Roman" w:hAnsi="Open Sans" w:cs="Open Sans"/>
          <w:b/>
          <w:bCs/>
          <w:sz w:val="20"/>
          <w:szCs w:val="20"/>
          <w:lang w:eastAsia="sl-SI"/>
        </w:rPr>
        <w:t xml:space="preserve"> partnerjev. </w:t>
      </w:r>
    </w:p>
    <w:p w14:paraId="3C237B8D" w14:textId="77777777" w:rsidR="00930D4B" w:rsidRPr="004635FC" w:rsidRDefault="00930D4B" w:rsidP="00656CA1">
      <w:pPr>
        <w:keepNext/>
        <w:keepLines/>
        <w:spacing w:after="0" w:line="240" w:lineRule="auto"/>
        <w:jc w:val="both"/>
        <w:rPr>
          <w:rFonts w:ascii="Open Sans" w:eastAsia="Times New Roman" w:hAnsi="Open Sans" w:cs="Open Sans"/>
          <w:sz w:val="20"/>
          <w:szCs w:val="20"/>
          <w:lang w:eastAsia="sl-SI"/>
        </w:rPr>
      </w:pPr>
    </w:p>
    <w:p w14:paraId="66687931" w14:textId="77777777" w:rsidR="00675F44" w:rsidRDefault="00675F44" w:rsidP="00656CA1">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3847A09F" w14:textId="7B64D5BC" w:rsidR="00302D6E" w:rsidRPr="004635FC" w:rsidRDefault="00302D6E"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Tehnična sposobnost</w:t>
      </w:r>
    </w:p>
    <w:p w14:paraId="2EE9D53F" w14:textId="54566A18" w:rsidR="00B612BA" w:rsidRPr="004635FC" w:rsidRDefault="00B612BA" w:rsidP="00656CA1">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4635FC" w:rsidRDefault="00B85DCD" w:rsidP="00656CA1">
      <w:pPr>
        <w:keepNext/>
        <w:keepLines/>
        <w:spacing w:after="0" w:line="240" w:lineRule="auto"/>
        <w:jc w:val="both"/>
        <w:rPr>
          <w:rFonts w:ascii="Open Sans" w:hAnsi="Open Sans" w:cs="Open Sans"/>
          <w:bCs/>
          <w:sz w:val="20"/>
          <w:szCs w:val="20"/>
        </w:rPr>
      </w:pPr>
      <w:r w:rsidRPr="004635FC">
        <w:rPr>
          <w:rFonts w:ascii="Open Sans" w:eastAsia="Times New Roman" w:hAnsi="Open Sans" w:cs="Open Sans"/>
          <w:bCs/>
          <w:sz w:val="20"/>
          <w:szCs w:val="20"/>
          <w:lang w:eastAsia="sl-SI"/>
        </w:rPr>
        <w:t xml:space="preserve">Ponudnik </w:t>
      </w:r>
      <w:r w:rsidRPr="004635FC">
        <w:rPr>
          <w:rFonts w:ascii="Open Sans" w:hAnsi="Open Sans" w:cs="Open Sans"/>
          <w:bCs/>
          <w:sz w:val="20"/>
          <w:szCs w:val="20"/>
        </w:rPr>
        <w:t>mora razpolagati z vsemi tehničnimi sredstvi in opremo</w:t>
      </w:r>
      <w:r w:rsidRPr="004635FC">
        <w:rPr>
          <w:rFonts w:ascii="Open Sans" w:hAnsi="Open Sans" w:cs="Open Sans"/>
          <w:sz w:val="20"/>
          <w:szCs w:val="20"/>
        </w:rPr>
        <w:t xml:space="preserve"> ter </w:t>
      </w:r>
      <w:r w:rsidRPr="004635FC">
        <w:rPr>
          <w:rFonts w:ascii="Open Sans" w:hAnsi="Open Sans" w:cs="Open Sans"/>
          <w:bCs/>
          <w:sz w:val="20"/>
          <w:szCs w:val="20"/>
        </w:rPr>
        <w:t>mora zagotoviti ustrezne tehnične zmogljivosti za kvalitetno izvedbo celotnega naročila v predviden</w:t>
      </w:r>
      <w:r w:rsidRPr="00A07E09">
        <w:rPr>
          <w:rFonts w:ascii="Open Sans" w:hAnsi="Open Sans" w:cs="Open Sans"/>
          <w:bCs/>
          <w:sz w:val="20"/>
          <w:szCs w:val="20"/>
        </w:rPr>
        <w:t>ih</w:t>
      </w:r>
      <w:r w:rsidRPr="004635FC">
        <w:rPr>
          <w:rFonts w:ascii="Open Sans" w:hAnsi="Open Sans" w:cs="Open Sans"/>
          <w:bCs/>
          <w:sz w:val="20"/>
          <w:szCs w:val="20"/>
        </w:rPr>
        <w:t xml:space="preserve"> rok</w:t>
      </w:r>
      <w:r w:rsidRPr="00A07E09">
        <w:rPr>
          <w:rFonts w:ascii="Open Sans" w:hAnsi="Open Sans" w:cs="Open Sans"/>
          <w:bCs/>
          <w:sz w:val="20"/>
          <w:szCs w:val="20"/>
        </w:rPr>
        <w:t>ih</w:t>
      </w:r>
      <w:r w:rsidRPr="004635FC">
        <w:rPr>
          <w:rFonts w:ascii="Open Sans" w:hAnsi="Open Sans" w:cs="Open Sans"/>
          <w:bCs/>
          <w:sz w:val="20"/>
          <w:szCs w:val="20"/>
        </w:rPr>
        <w:t>, skladno z zahtevami iz razpisne dokumentacije, pravili stroke ter določili predpisov in standardov s področja predmeta naročila.</w:t>
      </w:r>
    </w:p>
    <w:p w14:paraId="55DCDBD9" w14:textId="77777777" w:rsidR="00B85DCD" w:rsidRPr="004635FC" w:rsidRDefault="00B85DCD" w:rsidP="00656CA1">
      <w:pPr>
        <w:keepNext/>
        <w:keepLines/>
        <w:spacing w:after="0" w:line="240" w:lineRule="auto"/>
        <w:jc w:val="both"/>
        <w:rPr>
          <w:rFonts w:ascii="Open Sans" w:eastAsia="Times New Roman" w:hAnsi="Open Sans" w:cs="Open Sans"/>
          <w:bCs/>
          <w:sz w:val="20"/>
          <w:szCs w:val="20"/>
          <w:lang w:eastAsia="sl-SI"/>
        </w:rPr>
      </w:pPr>
    </w:p>
    <w:p w14:paraId="1343EF11" w14:textId="4F21044A" w:rsidR="00C510B3" w:rsidRPr="000733A7" w:rsidRDefault="00C510B3" w:rsidP="00726489">
      <w:pPr>
        <w:keepNext/>
        <w:keepLines/>
        <w:spacing w:after="0" w:line="240" w:lineRule="auto"/>
        <w:jc w:val="both"/>
        <w:rPr>
          <w:rFonts w:ascii="Open Sans" w:eastAsia="Times New Roman" w:hAnsi="Open Sans" w:cs="Open Sans"/>
          <w:bCs/>
          <w:sz w:val="20"/>
          <w:szCs w:val="20"/>
          <w:lang w:eastAsia="sl-SI"/>
        </w:rPr>
      </w:pPr>
      <w:r w:rsidRPr="000733A7">
        <w:rPr>
          <w:rFonts w:ascii="Open Sans" w:eastAsia="Times New Roman" w:hAnsi="Open Sans" w:cs="Open Sans"/>
          <w:bCs/>
          <w:sz w:val="20"/>
          <w:szCs w:val="20"/>
          <w:lang w:eastAsia="sl-SI"/>
        </w:rPr>
        <w:t xml:space="preserve">Naročnik zahteva, da ima ponudnik v </w:t>
      </w:r>
      <w:r w:rsidR="008F018C" w:rsidRPr="000733A7">
        <w:rPr>
          <w:rFonts w:ascii="Open Sans" w:eastAsia="Times New Roman" w:hAnsi="Open Sans" w:cs="Open Sans"/>
          <w:bCs/>
          <w:sz w:val="20"/>
          <w:szCs w:val="20"/>
          <w:lang w:eastAsia="sl-SI"/>
        </w:rPr>
        <w:t>obdobju</w:t>
      </w:r>
      <w:r w:rsidR="001B3D14" w:rsidRPr="000733A7">
        <w:rPr>
          <w:rFonts w:ascii="Open Sans" w:eastAsia="Times New Roman" w:hAnsi="Open Sans" w:cs="Open Sans"/>
          <w:bCs/>
          <w:sz w:val="20"/>
          <w:szCs w:val="20"/>
          <w:lang w:eastAsia="sl-SI"/>
        </w:rPr>
        <w:t xml:space="preserve"> </w:t>
      </w:r>
      <w:r w:rsidRPr="000733A7">
        <w:rPr>
          <w:rFonts w:ascii="Open Sans" w:eastAsia="Times New Roman" w:hAnsi="Open Sans" w:cs="Open Sans"/>
          <w:bCs/>
          <w:sz w:val="20"/>
          <w:szCs w:val="20"/>
          <w:lang w:eastAsia="sl-SI"/>
        </w:rPr>
        <w:t xml:space="preserve">od 1. 1. </w:t>
      </w:r>
      <w:r w:rsidR="00207972" w:rsidRPr="000733A7">
        <w:rPr>
          <w:rFonts w:ascii="Open Sans" w:eastAsia="Times New Roman" w:hAnsi="Open Sans" w:cs="Open Sans"/>
          <w:bCs/>
          <w:sz w:val="20"/>
          <w:szCs w:val="20"/>
          <w:lang w:eastAsia="sl-SI"/>
        </w:rPr>
        <w:t xml:space="preserve">2020 </w:t>
      </w:r>
      <w:r w:rsidRPr="000733A7">
        <w:rPr>
          <w:rFonts w:ascii="Open Sans" w:eastAsia="Times New Roman" w:hAnsi="Open Sans" w:cs="Open Sans"/>
          <w:bCs/>
          <w:sz w:val="20"/>
          <w:szCs w:val="20"/>
          <w:lang w:eastAsia="sl-SI"/>
        </w:rPr>
        <w:t xml:space="preserve">do datuma oddane </w:t>
      </w:r>
      <w:r w:rsidR="00726489" w:rsidRPr="00726489">
        <w:rPr>
          <w:rFonts w:ascii="Open Sans" w:eastAsia="Times New Roman" w:hAnsi="Open Sans" w:cs="Open Sans"/>
          <w:bCs/>
          <w:sz w:val="20"/>
          <w:szCs w:val="20"/>
          <w:lang w:eastAsia="sl-SI"/>
        </w:rPr>
        <w:t>ponudbe</w:t>
      </w:r>
      <w:r w:rsidR="00726489" w:rsidRPr="00D00BE1">
        <w:rPr>
          <w:rFonts w:ascii="Open Sans" w:eastAsia="Times New Roman" w:hAnsi="Open Sans" w:cs="Open Sans"/>
          <w:bCs/>
          <w:sz w:val="20"/>
          <w:szCs w:val="20"/>
          <w:lang w:eastAsia="sl-SI"/>
        </w:rPr>
        <w:t xml:space="preserve"> najmanj</w:t>
      </w:r>
      <w:r w:rsidRPr="000733A7">
        <w:rPr>
          <w:rFonts w:ascii="Open Sans" w:eastAsia="Times New Roman" w:hAnsi="Open Sans" w:cs="Open Sans"/>
          <w:bCs/>
          <w:sz w:val="20"/>
          <w:szCs w:val="20"/>
          <w:lang w:eastAsia="sl-SI"/>
        </w:rPr>
        <w:t xml:space="preserve"> </w:t>
      </w:r>
      <w:r w:rsidR="00037BA2" w:rsidRPr="000733A7">
        <w:rPr>
          <w:rFonts w:ascii="Open Sans" w:eastAsia="Times New Roman" w:hAnsi="Open Sans" w:cs="Open Sans"/>
          <w:bCs/>
          <w:sz w:val="20"/>
          <w:szCs w:val="20"/>
          <w:lang w:eastAsia="sl-SI"/>
        </w:rPr>
        <w:t>eno</w:t>
      </w:r>
      <w:r w:rsidRPr="000733A7">
        <w:rPr>
          <w:rFonts w:ascii="Open Sans" w:eastAsia="Times New Roman" w:hAnsi="Open Sans" w:cs="Open Sans"/>
          <w:bCs/>
          <w:sz w:val="20"/>
          <w:szCs w:val="20"/>
          <w:lang w:eastAsia="sl-SI"/>
        </w:rPr>
        <w:t xml:space="preserve"> (</w:t>
      </w:r>
      <w:r w:rsidR="00037BA2" w:rsidRPr="000733A7">
        <w:rPr>
          <w:rFonts w:ascii="Open Sans" w:eastAsia="Times New Roman" w:hAnsi="Open Sans" w:cs="Open Sans"/>
          <w:bCs/>
          <w:sz w:val="20"/>
          <w:szCs w:val="20"/>
          <w:lang w:eastAsia="sl-SI"/>
        </w:rPr>
        <w:t>1</w:t>
      </w:r>
      <w:r w:rsidRPr="000733A7">
        <w:rPr>
          <w:rFonts w:ascii="Open Sans" w:eastAsia="Times New Roman" w:hAnsi="Open Sans" w:cs="Open Sans"/>
          <w:bCs/>
          <w:sz w:val="20"/>
          <w:szCs w:val="20"/>
          <w:lang w:eastAsia="sl-SI"/>
        </w:rPr>
        <w:t>) referenc</w:t>
      </w:r>
      <w:r w:rsidR="00037BA2" w:rsidRPr="000733A7">
        <w:rPr>
          <w:rFonts w:ascii="Open Sans" w:eastAsia="Times New Roman" w:hAnsi="Open Sans" w:cs="Open Sans"/>
          <w:bCs/>
          <w:sz w:val="20"/>
          <w:szCs w:val="20"/>
          <w:lang w:eastAsia="sl-SI"/>
        </w:rPr>
        <w:t>o</w:t>
      </w:r>
      <w:r w:rsidRPr="000733A7">
        <w:rPr>
          <w:rFonts w:ascii="Open Sans" w:eastAsia="Times New Roman" w:hAnsi="Open Sans" w:cs="Open Sans"/>
          <w:bCs/>
          <w:sz w:val="20"/>
          <w:szCs w:val="20"/>
          <w:lang w:eastAsia="sl-SI"/>
        </w:rPr>
        <w:t>, s kater</w:t>
      </w:r>
      <w:r w:rsidR="00037BA2" w:rsidRPr="000733A7">
        <w:rPr>
          <w:rFonts w:ascii="Open Sans" w:eastAsia="Times New Roman" w:hAnsi="Open Sans" w:cs="Open Sans"/>
          <w:bCs/>
          <w:sz w:val="20"/>
          <w:szCs w:val="20"/>
          <w:lang w:eastAsia="sl-SI"/>
        </w:rPr>
        <w:t>o</w:t>
      </w:r>
      <w:r w:rsidRPr="000733A7">
        <w:rPr>
          <w:rFonts w:ascii="Open Sans" w:eastAsia="Times New Roman" w:hAnsi="Open Sans" w:cs="Open Sans"/>
          <w:bCs/>
          <w:sz w:val="20"/>
          <w:szCs w:val="20"/>
          <w:lang w:eastAsia="sl-SI"/>
        </w:rPr>
        <w:t xml:space="preserve"> dokazuje, da je </w:t>
      </w:r>
      <w:r w:rsidR="001B3D14" w:rsidRPr="000733A7">
        <w:rPr>
          <w:rFonts w:ascii="Open Sans" w:eastAsia="Times New Roman" w:hAnsi="Open Sans" w:cs="Open Sans"/>
          <w:bCs/>
          <w:sz w:val="20"/>
          <w:szCs w:val="20"/>
          <w:lang w:eastAsia="sl-SI"/>
        </w:rPr>
        <w:t xml:space="preserve">kvalitetno, strokovno in v pogodbeno dogovorjenih rokih </w:t>
      </w:r>
      <w:r w:rsidRPr="000733A7">
        <w:rPr>
          <w:rFonts w:ascii="Open Sans" w:eastAsia="Times New Roman" w:hAnsi="Open Sans" w:cs="Open Sans"/>
          <w:bCs/>
          <w:sz w:val="20"/>
          <w:szCs w:val="20"/>
          <w:lang w:eastAsia="sl-SI"/>
        </w:rPr>
        <w:t>izvedel</w:t>
      </w:r>
      <w:r w:rsidR="001B3D14" w:rsidRPr="000733A7">
        <w:rPr>
          <w:rFonts w:ascii="Open Sans" w:eastAsia="Times New Roman" w:hAnsi="Open Sans" w:cs="Open Sans"/>
          <w:bCs/>
          <w:sz w:val="20"/>
          <w:szCs w:val="20"/>
          <w:lang w:eastAsia="sl-SI"/>
        </w:rPr>
        <w:t xml:space="preserve"> in zaključil</w:t>
      </w:r>
      <w:r w:rsidRPr="000733A7">
        <w:rPr>
          <w:rFonts w:ascii="Open Sans" w:eastAsia="Times New Roman" w:hAnsi="Open Sans" w:cs="Open Sans"/>
          <w:bCs/>
          <w:sz w:val="20"/>
          <w:szCs w:val="20"/>
          <w:lang w:eastAsia="sl-SI"/>
        </w:rPr>
        <w:t xml:space="preserve"> </w:t>
      </w:r>
      <w:r w:rsidR="00037BA2" w:rsidRPr="000733A7">
        <w:rPr>
          <w:rFonts w:ascii="Open Sans" w:eastAsia="Times New Roman" w:hAnsi="Open Sans" w:cs="Open Sans"/>
          <w:bCs/>
          <w:sz w:val="20"/>
          <w:szCs w:val="20"/>
          <w:lang w:eastAsia="sl-SI"/>
        </w:rPr>
        <w:t xml:space="preserve">vsa potrebna </w:t>
      </w:r>
      <w:r w:rsidR="00D40B0F" w:rsidRPr="000733A7">
        <w:rPr>
          <w:rFonts w:ascii="Open Sans" w:eastAsia="Times New Roman" w:hAnsi="Open Sans" w:cs="Open Sans"/>
          <w:bCs/>
          <w:sz w:val="20"/>
          <w:szCs w:val="20"/>
          <w:lang w:eastAsia="sl-SI"/>
        </w:rPr>
        <w:t xml:space="preserve">strojno instalacijska </w:t>
      </w:r>
      <w:r w:rsidR="00037BA2" w:rsidRPr="000733A7">
        <w:rPr>
          <w:rFonts w:ascii="Open Sans" w:eastAsia="Times New Roman" w:hAnsi="Open Sans" w:cs="Open Sans"/>
          <w:bCs/>
          <w:sz w:val="20"/>
          <w:szCs w:val="20"/>
          <w:lang w:eastAsia="sl-SI"/>
        </w:rPr>
        <w:t xml:space="preserve">dela pri gradnji ali obnovi </w:t>
      </w:r>
      <w:r w:rsidR="002D0914" w:rsidRPr="000733A7">
        <w:rPr>
          <w:rFonts w:ascii="Open Sans" w:eastAsia="Times New Roman" w:hAnsi="Open Sans" w:cs="Open Sans"/>
          <w:bCs/>
          <w:sz w:val="20"/>
          <w:szCs w:val="20"/>
          <w:lang w:eastAsia="sl-SI"/>
        </w:rPr>
        <w:t xml:space="preserve">predizoliranega </w:t>
      </w:r>
      <w:r w:rsidR="00BB5151">
        <w:rPr>
          <w:rFonts w:ascii="Open Sans" w:eastAsia="Times New Roman" w:hAnsi="Open Sans" w:cs="Open Sans"/>
          <w:bCs/>
          <w:sz w:val="20"/>
          <w:szCs w:val="20"/>
          <w:lang w:eastAsia="sl-SI"/>
        </w:rPr>
        <w:t xml:space="preserve">ali </w:t>
      </w:r>
      <w:r w:rsidR="00D00BE1">
        <w:rPr>
          <w:rFonts w:ascii="Open Sans" w:eastAsia="Times New Roman" w:hAnsi="Open Sans" w:cs="Open Sans"/>
          <w:bCs/>
          <w:sz w:val="20"/>
          <w:szCs w:val="20"/>
          <w:lang w:eastAsia="sl-SI"/>
        </w:rPr>
        <w:t>klasičnega jeklenega</w:t>
      </w:r>
      <w:r w:rsidR="00D00BE1" w:rsidRPr="000733A7">
        <w:rPr>
          <w:rFonts w:ascii="Open Sans" w:eastAsia="Times New Roman" w:hAnsi="Open Sans" w:cs="Open Sans"/>
          <w:bCs/>
          <w:sz w:val="20"/>
          <w:szCs w:val="20"/>
          <w:lang w:eastAsia="sl-SI"/>
        </w:rPr>
        <w:t xml:space="preserve"> </w:t>
      </w:r>
      <w:r w:rsidR="002D0914" w:rsidRPr="000733A7">
        <w:rPr>
          <w:rFonts w:ascii="Open Sans" w:eastAsia="Times New Roman" w:hAnsi="Open Sans" w:cs="Open Sans"/>
          <w:bCs/>
          <w:sz w:val="20"/>
          <w:szCs w:val="20"/>
          <w:lang w:eastAsia="sl-SI"/>
        </w:rPr>
        <w:t xml:space="preserve">cevovoda za vročevod ali toplovod ali parovod </w:t>
      </w:r>
      <w:r w:rsidR="00D00BE1">
        <w:rPr>
          <w:rFonts w:ascii="Open Sans" w:eastAsia="Times New Roman" w:hAnsi="Open Sans" w:cs="Open Sans"/>
          <w:bCs/>
          <w:sz w:val="20"/>
          <w:szCs w:val="20"/>
          <w:lang w:eastAsia="sl-SI"/>
        </w:rPr>
        <w:t xml:space="preserve">ali plinovod </w:t>
      </w:r>
      <w:r w:rsidR="002D0914" w:rsidRPr="000733A7">
        <w:rPr>
          <w:rFonts w:ascii="Open Sans" w:eastAsia="Times New Roman" w:hAnsi="Open Sans" w:cs="Open Sans"/>
          <w:bCs/>
          <w:sz w:val="20"/>
          <w:szCs w:val="20"/>
          <w:lang w:eastAsia="sl-SI"/>
        </w:rPr>
        <w:t xml:space="preserve">dimenzije minimalno </w:t>
      </w:r>
      <w:r w:rsidR="00207972" w:rsidRPr="000733A7">
        <w:rPr>
          <w:rFonts w:ascii="Open Sans" w:eastAsia="Times New Roman" w:hAnsi="Open Sans" w:cs="Open Sans"/>
          <w:bCs/>
          <w:sz w:val="20"/>
          <w:szCs w:val="20"/>
          <w:lang w:eastAsia="sl-SI"/>
        </w:rPr>
        <w:t>DN 2</w:t>
      </w:r>
      <w:r w:rsidR="00295B3D" w:rsidRPr="000733A7">
        <w:rPr>
          <w:rFonts w:ascii="Open Sans" w:eastAsia="Times New Roman" w:hAnsi="Open Sans" w:cs="Open Sans"/>
          <w:bCs/>
          <w:sz w:val="20"/>
          <w:szCs w:val="20"/>
          <w:lang w:eastAsia="sl-SI"/>
        </w:rPr>
        <w:t>5</w:t>
      </w:r>
      <w:r w:rsidR="00207972" w:rsidRPr="000733A7">
        <w:rPr>
          <w:rFonts w:ascii="Open Sans" w:eastAsia="Times New Roman" w:hAnsi="Open Sans" w:cs="Open Sans"/>
          <w:bCs/>
          <w:sz w:val="20"/>
          <w:szCs w:val="20"/>
          <w:lang w:eastAsia="sl-SI"/>
        </w:rPr>
        <w:t xml:space="preserve">0 </w:t>
      </w:r>
      <w:r w:rsidR="002D0914" w:rsidRPr="000733A7">
        <w:rPr>
          <w:rFonts w:ascii="Open Sans" w:eastAsia="Times New Roman" w:hAnsi="Open Sans" w:cs="Open Sans"/>
          <w:bCs/>
          <w:sz w:val="20"/>
          <w:szCs w:val="20"/>
          <w:lang w:eastAsia="sl-SI"/>
        </w:rPr>
        <w:t xml:space="preserve">v skupni dolžini trase cevovoda (dovod in povratek) za vročevod ali toplovod ali parovod </w:t>
      </w:r>
      <w:r w:rsidR="00D00BE1">
        <w:rPr>
          <w:rFonts w:ascii="Open Sans" w:eastAsia="Times New Roman" w:hAnsi="Open Sans" w:cs="Open Sans"/>
          <w:bCs/>
          <w:sz w:val="20"/>
          <w:szCs w:val="20"/>
          <w:lang w:eastAsia="sl-SI"/>
        </w:rPr>
        <w:t xml:space="preserve">ali plinovod </w:t>
      </w:r>
      <w:r w:rsidR="002D0914" w:rsidRPr="000733A7">
        <w:rPr>
          <w:rFonts w:ascii="Open Sans" w:eastAsia="Times New Roman" w:hAnsi="Open Sans" w:cs="Open Sans"/>
          <w:bCs/>
          <w:sz w:val="20"/>
          <w:szCs w:val="20"/>
          <w:lang w:eastAsia="sl-SI"/>
        </w:rPr>
        <w:t xml:space="preserve">najmanj </w:t>
      </w:r>
      <w:r w:rsidR="00726489">
        <w:rPr>
          <w:rFonts w:ascii="Open Sans" w:eastAsia="Times New Roman" w:hAnsi="Open Sans" w:cs="Open Sans"/>
          <w:bCs/>
          <w:sz w:val="20"/>
          <w:szCs w:val="20"/>
          <w:lang w:eastAsia="sl-SI"/>
        </w:rPr>
        <w:t>200</w:t>
      </w:r>
      <w:r w:rsidR="00207972" w:rsidRPr="000733A7">
        <w:rPr>
          <w:rFonts w:ascii="Open Sans" w:eastAsia="Times New Roman" w:hAnsi="Open Sans" w:cs="Open Sans"/>
          <w:bCs/>
          <w:sz w:val="20"/>
          <w:szCs w:val="20"/>
          <w:lang w:eastAsia="sl-SI"/>
        </w:rPr>
        <w:t xml:space="preserve"> </w:t>
      </w:r>
      <w:r w:rsidR="002D0914" w:rsidRPr="000733A7">
        <w:rPr>
          <w:rFonts w:ascii="Open Sans" w:eastAsia="Times New Roman" w:hAnsi="Open Sans" w:cs="Open Sans"/>
          <w:bCs/>
          <w:sz w:val="20"/>
          <w:szCs w:val="20"/>
          <w:lang w:eastAsia="sl-SI"/>
        </w:rPr>
        <w:t>(</w:t>
      </w:r>
      <w:r w:rsidR="00726489">
        <w:rPr>
          <w:rFonts w:ascii="Open Sans" w:eastAsia="Times New Roman" w:hAnsi="Open Sans" w:cs="Open Sans"/>
          <w:bCs/>
          <w:sz w:val="20"/>
          <w:szCs w:val="20"/>
          <w:lang w:eastAsia="sl-SI"/>
        </w:rPr>
        <w:t>dve</w:t>
      </w:r>
      <w:r w:rsidR="002D0914" w:rsidRPr="000733A7">
        <w:rPr>
          <w:rFonts w:ascii="Open Sans" w:eastAsia="Times New Roman" w:hAnsi="Open Sans" w:cs="Open Sans"/>
          <w:bCs/>
          <w:sz w:val="20"/>
          <w:szCs w:val="20"/>
          <w:lang w:eastAsia="sl-SI"/>
        </w:rPr>
        <w:t>sto) metrov</w:t>
      </w:r>
      <w:r w:rsidR="00037BA2" w:rsidRPr="000733A7">
        <w:rPr>
          <w:rFonts w:ascii="Open Sans" w:eastAsia="Times New Roman" w:hAnsi="Open Sans" w:cs="Open Sans"/>
          <w:bCs/>
          <w:sz w:val="20"/>
          <w:szCs w:val="20"/>
          <w:lang w:eastAsia="sl-SI"/>
        </w:rPr>
        <w:t xml:space="preserve"> </w:t>
      </w:r>
      <w:r w:rsidRPr="000733A7">
        <w:rPr>
          <w:rFonts w:ascii="Open Sans" w:eastAsia="Times New Roman" w:hAnsi="Open Sans" w:cs="Open Sans"/>
          <w:bCs/>
          <w:sz w:val="20"/>
          <w:szCs w:val="20"/>
          <w:lang w:eastAsia="sl-SI"/>
        </w:rPr>
        <w:t>(priloga 5/1).</w:t>
      </w:r>
    </w:p>
    <w:p w14:paraId="18594403" w14:textId="77777777" w:rsidR="00207972" w:rsidRPr="004635FC" w:rsidRDefault="00207972" w:rsidP="00656CA1">
      <w:pPr>
        <w:keepNext/>
        <w:keepLines/>
        <w:spacing w:after="0" w:line="240" w:lineRule="auto"/>
        <w:jc w:val="both"/>
        <w:rPr>
          <w:rFonts w:ascii="Open Sans" w:eastAsia="Times New Roman" w:hAnsi="Open Sans" w:cs="Open Sans"/>
          <w:b/>
          <w:sz w:val="20"/>
          <w:szCs w:val="20"/>
          <w:lang w:eastAsia="sl-SI"/>
        </w:rPr>
      </w:pPr>
    </w:p>
    <w:p w14:paraId="31C9777C" w14:textId="7D39C206" w:rsidR="008F144D" w:rsidRDefault="008F144D" w:rsidP="00656CA1">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Ponudnik lahko reference med seboj smiselno sešteva.</w:t>
      </w:r>
    </w:p>
    <w:p w14:paraId="2C3F722D" w14:textId="77777777" w:rsidR="008F144D" w:rsidRPr="004635FC" w:rsidRDefault="008F144D" w:rsidP="00656CA1">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4635FC" w:rsidRDefault="003C796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4635FC" w:rsidRDefault="003C796C" w:rsidP="00656CA1">
      <w:pPr>
        <w:keepNext/>
        <w:keepLines/>
        <w:spacing w:after="0" w:line="240" w:lineRule="auto"/>
        <w:jc w:val="both"/>
        <w:rPr>
          <w:rFonts w:ascii="Open Sans" w:eastAsia="Times New Roman" w:hAnsi="Open Sans" w:cs="Open Sans"/>
          <w:b/>
          <w:sz w:val="20"/>
          <w:szCs w:val="20"/>
          <w:lang w:eastAsia="sl-SI"/>
        </w:rPr>
      </w:pPr>
    </w:p>
    <w:p w14:paraId="621E94DF" w14:textId="40AE6D90" w:rsidR="007A7029" w:rsidRPr="004635FC" w:rsidRDefault="00E05B4E" w:rsidP="00656CA1">
      <w:pPr>
        <w:pStyle w:val="BodyText22"/>
        <w:keepNext/>
        <w:keepLines/>
        <w:ind w:left="0" w:firstLine="0"/>
        <w:rPr>
          <w:rFonts w:ascii="Open Sans" w:hAnsi="Open Sans" w:cs="Open Sans"/>
          <w:sz w:val="20"/>
          <w:szCs w:val="20"/>
        </w:rPr>
      </w:pPr>
      <w:r w:rsidRPr="004635FC">
        <w:rPr>
          <w:rFonts w:ascii="Open Sans" w:hAnsi="Open Sans" w:cs="Open Sans"/>
          <w:sz w:val="20"/>
          <w:szCs w:val="20"/>
        </w:rPr>
        <w:t>Ponudnik izpolni zahtevo s predložitvijo izpolnjene in podpisane priloge A, s podpisom izpolnjenega</w:t>
      </w:r>
      <w:r w:rsidR="008F018C" w:rsidRPr="004635FC">
        <w:rPr>
          <w:rFonts w:ascii="Open Sans" w:hAnsi="Open Sans" w:cs="Open Sans"/>
          <w:sz w:val="20"/>
          <w:szCs w:val="20"/>
        </w:rPr>
        <w:t xml:space="preserve"> obrazca</w:t>
      </w:r>
      <w:r w:rsidRPr="004635FC">
        <w:rPr>
          <w:rFonts w:ascii="Open Sans" w:hAnsi="Open Sans" w:cs="Open Sans"/>
          <w:sz w:val="20"/>
          <w:szCs w:val="20"/>
        </w:rPr>
        <w:t xml:space="preserve"> referenčna lista (priloga 5) ter s predložitvijo potrdil referenčnega naročnika</w:t>
      </w:r>
      <w:r w:rsidR="008F018C" w:rsidRPr="004635FC">
        <w:rPr>
          <w:rFonts w:ascii="Open Sans" w:hAnsi="Open Sans" w:cs="Open Sans"/>
          <w:sz w:val="20"/>
          <w:szCs w:val="20"/>
        </w:rPr>
        <w:t xml:space="preserve"> </w:t>
      </w:r>
      <w:r w:rsidRPr="004635FC">
        <w:rPr>
          <w:rFonts w:ascii="Open Sans" w:hAnsi="Open Sans" w:cs="Open Sans"/>
          <w:sz w:val="20"/>
          <w:szCs w:val="20"/>
        </w:rPr>
        <w:t>-</w:t>
      </w:r>
      <w:r w:rsidR="008F018C" w:rsidRPr="004635FC">
        <w:rPr>
          <w:rFonts w:ascii="Open Sans" w:hAnsi="Open Sans" w:cs="Open Sans"/>
          <w:sz w:val="20"/>
          <w:szCs w:val="20"/>
        </w:rPr>
        <w:t xml:space="preserve"> </w:t>
      </w:r>
      <w:r w:rsidRPr="004635FC">
        <w:rPr>
          <w:rFonts w:ascii="Open Sans" w:hAnsi="Open Sans" w:cs="Open Sans"/>
          <w:sz w:val="20"/>
          <w:szCs w:val="20"/>
        </w:rPr>
        <w:t xml:space="preserve">investitorja (Priloga 5/1), s katerimi potrjuje, da je kot dejanski izvajalec </w:t>
      </w:r>
      <w:r w:rsidR="007A7029" w:rsidRPr="004635FC">
        <w:rPr>
          <w:rFonts w:ascii="Open Sans" w:hAnsi="Open Sans" w:cs="Open Sans"/>
          <w:sz w:val="20"/>
          <w:szCs w:val="20"/>
        </w:rPr>
        <w:t>storitve</w:t>
      </w:r>
      <w:r w:rsidRPr="004635FC">
        <w:rPr>
          <w:rFonts w:ascii="Open Sans" w:hAnsi="Open Sans" w:cs="Open Sans"/>
          <w:sz w:val="20"/>
          <w:szCs w:val="20"/>
        </w:rPr>
        <w:t xml:space="preserve">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w:t>
      </w:r>
      <w:r w:rsidR="002D12FA">
        <w:rPr>
          <w:rFonts w:ascii="Open Sans" w:hAnsi="Open Sans" w:cs="Open Sans"/>
          <w:sz w:val="20"/>
          <w:szCs w:val="20"/>
        </w:rPr>
        <w:t>iroma</w:t>
      </w:r>
      <w:r w:rsidR="002D12FA" w:rsidRPr="004635FC">
        <w:rPr>
          <w:rFonts w:ascii="Open Sans" w:hAnsi="Open Sans" w:cs="Open Sans"/>
          <w:sz w:val="20"/>
          <w:szCs w:val="20"/>
        </w:rPr>
        <w:t xml:space="preserve"> </w:t>
      </w:r>
      <w:r w:rsidRPr="004635FC">
        <w:rPr>
          <w:rFonts w:ascii="Open Sans" w:hAnsi="Open Sans" w:cs="Open Sans"/>
          <w:sz w:val="20"/>
          <w:szCs w:val="20"/>
        </w:rPr>
        <w:t>lokaciji izvedbe. Če navedene reference ne izkazujejo resničnega stanja</w:t>
      </w:r>
      <w:r w:rsidR="008F018C" w:rsidRPr="004635FC">
        <w:rPr>
          <w:rFonts w:ascii="Open Sans" w:hAnsi="Open Sans" w:cs="Open Sans"/>
          <w:sz w:val="20"/>
          <w:szCs w:val="20"/>
        </w:rPr>
        <w:t>,</w:t>
      </w:r>
      <w:r w:rsidRPr="004635FC">
        <w:rPr>
          <w:rFonts w:ascii="Open Sans" w:hAnsi="Open Sans" w:cs="Open Sans"/>
          <w:sz w:val="20"/>
          <w:szCs w:val="20"/>
        </w:rPr>
        <w:t xml:space="preserve"> jih naročnik ne bo upošteval. Za objekte, katerih referenčni naročnik je Javno podjetje Energetika Ljubljana, d.o.o., </w:t>
      </w:r>
      <w:r w:rsidR="007A7029" w:rsidRPr="004635FC">
        <w:rPr>
          <w:rFonts w:ascii="Open Sans" w:hAnsi="Open Sans" w:cs="Open Sans"/>
          <w:sz w:val="20"/>
          <w:szCs w:val="20"/>
        </w:rPr>
        <w:t>ponudnik predloži le izpolnjeno prilogo 5.</w:t>
      </w:r>
    </w:p>
    <w:p w14:paraId="4A42149D" w14:textId="77777777" w:rsidR="00E05B4E" w:rsidRPr="004635FC" w:rsidRDefault="00E05B4E"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7777777" w:rsidR="00DD144D" w:rsidRPr="004635FC" w:rsidRDefault="00DD144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4635FC">
        <w:rPr>
          <w:rFonts w:ascii="Open Sans" w:hAnsi="Open Sans" w:cs="Open Sans"/>
          <w:b/>
          <w:bCs/>
          <w:i/>
          <w:sz w:val="20"/>
          <w:szCs w:val="20"/>
          <w:u w:val="single"/>
        </w:rPr>
        <w:t>vendar bo moral ta gospodarski subjekt (s katerim se izkazuje reference) predmetna dela javnega naročila tudi izvesti</w:t>
      </w:r>
      <w:r w:rsidRPr="004635FC">
        <w:rPr>
          <w:rFonts w:ascii="Open Sans" w:eastAsia="Times New Roman" w:hAnsi="Open Sans" w:cs="Open Sans"/>
          <w:b/>
          <w:bCs/>
          <w:i/>
          <w:sz w:val="20"/>
          <w:szCs w:val="20"/>
          <w:u w:val="single"/>
          <w:lang w:eastAsia="sl-SI"/>
        </w:rPr>
        <w:t>.</w:t>
      </w:r>
      <w:r w:rsidRPr="004635FC">
        <w:rPr>
          <w:rFonts w:ascii="Open Sans" w:eastAsia="Times New Roman" w:hAnsi="Open Sans" w:cs="Open Sans"/>
          <w:b/>
          <w:bCs/>
          <w:i/>
          <w:sz w:val="20"/>
          <w:szCs w:val="20"/>
          <w:lang w:eastAsia="sl-SI"/>
        </w:rPr>
        <w:t xml:space="preserve"> </w:t>
      </w:r>
    </w:p>
    <w:p w14:paraId="620B62DF" w14:textId="77777777" w:rsidR="00E1106F" w:rsidRPr="004635FC" w:rsidRDefault="00E1106F" w:rsidP="00656CA1">
      <w:pPr>
        <w:keepNext/>
        <w:keepLines/>
        <w:spacing w:after="0" w:line="240" w:lineRule="auto"/>
        <w:jc w:val="both"/>
        <w:rPr>
          <w:rFonts w:ascii="Open Sans" w:eastAsia="Times New Roman" w:hAnsi="Open Sans" w:cs="Open Sans"/>
          <w:b/>
          <w:sz w:val="20"/>
          <w:szCs w:val="20"/>
          <w:lang w:eastAsia="sl-SI"/>
        </w:rPr>
      </w:pPr>
    </w:p>
    <w:p w14:paraId="69DCE7B1" w14:textId="77777777" w:rsidR="0085585C" w:rsidRPr="004635FC" w:rsidRDefault="00A0722E"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Strokovna sposobnost </w:t>
      </w:r>
    </w:p>
    <w:p w14:paraId="5AB1539B" w14:textId="77777777" w:rsidR="0085585C" w:rsidRPr="004635FC" w:rsidRDefault="0085585C" w:rsidP="00656CA1">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4635FC" w:rsidRDefault="00956E5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32487DC3" w14:textId="77777777" w:rsidR="00956E51" w:rsidRPr="004635FC" w:rsidRDefault="00956E51" w:rsidP="00656CA1">
      <w:pPr>
        <w:keepNext/>
        <w:keepLines/>
        <w:spacing w:after="0" w:line="240" w:lineRule="auto"/>
        <w:jc w:val="both"/>
        <w:rPr>
          <w:rFonts w:ascii="Open Sans" w:hAnsi="Open Sans" w:cs="Open Sans"/>
          <w:sz w:val="20"/>
          <w:szCs w:val="20"/>
          <w:lang w:eastAsia="sl-SI"/>
        </w:rPr>
      </w:pPr>
    </w:p>
    <w:p w14:paraId="4B76D538" w14:textId="42FB8A72" w:rsidR="00956E51" w:rsidRPr="004635FC" w:rsidRDefault="00956E51" w:rsidP="00656CA1">
      <w:pPr>
        <w:keepNext/>
        <w:keepLines/>
        <w:spacing w:after="0" w:line="240" w:lineRule="auto"/>
        <w:jc w:val="both"/>
        <w:rPr>
          <w:rFonts w:ascii="Open Sans" w:hAnsi="Open Sans" w:cs="Open Sans"/>
          <w:b/>
          <w:sz w:val="20"/>
          <w:szCs w:val="20"/>
        </w:rPr>
      </w:pPr>
      <w:r w:rsidRPr="004635FC">
        <w:rPr>
          <w:rFonts w:ascii="Open Sans" w:hAnsi="Open Sans" w:cs="Open Sans"/>
          <w:b/>
          <w:sz w:val="20"/>
          <w:szCs w:val="20"/>
        </w:rPr>
        <w:t>Ponudnik mora zagotoviti</w:t>
      </w:r>
      <w:r w:rsidR="008F144D">
        <w:rPr>
          <w:rFonts w:ascii="Open Sans" w:hAnsi="Open Sans" w:cs="Open Sans"/>
          <w:b/>
          <w:sz w:val="20"/>
          <w:szCs w:val="20"/>
        </w:rPr>
        <w:t xml:space="preserve"> naslednje kadre</w:t>
      </w:r>
      <w:r w:rsidRPr="004635FC">
        <w:rPr>
          <w:rFonts w:ascii="Open Sans" w:hAnsi="Open Sans" w:cs="Open Sans"/>
          <w:b/>
          <w:sz w:val="20"/>
          <w:szCs w:val="20"/>
        </w:rPr>
        <w:t>:</w:t>
      </w:r>
    </w:p>
    <w:p w14:paraId="35B576BF" w14:textId="09CCBAC9" w:rsidR="0022591A" w:rsidRPr="004635FC" w:rsidRDefault="0022591A" w:rsidP="00656CA1">
      <w:pPr>
        <w:keepNext/>
        <w:keepLines/>
        <w:numPr>
          <w:ilvl w:val="0"/>
          <w:numId w:val="19"/>
        </w:numPr>
        <w:tabs>
          <w:tab w:val="left" w:pos="426"/>
          <w:tab w:val="left" w:pos="1418"/>
          <w:tab w:val="left" w:pos="1702"/>
        </w:tabs>
        <w:spacing w:after="0" w:line="240" w:lineRule="auto"/>
        <w:jc w:val="both"/>
        <w:rPr>
          <w:rFonts w:ascii="Open Sans" w:hAnsi="Open Sans" w:cs="Open Sans"/>
          <w:color w:val="000000" w:themeColor="text1"/>
          <w:sz w:val="20"/>
          <w:szCs w:val="20"/>
        </w:rPr>
      </w:pPr>
      <w:r w:rsidRPr="004635FC">
        <w:rPr>
          <w:rFonts w:ascii="Open Sans" w:eastAsia="Times New Roman" w:hAnsi="Open Sans" w:cs="Open Sans"/>
          <w:sz w:val="20"/>
          <w:szCs w:val="20"/>
          <w:lang w:eastAsia="sl-SI"/>
        </w:rPr>
        <w:t xml:space="preserve">1 (enega) </w:t>
      </w:r>
      <w:r w:rsidR="00CB38DA">
        <w:rPr>
          <w:rFonts w:ascii="Open Sans" w:eastAsia="Times New Roman" w:hAnsi="Open Sans" w:cs="Open Sans"/>
          <w:sz w:val="20"/>
          <w:szCs w:val="20"/>
          <w:lang w:eastAsia="sl-SI"/>
        </w:rPr>
        <w:t>vodjo strojno instalacijskih del</w:t>
      </w:r>
      <w:r w:rsidR="00056271" w:rsidRPr="004635FC">
        <w:rPr>
          <w:rFonts w:ascii="Open Sans" w:eastAsia="Times New Roman" w:hAnsi="Open Sans" w:cs="Open Sans"/>
          <w:sz w:val="20"/>
          <w:szCs w:val="20"/>
          <w:lang w:eastAsia="sl-SI"/>
        </w:rPr>
        <w:t>,</w:t>
      </w:r>
    </w:p>
    <w:p w14:paraId="0979B927" w14:textId="77777777" w:rsidR="00CB38DA" w:rsidRPr="00DB1E75" w:rsidRDefault="00CB38DA" w:rsidP="00656CA1">
      <w:pPr>
        <w:keepNext/>
        <w:keepLines/>
        <w:numPr>
          <w:ilvl w:val="0"/>
          <w:numId w:val="19"/>
        </w:numPr>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DB1E75">
        <w:rPr>
          <w:rFonts w:ascii="Open Sans" w:eastAsia="Times New Roman" w:hAnsi="Open Sans" w:cs="Open Sans"/>
          <w:sz w:val="20"/>
          <w:szCs w:val="20"/>
          <w:lang w:eastAsia="sl-SI"/>
        </w:rPr>
        <w:t>najmanj 3 (tri) varilce z veljavnim certifikatom o preizkusu usposobljenosti varilca za ročno obločno varjenje – varilni postopek 111 ali z veljavnim certifikatom o preizkusu usposobljenosti varilca za TIG varjenje – varilni postopek 141.</w:t>
      </w:r>
    </w:p>
    <w:p w14:paraId="44EF9CA2" w14:textId="77777777" w:rsidR="001B0033" w:rsidRPr="004635FC" w:rsidRDefault="001B0033" w:rsidP="00656CA1">
      <w:pPr>
        <w:keepNext/>
        <w:keepLines/>
        <w:widowControl w:val="0"/>
        <w:spacing w:after="0" w:line="240" w:lineRule="auto"/>
        <w:jc w:val="both"/>
        <w:rPr>
          <w:rFonts w:ascii="Open Sans" w:hAnsi="Open Sans" w:cs="Open Sans"/>
          <w:sz w:val="20"/>
          <w:szCs w:val="20"/>
        </w:rPr>
      </w:pPr>
    </w:p>
    <w:p w14:paraId="66350F01" w14:textId="571BEC8B" w:rsidR="0022591A" w:rsidRPr="004635FC" w:rsidRDefault="0022591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v ponudbi predložiti:</w:t>
      </w:r>
    </w:p>
    <w:p w14:paraId="1C8D80EB" w14:textId="7CDAE15E" w:rsidR="0022591A" w:rsidRPr="004635FC" w:rsidRDefault="0022591A" w:rsidP="00656CA1">
      <w:pPr>
        <w:keepNext/>
        <w:keepLines/>
        <w:numPr>
          <w:ilvl w:val="0"/>
          <w:numId w:val="17"/>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izpolnjen obrazec </w:t>
      </w:r>
      <w:r w:rsidRPr="004635FC">
        <w:rPr>
          <w:rFonts w:ascii="Open Sans" w:eastAsia="Times New Roman" w:hAnsi="Open Sans" w:cs="Open Sans"/>
          <w:b/>
          <w:bCs/>
          <w:sz w:val="20"/>
          <w:szCs w:val="20"/>
          <w:lang w:eastAsia="sl-SI"/>
        </w:rPr>
        <w:t>Kadrovska struktura</w:t>
      </w:r>
      <w:r w:rsidRPr="004635FC">
        <w:rPr>
          <w:rFonts w:ascii="Open Sans" w:eastAsia="Times New Roman" w:hAnsi="Open Sans" w:cs="Open Sans"/>
          <w:sz w:val="20"/>
          <w:szCs w:val="20"/>
          <w:lang w:eastAsia="sl-SI"/>
        </w:rPr>
        <w:t xml:space="preserve"> (priloga 6);</w:t>
      </w:r>
    </w:p>
    <w:p w14:paraId="1641D85B" w14:textId="77777777"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7715D905" w14:textId="77777777"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lastRenderedPageBreak/>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1C339D57" w14:textId="6B78FE34"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vse prijavljene kadre: M-1 oziroma M-1/M-2 obrazca, ter v primeru sprememb še M-3 obrazca.</w:t>
      </w:r>
    </w:p>
    <w:p w14:paraId="1720F3C8" w14:textId="77777777" w:rsidR="0022591A" w:rsidRPr="004635FC" w:rsidRDefault="0022591A" w:rsidP="00656CA1">
      <w:pPr>
        <w:keepNext/>
        <w:keepLines/>
        <w:widowControl w:val="0"/>
        <w:spacing w:after="0" w:line="240" w:lineRule="auto"/>
        <w:jc w:val="both"/>
        <w:rPr>
          <w:rFonts w:ascii="Open Sans" w:hAnsi="Open Sans" w:cs="Open Sans"/>
          <w:sz w:val="20"/>
          <w:szCs w:val="20"/>
          <w:highlight w:val="yellow"/>
        </w:rPr>
      </w:pPr>
    </w:p>
    <w:p w14:paraId="46EA278A" w14:textId="505E273B" w:rsidR="00C1010E" w:rsidRPr="004635FC" w:rsidRDefault="00C1010E"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se z oddajo ponudbe zavezuje, da bo vodja </w:t>
      </w:r>
      <w:r w:rsidR="003B1BDC">
        <w:rPr>
          <w:rFonts w:ascii="Open Sans" w:hAnsi="Open Sans" w:cs="Open Sans"/>
          <w:sz w:val="20"/>
          <w:szCs w:val="20"/>
        </w:rPr>
        <w:t xml:space="preserve">strojno instalacijskih </w:t>
      </w:r>
      <w:r w:rsidRPr="004635FC">
        <w:rPr>
          <w:rFonts w:ascii="Open Sans" w:hAnsi="Open Sans" w:cs="Open Sans"/>
          <w:sz w:val="20"/>
          <w:szCs w:val="20"/>
        </w:rPr>
        <w:t>del</w:t>
      </w:r>
      <w:r w:rsidR="0022591A" w:rsidRPr="004635FC">
        <w:rPr>
          <w:rFonts w:ascii="Open Sans" w:hAnsi="Open Sans" w:cs="Open Sans"/>
          <w:sz w:val="20"/>
          <w:szCs w:val="20"/>
        </w:rPr>
        <w:t xml:space="preserve"> </w:t>
      </w:r>
      <w:r w:rsidRPr="004635FC">
        <w:rPr>
          <w:rFonts w:ascii="Open Sans" w:hAnsi="Open Sans" w:cs="Open Sans"/>
          <w:sz w:val="20"/>
          <w:szCs w:val="20"/>
        </w:rPr>
        <w:t>tudi neposredno zadolžen za vodenje izvedbe na predmetnem razpisu. Vodja</w:t>
      </w:r>
      <w:r w:rsidR="003B1BDC">
        <w:rPr>
          <w:rFonts w:ascii="Open Sans" w:hAnsi="Open Sans" w:cs="Open Sans"/>
          <w:sz w:val="20"/>
          <w:szCs w:val="20"/>
        </w:rPr>
        <w:t xml:space="preserve"> strojno instalacijskih</w:t>
      </w:r>
      <w:r w:rsidRPr="004635FC">
        <w:rPr>
          <w:rFonts w:ascii="Open Sans" w:hAnsi="Open Sans" w:cs="Open Sans"/>
          <w:sz w:val="20"/>
          <w:szCs w:val="20"/>
        </w:rPr>
        <w:t xml:space="preserve"> del mora biti v času izvajanja del dnevno prisot</w:t>
      </w:r>
      <w:r w:rsidR="003B1BDC">
        <w:rPr>
          <w:rFonts w:ascii="Open Sans" w:hAnsi="Open Sans" w:cs="Open Sans"/>
          <w:sz w:val="20"/>
          <w:szCs w:val="20"/>
        </w:rPr>
        <w:t>e</w:t>
      </w:r>
      <w:r w:rsidRPr="004635FC">
        <w:rPr>
          <w:rFonts w:ascii="Open Sans" w:hAnsi="Open Sans" w:cs="Open Sans"/>
          <w:sz w:val="20"/>
          <w:szCs w:val="20"/>
        </w:rPr>
        <w:t>n na delovišču.</w:t>
      </w:r>
    </w:p>
    <w:p w14:paraId="45F6AE7E" w14:textId="77777777" w:rsidR="00BD312A" w:rsidRPr="004635FC" w:rsidRDefault="00BD312A"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136AA5FF" w14:textId="77777777" w:rsidR="007F2487" w:rsidRPr="004635FC" w:rsidRDefault="007F2487" w:rsidP="00656CA1">
      <w:pPr>
        <w:keepNext/>
        <w:keepLines/>
        <w:widowControl w:val="0"/>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Prijavljeni vodja del mora izpolnjevati pogoje skladno z veljavnim Gradbenim zakonom (GZ-1). Vodja del mora biti zaposlen pri ponudniku ali partnerju v primeru skupne ponudbe. </w:t>
      </w:r>
    </w:p>
    <w:p w14:paraId="13BD1123" w14:textId="77777777" w:rsidR="007F2487" w:rsidRPr="004635FC" w:rsidRDefault="007F2487" w:rsidP="00656CA1">
      <w:pPr>
        <w:keepNext/>
        <w:keepLines/>
        <w:spacing w:after="0" w:line="240" w:lineRule="auto"/>
        <w:ind w:right="-2"/>
        <w:jc w:val="both"/>
        <w:rPr>
          <w:rFonts w:ascii="Open Sans" w:eastAsia="Times New Roman" w:hAnsi="Open Sans" w:cs="Open Sans"/>
          <w:b/>
          <w:bCs/>
          <w:sz w:val="20"/>
          <w:szCs w:val="20"/>
          <w:lang w:eastAsia="sl-SI"/>
        </w:rPr>
      </w:pPr>
    </w:p>
    <w:p w14:paraId="2390E0E8" w14:textId="5EBCE932" w:rsidR="00BD312A" w:rsidRPr="004635FC" w:rsidRDefault="003B1BDC" w:rsidP="00656CA1">
      <w:pPr>
        <w:keepNext/>
        <w:keepLines/>
        <w:spacing w:after="0" w:line="240" w:lineRule="auto"/>
        <w:ind w:right="-2"/>
        <w:jc w:val="both"/>
        <w:rPr>
          <w:rFonts w:ascii="Open Sans" w:eastAsia="Times New Roman" w:hAnsi="Open Sans" w:cs="Open Sans"/>
          <w:b/>
          <w:sz w:val="20"/>
          <w:szCs w:val="20"/>
          <w:lang w:eastAsia="sl-SI"/>
        </w:rPr>
      </w:pPr>
      <w:r>
        <w:rPr>
          <w:rFonts w:ascii="Open Sans" w:eastAsia="Times New Roman" w:hAnsi="Open Sans" w:cs="Open Sans"/>
          <w:b/>
          <w:bCs/>
          <w:sz w:val="20"/>
          <w:szCs w:val="20"/>
          <w:lang w:eastAsia="sl-SI"/>
        </w:rPr>
        <w:t>Varilci</w:t>
      </w:r>
      <w:r w:rsidR="007F2487" w:rsidRPr="004635FC">
        <w:rPr>
          <w:rFonts w:ascii="Open Sans" w:eastAsia="Times New Roman" w:hAnsi="Open Sans" w:cs="Open Sans"/>
          <w:b/>
          <w:bCs/>
          <w:sz w:val="20"/>
          <w:szCs w:val="20"/>
          <w:lang w:eastAsia="sl-SI"/>
        </w:rPr>
        <w:t xml:space="preserve"> so lahko zaposleni pri </w:t>
      </w:r>
      <w:r w:rsidR="00BD312A" w:rsidRPr="004635FC">
        <w:rPr>
          <w:rFonts w:ascii="Open Sans" w:eastAsia="Times New Roman" w:hAnsi="Open Sans" w:cs="Open Sans"/>
          <w:b/>
          <w:bCs/>
          <w:sz w:val="20"/>
          <w:szCs w:val="20"/>
          <w:lang w:eastAsia="sl-SI"/>
        </w:rPr>
        <w:t>ponudnik</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ali skupin</w:t>
      </w:r>
      <w:r w:rsidR="007F2487" w:rsidRPr="004635FC">
        <w:rPr>
          <w:rFonts w:ascii="Open Sans" w:eastAsia="Times New Roman" w:hAnsi="Open Sans" w:cs="Open Sans"/>
          <w:b/>
          <w:bCs/>
          <w:sz w:val="20"/>
          <w:szCs w:val="20"/>
          <w:lang w:eastAsia="sl-SI"/>
        </w:rPr>
        <w:t>i</w:t>
      </w:r>
      <w:r w:rsidR="00BD312A" w:rsidRPr="004635FC">
        <w:rPr>
          <w:rFonts w:ascii="Open Sans" w:eastAsia="Times New Roman" w:hAnsi="Open Sans" w:cs="Open Sans"/>
          <w:b/>
          <w:bCs/>
          <w:sz w:val="20"/>
          <w:szCs w:val="20"/>
          <w:lang w:eastAsia="sl-SI"/>
        </w:rPr>
        <w:t xml:space="preserve"> ponudnikov v okviru skupne ponudbe ali </w:t>
      </w:r>
      <w:r w:rsidR="007F2487" w:rsidRPr="004635FC">
        <w:rPr>
          <w:rFonts w:ascii="Open Sans" w:eastAsia="Times New Roman" w:hAnsi="Open Sans" w:cs="Open Sans"/>
          <w:b/>
          <w:bCs/>
          <w:sz w:val="20"/>
          <w:szCs w:val="20"/>
          <w:lang w:eastAsia="sl-SI"/>
        </w:rPr>
        <w:t>pri</w:t>
      </w:r>
      <w:r w:rsidR="00BD312A" w:rsidRPr="004635FC">
        <w:rPr>
          <w:rFonts w:ascii="Open Sans" w:eastAsia="Times New Roman" w:hAnsi="Open Sans" w:cs="Open Sans"/>
          <w:b/>
          <w:bCs/>
          <w:sz w:val="20"/>
          <w:szCs w:val="20"/>
          <w:lang w:eastAsia="sl-SI"/>
        </w:rPr>
        <w:t xml:space="preserve"> prijavljen</w:t>
      </w:r>
      <w:r w:rsidR="007F2487" w:rsidRPr="004635FC">
        <w:rPr>
          <w:rFonts w:ascii="Open Sans" w:eastAsia="Times New Roman" w:hAnsi="Open Sans" w:cs="Open Sans"/>
          <w:b/>
          <w:bCs/>
          <w:sz w:val="20"/>
          <w:szCs w:val="20"/>
          <w:lang w:eastAsia="sl-SI"/>
        </w:rPr>
        <w:t>e</w:t>
      </w:r>
      <w:r w:rsidR="00BD312A" w:rsidRPr="004635FC">
        <w:rPr>
          <w:rFonts w:ascii="Open Sans" w:eastAsia="Times New Roman" w:hAnsi="Open Sans" w:cs="Open Sans"/>
          <w:b/>
          <w:bCs/>
          <w:sz w:val="20"/>
          <w:szCs w:val="20"/>
          <w:lang w:eastAsia="sl-SI"/>
        </w:rPr>
        <w:t>m</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podizvajalc</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V primeru, da prijavljeni </w:t>
      </w:r>
      <w:r>
        <w:rPr>
          <w:rFonts w:ascii="Open Sans" w:eastAsia="Times New Roman" w:hAnsi="Open Sans" w:cs="Open Sans"/>
          <w:b/>
          <w:bCs/>
          <w:sz w:val="20"/>
          <w:szCs w:val="20"/>
          <w:lang w:eastAsia="sl-SI"/>
        </w:rPr>
        <w:t>varilci</w:t>
      </w:r>
      <w:r w:rsidRPr="004635FC">
        <w:rPr>
          <w:rFonts w:ascii="Open Sans" w:eastAsia="Times New Roman" w:hAnsi="Open Sans" w:cs="Open Sans"/>
          <w:b/>
          <w:bCs/>
          <w:sz w:val="20"/>
          <w:szCs w:val="20"/>
          <w:lang w:eastAsia="sl-SI"/>
        </w:rPr>
        <w:t xml:space="preserve"> </w:t>
      </w:r>
      <w:r w:rsidR="00BD312A" w:rsidRPr="004635FC">
        <w:rPr>
          <w:rFonts w:ascii="Open Sans" w:eastAsia="Times New Roman" w:hAnsi="Open Sans" w:cs="Open Sans"/>
          <w:b/>
          <w:bCs/>
          <w:sz w:val="20"/>
          <w:szCs w:val="20"/>
          <w:lang w:eastAsia="sl-SI"/>
        </w:rPr>
        <w:t xml:space="preserve">niso zaposleni pri ponudniku, </w:t>
      </w:r>
      <w:r w:rsidR="00BD312A" w:rsidRPr="004635FC">
        <w:rPr>
          <w:rFonts w:ascii="Open Sans" w:eastAsia="Times New Roman" w:hAnsi="Open Sans" w:cs="Open Sans"/>
          <w:b/>
          <w:bCs/>
          <w:sz w:val="20"/>
          <w:szCs w:val="20"/>
          <w:u w:val="single"/>
          <w:lang w:eastAsia="sl-SI"/>
        </w:rPr>
        <w:t xml:space="preserve">morajo ti v ponudbi nastopati kot skupni partnerji ali kot podizvajalci (ponudnik predloži </w:t>
      </w:r>
      <w:r w:rsidR="00572C73">
        <w:rPr>
          <w:rFonts w:ascii="Open Sans" w:eastAsia="Times New Roman" w:hAnsi="Open Sans" w:cs="Open Sans"/>
          <w:b/>
          <w:bCs/>
          <w:sz w:val="20"/>
          <w:szCs w:val="20"/>
          <w:u w:val="single"/>
          <w:lang w:eastAsia="sl-SI"/>
        </w:rPr>
        <w:t>poleg</w:t>
      </w:r>
      <w:r w:rsidR="00BD312A" w:rsidRPr="004635FC">
        <w:rPr>
          <w:rFonts w:ascii="Open Sans" w:eastAsia="Times New Roman" w:hAnsi="Open Sans" w:cs="Open Sans"/>
          <w:b/>
          <w:bCs/>
          <w:sz w:val="20"/>
          <w:szCs w:val="20"/>
          <w:u w:val="single"/>
          <w:lang w:eastAsia="sl-SI"/>
        </w:rPr>
        <w:t xml:space="preserve"> </w:t>
      </w:r>
      <w:r w:rsidR="00572C73" w:rsidRPr="004635FC">
        <w:rPr>
          <w:rFonts w:ascii="Open Sans" w:eastAsia="Times New Roman" w:hAnsi="Open Sans" w:cs="Open Sans"/>
          <w:b/>
          <w:bCs/>
          <w:sz w:val="20"/>
          <w:szCs w:val="20"/>
          <w:u w:val="single"/>
          <w:lang w:eastAsia="sl-SI"/>
        </w:rPr>
        <w:t>pogodb</w:t>
      </w:r>
      <w:r w:rsidR="00572C73">
        <w:rPr>
          <w:rFonts w:ascii="Open Sans" w:eastAsia="Times New Roman" w:hAnsi="Open Sans" w:cs="Open Sans"/>
          <w:b/>
          <w:bCs/>
          <w:sz w:val="20"/>
          <w:szCs w:val="20"/>
          <w:u w:val="single"/>
          <w:lang w:eastAsia="sl-SI"/>
        </w:rPr>
        <w:t>e</w:t>
      </w:r>
      <w:r w:rsidR="00572C73" w:rsidRPr="004635FC">
        <w:rPr>
          <w:rFonts w:ascii="Open Sans" w:eastAsia="Times New Roman" w:hAnsi="Open Sans" w:cs="Open Sans"/>
          <w:b/>
          <w:bCs/>
          <w:sz w:val="20"/>
          <w:szCs w:val="20"/>
          <w:u w:val="single"/>
          <w:lang w:eastAsia="sl-SI"/>
        </w:rPr>
        <w:t xml:space="preserve"> </w:t>
      </w:r>
      <w:r w:rsidR="00BD312A" w:rsidRPr="004635FC">
        <w:rPr>
          <w:rFonts w:ascii="Open Sans" w:eastAsia="Times New Roman" w:hAnsi="Open Sans" w:cs="Open Sans"/>
          <w:b/>
          <w:bCs/>
          <w:sz w:val="20"/>
          <w:szCs w:val="20"/>
          <w:u w:val="single"/>
          <w:lang w:eastAsia="sl-SI"/>
        </w:rPr>
        <w:t>o medsebojnem sodelovanju</w:t>
      </w:r>
      <w:r w:rsidR="00572C73">
        <w:rPr>
          <w:rFonts w:ascii="Open Sans" w:eastAsia="Times New Roman" w:hAnsi="Open Sans" w:cs="Open Sans"/>
          <w:b/>
          <w:bCs/>
          <w:sz w:val="20"/>
          <w:szCs w:val="20"/>
          <w:u w:val="single"/>
          <w:lang w:eastAsia="sl-SI"/>
        </w:rPr>
        <w:t xml:space="preserve"> vse s to razpisno dokumentacijo zahtevane dokumente za podizvajalca</w:t>
      </w:r>
      <w:r w:rsidR="00BD312A" w:rsidRPr="004635FC">
        <w:rPr>
          <w:rFonts w:ascii="Open Sans" w:eastAsia="Times New Roman" w:hAnsi="Open Sans" w:cs="Open Sans"/>
          <w:b/>
          <w:bCs/>
          <w:sz w:val="20"/>
          <w:szCs w:val="20"/>
          <w:u w:val="single"/>
          <w:lang w:eastAsia="sl-SI"/>
        </w:rPr>
        <w:t>)</w:t>
      </w:r>
      <w:r w:rsidR="00BD312A" w:rsidRPr="004635FC">
        <w:rPr>
          <w:rFonts w:ascii="Open Sans" w:eastAsia="Times New Roman" w:hAnsi="Open Sans" w:cs="Open Sans"/>
          <w:b/>
          <w:bCs/>
          <w:sz w:val="20"/>
          <w:szCs w:val="20"/>
          <w:lang w:eastAsia="sl-SI"/>
        </w:rPr>
        <w:t>.</w:t>
      </w:r>
    </w:p>
    <w:p w14:paraId="0CB886FE" w14:textId="77777777" w:rsidR="007F2487" w:rsidRPr="004635FC" w:rsidRDefault="007F2487" w:rsidP="00656CA1">
      <w:pPr>
        <w:keepNext/>
        <w:keepLines/>
        <w:spacing w:after="0" w:line="240" w:lineRule="auto"/>
        <w:jc w:val="both"/>
        <w:rPr>
          <w:rFonts w:ascii="Open Sans" w:hAnsi="Open Sans" w:cs="Open Sans"/>
          <w:sz w:val="20"/>
          <w:szCs w:val="20"/>
        </w:rPr>
      </w:pPr>
    </w:p>
    <w:p w14:paraId="1E1F85D5" w14:textId="7404DD2A" w:rsidR="007F2487" w:rsidRPr="004635FC" w:rsidRDefault="007F2487"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Dokazila:</w:t>
      </w:r>
      <w:r w:rsidRPr="004635FC">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38B9F846" w14:textId="77777777" w:rsidR="00BD312A" w:rsidRPr="004635FC" w:rsidRDefault="00BD312A" w:rsidP="00656CA1">
      <w:pPr>
        <w:keepNext/>
        <w:keepLines/>
        <w:spacing w:after="0" w:line="240" w:lineRule="auto"/>
        <w:jc w:val="both"/>
        <w:rPr>
          <w:rFonts w:ascii="Open Sans" w:hAnsi="Open Sans" w:cs="Open Sans"/>
          <w:sz w:val="20"/>
          <w:szCs w:val="20"/>
          <w:lang w:eastAsia="sl-SI"/>
        </w:rPr>
      </w:pPr>
    </w:p>
    <w:p w14:paraId="32515D4C" w14:textId="639BA144" w:rsidR="002E0A44" w:rsidRPr="004635FC" w:rsidRDefault="002E0A44" w:rsidP="00656CA1">
      <w:pPr>
        <w:keepNext/>
        <w:keepLines/>
        <w:numPr>
          <w:ilvl w:val="2"/>
          <w:numId w:val="2"/>
        </w:numPr>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Potrdilo / certifikat za gradnjo strojnih inštalacij</w:t>
      </w:r>
    </w:p>
    <w:p w14:paraId="0362B3BE" w14:textId="7674F703" w:rsidR="00CE7C4D" w:rsidRDefault="00CE7C4D" w:rsidP="00656CA1">
      <w:pPr>
        <w:keepNext/>
        <w:keepLines/>
        <w:spacing w:after="0" w:line="240" w:lineRule="auto"/>
        <w:jc w:val="both"/>
        <w:rPr>
          <w:rFonts w:ascii="Open Sans" w:eastAsia="Times New Roman" w:hAnsi="Open Sans" w:cs="Open Sans"/>
          <w:b/>
          <w:sz w:val="20"/>
          <w:szCs w:val="20"/>
          <w:lang w:eastAsia="sl-SI"/>
        </w:rPr>
      </w:pPr>
    </w:p>
    <w:p w14:paraId="632E4022" w14:textId="6A43A402" w:rsidR="004F4D31" w:rsidRPr="00435EEF" w:rsidRDefault="004F4D31" w:rsidP="00656CA1">
      <w:pPr>
        <w:keepNext/>
        <w:keepLines/>
        <w:spacing w:after="0" w:line="240" w:lineRule="auto"/>
        <w:jc w:val="both"/>
        <w:rPr>
          <w:rFonts w:ascii="Open Sans" w:hAnsi="Open Sans" w:cs="Open Sans"/>
          <w:sz w:val="20"/>
          <w:szCs w:val="20"/>
        </w:rPr>
      </w:pPr>
      <w:r w:rsidRPr="00435EEF">
        <w:rPr>
          <w:rFonts w:ascii="Open Sans" w:hAnsi="Open Sans" w:cs="Open Sans"/>
          <w:sz w:val="20"/>
          <w:szCs w:val="20"/>
        </w:rPr>
        <w:t xml:space="preserve">Ponudnik mora k ponudbi </w:t>
      </w:r>
      <w:r w:rsidRPr="00435EEF">
        <w:rPr>
          <w:rFonts w:ascii="Open Sans" w:hAnsi="Open Sans" w:cs="Open Sans"/>
          <w:b/>
          <w:sz w:val="20"/>
          <w:szCs w:val="20"/>
        </w:rPr>
        <w:t>kot prilogo 9</w:t>
      </w:r>
      <w:r w:rsidRPr="00435EEF">
        <w:rPr>
          <w:rFonts w:ascii="Open Sans" w:hAnsi="Open Sans" w:cs="Open Sans"/>
          <w:sz w:val="20"/>
          <w:szCs w:val="20"/>
        </w:rPr>
        <w:t xml:space="preserve"> priložiti </w:t>
      </w:r>
      <w:r w:rsidR="00435EEF" w:rsidRPr="00435EEF">
        <w:rPr>
          <w:rFonts w:ascii="Open Sans" w:hAnsi="Open Sans" w:cs="Open Sans"/>
          <w:sz w:val="20"/>
          <w:szCs w:val="20"/>
        </w:rPr>
        <w:t>veljavno potrdilo oziroma veljaven certifikat za gradnjo strojnih inštalacij za vročevode za varjenje cevi iz jekla</w:t>
      </w:r>
      <w:r w:rsidRPr="00435EEF">
        <w:rPr>
          <w:rFonts w:ascii="Open Sans" w:hAnsi="Open Sans" w:cs="Open Sans"/>
          <w:sz w:val="20"/>
          <w:szCs w:val="20"/>
        </w:rPr>
        <w:t>, ki ga izdaja pooblaščeni organ</w:t>
      </w:r>
      <w:r w:rsidR="00435EEF" w:rsidRPr="00435EEF">
        <w:rPr>
          <w:rFonts w:ascii="Open Sans" w:hAnsi="Open Sans" w:cs="Open Sans"/>
          <w:sz w:val="20"/>
          <w:szCs w:val="20"/>
        </w:rPr>
        <w:t>.</w:t>
      </w:r>
      <w:r w:rsidRPr="00435EEF">
        <w:rPr>
          <w:rFonts w:ascii="Open Sans" w:hAnsi="Open Sans" w:cs="Open Sans"/>
          <w:sz w:val="20"/>
          <w:szCs w:val="20"/>
        </w:rPr>
        <w:t xml:space="preserve"> </w:t>
      </w:r>
    </w:p>
    <w:p w14:paraId="67D9E572" w14:textId="77777777" w:rsidR="002E0A44" w:rsidRPr="00435EEF" w:rsidRDefault="002E0A44" w:rsidP="00656CA1">
      <w:pPr>
        <w:pStyle w:val="BodyText22"/>
        <w:keepNext/>
        <w:keepLines/>
        <w:ind w:left="0" w:firstLine="0"/>
        <w:rPr>
          <w:rFonts w:ascii="Open Sans" w:hAnsi="Open Sans" w:cs="Open Sans"/>
          <w:sz w:val="20"/>
          <w:szCs w:val="20"/>
        </w:rPr>
      </w:pPr>
    </w:p>
    <w:p w14:paraId="13057D80" w14:textId="77777777" w:rsidR="00435EEF" w:rsidRPr="00435EEF" w:rsidRDefault="00435EEF" w:rsidP="00656CA1">
      <w:pPr>
        <w:pStyle w:val="BodyText22"/>
        <w:keepNext/>
        <w:keepLines/>
        <w:ind w:left="0" w:firstLine="0"/>
        <w:rPr>
          <w:rFonts w:ascii="Open Sans" w:hAnsi="Open Sans" w:cs="Open Sans"/>
          <w:sz w:val="20"/>
          <w:szCs w:val="20"/>
        </w:rPr>
      </w:pPr>
      <w:r w:rsidRPr="00435EEF">
        <w:rPr>
          <w:rFonts w:ascii="Open Sans" w:hAnsi="Open Sans" w:cs="Open Sans"/>
          <w:sz w:val="20"/>
          <w:szCs w:val="20"/>
        </w:rPr>
        <w:t>Gospodarski subjekt, ki ima veljavno potrdilo oziroma veljaven certifikat za gradnjo strojnih inštalacij za vročevode za varjenje cevi iz jekla, mora tudi izvajati dela.</w:t>
      </w:r>
    </w:p>
    <w:p w14:paraId="744BC1E2" w14:textId="77777777" w:rsidR="00435EEF" w:rsidRPr="00435EEF" w:rsidRDefault="00435EEF" w:rsidP="00656CA1">
      <w:pPr>
        <w:pStyle w:val="BodyText22"/>
        <w:keepNext/>
        <w:keepLines/>
        <w:ind w:left="0" w:firstLine="0"/>
        <w:rPr>
          <w:rFonts w:ascii="Open Sans" w:hAnsi="Open Sans" w:cs="Open Sans"/>
          <w:sz w:val="20"/>
          <w:szCs w:val="20"/>
        </w:rPr>
      </w:pPr>
    </w:p>
    <w:p w14:paraId="2D4428A6" w14:textId="54AC6281" w:rsidR="002E0A44" w:rsidRPr="00435EEF" w:rsidRDefault="002E0A44" w:rsidP="00656CA1">
      <w:pPr>
        <w:pStyle w:val="BodyText22"/>
        <w:keepNext/>
        <w:keepLines/>
        <w:ind w:left="0" w:firstLine="0"/>
        <w:rPr>
          <w:rFonts w:ascii="Open Sans" w:hAnsi="Open Sans" w:cs="Open Sans"/>
          <w:sz w:val="20"/>
          <w:szCs w:val="20"/>
        </w:rPr>
      </w:pPr>
      <w:r w:rsidRPr="00435EEF">
        <w:rPr>
          <w:rFonts w:ascii="Open Sans" w:hAnsi="Open Sans" w:cs="Open Sans"/>
          <w:sz w:val="20"/>
          <w:szCs w:val="20"/>
        </w:rPr>
        <w:t xml:space="preserve">Ta pogoj lahko izpolni ponudnik sam ali skupaj s partnerji v primeru skupne ponudbe ali skupaj s prijavljenimi podizvajalci. </w:t>
      </w:r>
    </w:p>
    <w:p w14:paraId="44590E01" w14:textId="038E0237" w:rsidR="00675F44" w:rsidRPr="00435EEF" w:rsidRDefault="00675F44" w:rsidP="00656CA1">
      <w:pPr>
        <w:keepNext/>
        <w:keepLines/>
        <w:spacing w:after="0" w:line="240" w:lineRule="auto"/>
        <w:jc w:val="both"/>
        <w:rPr>
          <w:rFonts w:ascii="Open Sans" w:eastAsia="Times New Roman" w:hAnsi="Open Sans" w:cs="Open Sans"/>
          <w:b/>
          <w:sz w:val="20"/>
          <w:szCs w:val="20"/>
          <w:lang w:eastAsia="sl-SI"/>
        </w:rPr>
      </w:pPr>
    </w:p>
    <w:p w14:paraId="7C963A64" w14:textId="50FE3C38" w:rsidR="00CE7C4D" w:rsidRPr="004635FC" w:rsidRDefault="00CE7C4D"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Zavarovanje odgovornosti</w:t>
      </w:r>
      <w:r w:rsidR="007F2487" w:rsidRPr="004635FC">
        <w:rPr>
          <w:rFonts w:ascii="Open Sans" w:eastAsia="Times New Roman" w:hAnsi="Open Sans" w:cs="Open Sans"/>
          <w:b/>
          <w:sz w:val="20"/>
          <w:szCs w:val="20"/>
          <w:lang w:eastAsia="sl-SI"/>
        </w:rPr>
        <w:t xml:space="preserve"> </w:t>
      </w:r>
    </w:p>
    <w:p w14:paraId="2A4AFB47" w14:textId="77777777" w:rsidR="00CE7C4D" w:rsidRPr="004635FC" w:rsidRDefault="00CE7C4D" w:rsidP="00656CA1">
      <w:pPr>
        <w:keepNext/>
        <w:keepLines/>
        <w:spacing w:after="0" w:line="240" w:lineRule="auto"/>
        <w:jc w:val="both"/>
        <w:rPr>
          <w:rFonts w:ascii="Open Sans" w:hAnsi="Open Sans" w:cs="Open Sans"/>
          <w:sz w:val="20"/>
          <w:szCs w:val="20"/>
        </w:rPr>
      </w:pPr>
    </w:p>
    <w:p w14:paraId="19968A78"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p>
    <w:p w14:paraId="6A8CCCB1" w14:textId="3E21CEA5"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Kot dokazilo o izpolnjevanju pogoja mora ponudnik kot </w:t>
      </w:r>
      <w:r w:rsidRPr="004635FC">
        <w:rPr>
          <w:rFonts w:ascii="Open Sans" w:eastAsia="Times New Roman" w:hAnsi="Open Sans" w:cs="Open Sans"/>
          <w:b/>
          <w:sz w:val="20"/>
          <w:szCs w:val="20"/>
          <w:lang w:eastAsia="sl-SI"/>
        </w:rPr>
        <w:t>prilogo 7</w:t>
      </w:r>
      <w:r w:rsidRPr="004635FC">
        <w:rPr>
          <w:rFonts w:ascii="Open Sans" w:eastAsia="Times New Roman" w:hAnsi="Open Sans" w:cs="Open Sans"/>
          <w:sz w:val="20"/>
          <w:szCs w:val="20"/>
          <w:lang w:eastAsia="sl-SI"/>
        </w:rPr>
        <w:t xml:space="preserve"> predložiti veljavne zavarovalne pogodbe</w:t>
      </w:r>
      <w:r w:rsidR="00FA4ED1" w:rsidRPr="004635FC">
        <w:rPr>
          <w:rFonts w:ascii="Open Sans" w:eastAsia="Times New Roman" w:hAnsi="Open Sans" w:cs="Open Sans"/>
          <w:sz w:val="20"/>
          <w:szCs w:val="20"/>
          <w:lang w:eastAsia="sl-SI"/>
        </w:rPr>
        <w:t xml:space="preserve"> / police</w:t>
      </w:r>
      <w:r w:rsidRPr="004635FC">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4635FC" w:rsidRDefault="00CE7C4D" w:rsidP="00656CA1">
      <w:pPr>
        <w:keepNext/>
        <w:keepLines/>
        <w:spacing w:after="0" w:line="240" w:lineRule="auto"/>
        <w:jc w:val="both"/>
        <w:rPr>
          <w:rFonts w:ascii="Open Sans" w:eastAsia="Times New Roman" w:hAnsi="Open Sans" w:cs="Open Sans"/>
          <w:b/>
          <w:sz w:val="20"/>
          <w:szCs w:val="20"/>
          <w:lang w:eastAsia="sl-SI"/>
        </w:rPr>
      </w:pPr>
    </w:p>
    <w:p w14:paraId="23013DA3" w14:textId="77777777" w:rsidR="00CE7C4D" w:rsidRPr="004635FC" w:rsidRDefault="00CE7C4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Ta pogoj mora izpolniti ponudnik in skupina ponudnikov v okviru skupne ponudbe.</w:t>
      </w:r>
    </w:p>
    <w:p w14:paraId="52536597" w14:textId="77777777" w:rsidR="00BD312A" w:rsidRPr="004635FC" w:rsidRDefault="00BD312A" w:rsidP="00656CA1">
      <w:pPr>
        <w:keepNext/>
        <w:keepLines/>
        <w:spacing w:after="0" w:line="240" w:lineRule="auto"/>
        <w:jc w:val="both"/>
        <w:rPr>
          <w:rFonts w:ascii="Open Sans" w:hAnsi="Open Sans" w:cs="Open Sans"/>
          <w:b/>
          <w:bCs/>
          <w:sz w:val="20"/>
          <w:szCs w:val="20"/>
        </w:rPr>
      </w:pPr>
    </w:p>
    <w:p w14:paraId="0B0EFEFD" w14:textId="77777777" w:rsidR="005C1FCF" w:rsidRPr="004635FC" w:rsidRDefault="005C1FCF"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Ostale zahteve in pogoji naročnika</w:t>
      </w:r>
    </w:p>
    <w:p w14:paraId="5958EBED" w14:textId="77777777" w:rsidR="005C1FCF" w:rsidRPr="004635FC" w:rsidRDefault="005C1FCF" w:rsidP="00656CA1">
      <w:pPr>
        <w:keepNext/>
        <w:keepLines/>
        <w:spacing w:after="0" w:line="240" w:lineRule="auto"/>
        <w:rPr>
          <w:rFonts w:ascii="Open Sans" w:eastAsia="Times New Roman" w:hAnsi="Open Sans" w:cs="Open Sans"/>
          <w:b/>
          <w:sz w:val="20"/>
          <w:szCs w:val="20"/>
          <w:lang w:eastAsia="sl-SI"/>
        </w:rPr>
      </w:pPr>
    </w:p>
    <w:p w14:paraId="4222C12B" w14:textId="77777777" w:rsidR="006F7C0C" w:rsidRPr="004635FC" w:rsidRDefault="006F7C0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A596EC1" w14:textId="77777777" w:rsidR="006F7C0C" w:rsidRPr="004635FC" w:rsidRDefault="006F7C0C" w:rsidP="00656CA1">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4635FC" w:rsidRDefault="006F7C0C"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4635FC" w:rsidRDefault="002D2E3E" w:rsidP="00656CA1">
      <w:pPr>
        <w:keepNext/>
        <w:keepLines/>
        <w:spacing w:after="0" w:line="240" w:lineRule="auto"/>
        <w:ind w:right="-2"/>
        <w:jc w:val="both"/>
        <w:rPr>
          <w:rFonts w:ascii="Open Sans" w:eastAsia="Times New Roman" w:hAnsi="Open Sans" w:cs="Open Sans"/>
          <w:sz w:val="20"/>
          <w:szCs w:val="20"/>
          <w:lang w:eastAsia="sl-SI"/>
        </w:rPr>
      </w:pPr>
    </w:p>
    <w:p w14:paraId="3A59EA53" w14:textId="77777777" w:rsidR="00302D6E" w:rsidRPr="004635FC"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FINANČNA ZAVAROVANJA</w:t>
      </w:r>
    </w:p>
    <w:p w14:paraId="267F56EF" w14:textId="77777777" w:rsidR="0079738E" w:rsidRPr="004635FC" w:rsidRDefault="0079738E" w:rsidP="00656CA1">
      <w:pPr>
        <w:keepNext/>
        <w:keepLines/>
        <w:spacing w:after="0" w:line="240" w:lineRule="auto"/>
        <w:jc w:val="both"/>
        <w:rPr>
          <w:rFonts w:ascii="Open Sans" w:eastAsia="Times New Roman" w:hAnsi="Open Sans" w:cs="Open Sans"/>
          <w:sz w:val="20"/>
          <w:szCs w:val="20"/>
          <w:lang w:eastAsia="sl-SI"/>
        </w:rPr>
      </w:pPr>
    </w:p>
    <w:p w14:paraId="6F0613FA" w14:textId="7EAE0F9D" w:rsidR="002F4778" w:rsidRPr="004635FC" w:rsidRDefault="002F4778" w:rsidP="00656CA1">
      <w:pPr>
        <w:keepNext/>
        <w:keepLines/>
        <w:numPr>
          <w:ilvl w:val="1"/>
          <w:numId w:val="2"/>
        </w:numPr>
        <w:spacing w:after="0" w:line="240" w:lineRule="auto"/>
        <w:jc w:val="both"/>
        <w:rPr>
          <w:rFonts w:ascii="Open Sans" w:hAnsi="Open Sans" w:cs="Open Sans"/>
          <w:b/>
          <w:bCs/>
          <w:sz w:val="20"/>
          <w:szCs w:val="20"/>
        </w:rPr>
      </w:pPr>
      <w:r w:rsidRPr="004635FC">
        <w:rPr>
          <w:rFonts w:ascii="Open Sans" w:hAnsi="Open Sans" w:cs="Open Sans"/>
          <w:b/>
          <w:bCs/>
          <w:sz w:val="20"/>
          <w:szCs w:val="20"/>
        </w:rPr>
        <w:t>Finančno zavarovanje za zavarovanje dobre izvedbe pogodbenih obveznosti</w:t>
      </w:r>
    </w:p>
    <w:p w14:paraId="57394BBD" w14:textId="77777777" w:rsidR="002F4778" w:rsidRPr="004635FC" w:rsidRDefault="002F4778" w:rsidP="00656CA1">
      <w:pPr>
        <w:keepNext/>
        <w:keepLines/>
        <w:spacing w:after="0" w:line="240" w:lineRule="auto"/>
        <w:ind w:left="720"/>
        <w:jc w:val="both"/>
        <w:rPr>
          <w:rFonts w:ascii="Open Sans" w:hAnsi="Open Sans" w:cs="Open Sans"/>
          <w:b/>
          <w:bCs/>
          <w:sz w:val="20"/>
          <w:szCs w:val="20"/>
        </w:rPr>
      </w:pPr>
    </w:p>
    <w:p w14:paraId="713FEE82" w14:textId="77777777" w:rsidR="002D2E3E" w:rsidRPr="004635FC" w:rsidRDefault="002D2E3E"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4635FC" w:rsidRDefault="002F4778" w:rsidP="00656CA1">
      <w:pPr>
        <w:keepNext/>
        <w:keepLines/>
        <w:spacing w:after="0" w:line="240" w:lineRule="auto"/>
        <w:jc w:val="both"/>
        <w:rPr>
          <w:rFonts w:ascii="Open Sans" w:hAnsi="Open Sans" w:cs="Open Sans"/>
          <w:sz w:val="20"/>
          <w:szCs w:val="20"/>
        </w:rPr>
      </w:pPr>
    </w:p>
    <w:p w14:paraId="6C3CBA21" w14:textId="77777777" w:rsidR="002F4778" w:rsidRPr="004635FC" w:rsidRDefault="002F4778"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0BD85C3" w14:textId="77777777" w:rsidR="002F4778" w:rsidRPr="004635FC" w:rsidRDefault="002F4778" w:rsidP="00656CA1">
      <w:pPr>
        <w:keepNext/>
        <w:keepLines/>
        <w:spacing w:after="0" w:line="240" w:lineRule="auto"/>
        <w:jc w:val="both"/>
        <w:rPr>
          <w:rFonts w:ascii="Open Sans" w:hAnsi="Open Sans" w:cs="Open Sans"/>
          <w:sz w:val="20"/>
          <w:szCs w:val="20"/>
        </w:rPr>
      </w:pPr>
    </w:p>
    <w:p w14:paraId="31C17AC2"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Vzorec finančnega zavarovanja za zavarovanje dobre izvedbe pogodbenih obveznosti je priložen tej razpisni dokumentaciji.</w:t>
      </w:r>
    </w:p>
    <w:p w14:paraId="668F3420"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DOKAZILA:</w:t>
      </w:r>
    </w:p>
    <w:p w14:paraId="1B550658"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5F8A8A10" w:rsidR="002F4778" w:rsidRPr="004635FC" w:rsidRDefault="002F4778" w:rsidP="00656CA1">
      <w:pPr>
        <w:keepNext/>
        <w:keepLines/>
        <w:spacing w:after="0" w:line="240" w:lineRule="auto"/>
        <w:rPr>
          <w:rFonts w:ascii="Open Sans" w:hAnsi="Open Sans" w:cs="Open Sans"/>
          <w:sz w:val="20"/>
          <w:szCs w:val="20"/>
        </w:rPr>
      </w:pPr>
    </w:p>
    <w:p w14:paraId="35A097EC" w14:textId="277B1827" w:rsidR="00394EC9" w:rsidRPr="004635FC" w:rsidRDefault="00394EC9"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Finančno zavarovanje za odpravo napak v garancijskem roku</w:t>
      </w:r>
    </w:p>
    <w:p w14:paraId="09C8371B"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4635FC" w:rsidRDefault="002D2E3E" w:rsidP="00656CA1">
      <w:pPr>
        <w:keepNext/>
        <w:keepLines/>
        <w:spacing w:after="0" w:line="240" w:lineRule="auto"/>
        <w:rPr>
          <w:rFonts w:ascii="Open Sans" w:hAnsi="Open Sans" w:cs="Open Sans"/>
          <w:sz w:val="20"/>
          <w:szCs w:val="20"/>
        </w:rPr>
      </w:pPr>
    </w:p>
    <w:p w14:paraId="7F06AB4F" w14:textId="4CC28F16" w:rsidR="00FA4ED1" w:rsidRPr="004635FC" w:rsidRDefault="00FA4ED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4635FC" w:rsidRDefault="00FA4ED1" w:rsidP="00656CA1">
      <w:pPr>
        <w:keepNext/>
        <w:keepLines/>
        <w:spacing w:after="0" w:line="240" w:lineRule="auto"/>
        <w:rPr>
          <w:rFonts w:ascii="Open Sans" w:hAnsi="Open Sans" w:cs="Open Sans"/>
          <w:sz w:val="20"/>
          <w:szCs w:val="20"/>
        </w:rPr>
      </w:pPr>
    </w:p>
    <w:p w14:paraId="33027841" w14:textId="77777777" w:rsidR="002D2E3E" w:rsidRPr="004635FC" w:rsidRDefault="002D2E3E"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DOKAZILA:</w:t>
      </w:r>
    </w:p>
    <w:p w14:paraId="00CC172E"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4635FC" w:rsidRDefault="002D2E3E" w:rsidP="00656CA1">
      <w:pPr>
        <w:keepNext/>
        <w:keepLines/>
        <w:spacing w:after="0" w:line="240" w:lineRule="auto"/>
        <w:rPr>
          <w:rFonts w:ascii="Open Sans" w:hAnsi="Open Sans" w:cs="Open Sans"/>
          <w:sz w:val="20"/>
          <w:szCs w:val="20"/>
        </w:rPr>
      </w:pPr>
    </w:p>
    <w:p w14:paraId="02865BA6"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OPOZORILO:</w:t>
      </w:r>
    </w:p>
    <w:p w14:paraId="777696B7"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4635FC" w:rsidRDefault="002F4778" w:rsidP="00656CA1">
      <w:pPr>
        <w:keepNext/>
        <w:keepLines/>
        <w:spacing w:after="0" w:line="240" w:lineRule="auto"/>
        <w:jc w:val="both"/>
        <w:rPr>
          <w:rFonts w:ascii="Open Sans" w:eastAsia="Times New Roman" w:hAnsi="Open Sans" w:cs="Open Sans"/>
          <w:bCs/>
          <w:sz w:val="20"/>
          <w:szCs w:val="20"/>
          <w:lang w:eastAsia="sl-SI"/>
        </w:rPr>
      </w:pPr>
    </w:p>
    <w:p w14:paraId="3768DB31" w14:textId="6C0EE43B"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1D4E844C" w14:textId="77777777" w:rsidR="007C663C" w:rsidRPr="004635FC" w:rsidRDefault="007C663C"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MERILA IN KRITERIJI OCENJEVANJA </w:t>
      </w:r>
    </w:p>
    <w:p w14:paraId="683608FC" w14:textId="77777777" w:rsidR="007C663C" w:rsidRPr="004635FC" w:rsidRDefault="007C663C" w:rsidP="00656CA1">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4635FC" w:rsidRDefault="00703916" w:rsidP="00656CA1">
      <w:pPr>
        <w:keepNext/>
        <w:keepLines/>
        <w:numPr>
          <w:ilvl w:val="1"/>
          <w:numId w:val="2"/>
        </w:numPr>
        <w:tabs>
          <w:tab w:val="left" w:pos="540"/>
        </w:tabs>
        <w:spacing w:after="0" w:line="240" w:lineRule="auto"/>
        <w:jc w:val="both"/>
        <w:rPr>
          <w:rFonts w:ascii="Open Sans" w:hAnsi="Open Sans" w:cs="Open Sans"/>
          <w:b/>
          <w:sz w:val="20"/>
          <w:szCs w:val="20"/>
        </w:rPr>
      </w:pPr>
      <w:r w:rsidRPr="004635FC">
        <w:rPr>
          <w:rFonts w:ascii="Open Sans" w:hAnsi="Open Sans" w:cs="Open Sans"/>
          <w:b/>
          <w:sz w:val="20"/>
          <w:szCs w:val="20"/>
        </w:rPr>
        <w:t>Izbira ponudnika in merila</w:t>
      </w:r>
    </w:p>
    <w:p w14:paraId="3228EA36" w14:textId="77777777" w:rsidR="00703916" w:rsidRPr="004635FC" w:rsidRDefault="00703916" w:rsidP="00656CA1">
      <w:pPr>
        <w:keepNext/>
        <w:keepLines/>
        <w:tabs>
          <w:tab w:val="left" w:pos="540"/>
          <w:tab w:val="left" w:pos="720"/>
        </w:tabs>
        <w:spacing w:after="0" w:line="240" w:lineRule="auto"/>
        <w:jc w:val="both"/>
        <w:rPr>
          <w:rFonts w:ascii="Open Sans" w:hAnsi="Open Sans" w:cs="Open Sans"/>
          <w:b/>
          <w:sz w:val="20"/>
          <w:szCs w:val="20"/>
        </w:rPr>
      </w:pPr>
    </w:p>
    <w:p w14:paraId="104587EA" w14:textId="635B528E" w:rsidR="002F4778" w:rsidRPr="004635FC" w:rsidRDefault="002F4778"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Naročnik bo oddal naročilo in sklenil pogodbo s ponudnikom, ki bo oddal ekonomsko najugodnejšo ponudbo.</w:t>
      </w:r>
    </w:p>
    <w:p w14:paraId="567BDB52" w14:textId="77777777" w:rsidR="002F4778" w:rsidRPr="004635FC" w:rsidRDefault="002F4778" w:rsidP="00656CA1">
      <w:pPr>
        <w:keepNext/>
        <w:keepLines/>
        <w:spacing w:after="0" w:line="240" w:lineRule="auto"/>
        <w:jc w:val="both"/>
        <w:rPr>
          <w:rFonts w:ascii="Open Sans" w:hAnsi="Open Sans" w:cs="Open Sans"/>
          <w:sz w:val="20"/>
          <w:szCs w:val="20"/>
        </w:rPr>
      </w:pPr>
    </w:p>
    <w:p w14:paraId="6D791167" w14:textId="417AFAC9" w:rsidR="00394EC9" w:rsidRPr="004635FC" w:rsidRDefault="00394EC9"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Merilo za izbiro ekonomsko najugodnejšega ponudnika je ponudbena vrednost </w:t>
      </w:r>
      <w:r w:rsidR="00754256" w:rsidRPr="004635FC">
        <w:rPr>
          <w:rFonts w:ascii="Open Sans" w:hAnsi="Open Sans" w:cs="Open Sans"/>
          <w:sz w:val="20"/>
          <w:szCs w:val="20"/>
        </w:rPr>
        <w:t xml:space="preserve">v EUR </w:t>
      </w:r>
      <w:r w:rsidRPr="004635FC">
        <w:rPr>
          <w:rFonts w:ascii="Open Sans" w:hAnsi="Open Sans" w:cs="Open Sans"/>
          <w:sz w:val="20"/>
          <w:szCs w:val="20"/>
        </w:rPr>
        <w:t>brez DDV, ki jo bo ponudnik na izvedenih pogajanjih v zadnjem</w:t>
      </w:r>
      <w:r w:rsidR="00754256" w:rsidRPr="004635FC">
        <w:rPr>
          <w:rFonts w:ascii="Open Sans" w:hAnsi="Open Sans" w:cs="Open Sans"/>
          <w:sz w:val="20"/>
          <w:szCs w:val="20"/>
        </w:rPr>
        <w:t xml:space="preserve"> </w:t>
      </w:r>
      <w:r w:rsidRPr="004635FC">
        <w:rPr>
          <w:rFonts w:ascii="Open Sans" w:hAnsi="Open Sans" w:cs="Open Sans"/>
          <w:sz w:val="20"/>
          <w:szCs w:val="20"/>
        </w:rPr>
        <w:t>-</w:t>
      </w:r>
      <w:r w:rsidR="00754256" w:rsidRPr="004635FC">
        <w:rPr>
          <w:rFonts w:ascii="Open Sans" w:hAnsi="Open Sans" w:cs="Open Sans"/>
          <w:sz w:val="20"/>
          <w:szCs w:val="20"/>
        </w:rPr>
        <w:t xml:space="preserve"> </w:t>
      </w:r>
      <w:r w:rsidRPr="004635FC">
        <w:rPr>
          <w:rFonts w:ascii="Open Sans" w:hAnsi="Open Sans" w:cs="Open Sans"/>
          <w:sz w:val="20"/>
          <w:szCs w:val="20"/>
        </w:rPr>
        <w:t xml:space="preserve">končnem krogu pogajanj, oddal, ob izpolnjevanju vseh pogojev in zahtev naročnika, navedenih v razpisni dokumentaciji. </w:t>
      </w:r>
      <w:r w:rsidRPr="004635FC">
        <w:rPr>
          <w:rFonts w:ascii="Open Sans" w:eastAsia="Times New Roman" w:hAnsi="Open Sans" w:cs="Open Sans"/>
          <w:sz w:val="20"/>
          <w:szCs w:val="20"/>
          <w:lang w:eastAsia="sl-SI"/>
        </w:rPr>
        <w:t>Če se ponudnik ne bo odzval na naročnikovo povabilo na pogajanja in ne bo predložil nove oz. končne ponudbe, bo naročnik kot končno ponudbo upošteval ponudnikovo zadnjo predloženo ponudbo.</w:t>
      </w:r>
    </w:p>
    <w:p w14:paraId="6E325BF5" w14:textId="77777777" w:rsidR="002F4778" w:rsidRPr="004635FC" w:rsidRDefault="002F4778" w:rsidP="00656CA1">
      <w:pPr>
        <w:keepNext/>
        <w:keepLines/>
        <w:spacing w:after="0" w:line="240" w:lineRule="auto"/>
        <w:jc w:val="both"/>
        <w:rPr>
          <w:rFonts w:ascii="Open Sans" w:hAnsi="Open Sans" w:cs="Open Sans"/>
          <w:sz w:val="20"/>
          <w:szCs w:val="20"/>
        </w:rPr>
      </w:pPr>
    </w:p>
    <w:p w14:paraId="299378E2" w14:textId="77777777" w:rsidR="00BB196B" w:rsidRPr="004635FC" w:rsidRDefault="00BB196B"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NAVODILA PONUDNIKOM ZA IZDELAVO PONUDBE IN NAČIN ZA PREDLOŽITEV PONUDB</w:t>
      </w:r>
    </w:p>
    <w:p w14:paraId="19914946" w14:textId="77777777" w:rsidR="00BB196B" w:rsidRPr="004635FC" w:rsidRDefault="00BB196B" w:rsidP="00656CA1">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4635FC" w:rsidRDefault="00BB196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Način in navodila za predložitev ponudb</w:t>
      </w:r>
    </w:p>
    <w:p w14:paraId="34456DD4" w14:textId="77777777" w:rsidR="00BB196B" w:rsidRPr="004635FC" w:rsidRDefault="00BB196B" w:rsidP="00656CA1">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4635FC" w:rsidRDefault="002F4778" w:rsidP="00656CA1">
      <w:pPr>
        <w:pStyle w:val="Telobesedila3"/>
        <w:keepNext/>
        <w:keepLines/>
        <w:rPr>
          <w:rFonts w:ascii="Open Sans" w:hAnsi="Open Sans" w:cs="Open Sans"/>
          <w:sz w:val="20"/>
        </w:rPr>
      </w:pPr>
      <w:r w:rsidRPr="004635FC">
        <w:rPr>
          <w:rFonts w:ascii="Open Sans" w:hAnsi="Open Sans" w:cs="Open Sans"/>
          <w:sz w:val="20"/>
        </w:rPr>
        <w:t xml:space="preserve">Ponudniki morajo ponudbe predložiti v informacijski sistem e-JN (v nadaljevanju: sistem e-JN) na spletnem naslovu </w:t>
      </w:r>
      <w:hyperlink r:id="rId13" w:history="1">
        <w:r w:rsidRPr="004635FC">
          <w:rPr>
            <w:rStyle w:val="Hiperpovezava"/>
            <w:rFonts w:ascii="Open Sans" w:hAnsi="Open Sans" w:cs="Open Sans"/>
            <w:sz w:val="20"/>
          </w:rPr>
          <w:t>https://ejn.gov.si</w:t>
        </w:r>
      </w:hyperlink>
      <w:r w:rsidRPr="004635FC">
        <w:rPr>
          <w:rFonts w:ascii="Open Sans" w:hAnsi="Open Sans" w:cs="Open Sans"/>
          <w:sz w:val="20"/>
        </w:rPr>
        <w:t xml:space="preserve">, v skladu s točko 3 dokumenta Navodila za uporabo informacijskega sistema e-JN: PONUDNIKI, ki je del te razpisne dokumentacije in objavljen na spletnem naslovu </w:t>
      </w:r>
      <w:hyperlink r:id="rId14" w:history="1">
        <w:r w:rsidRPr="004635FC">
          <w:rPr>
            <w:rStyle w:val="Hiperpovezava"/>
            <w:rFonts w:ascii="Open Sans" w:hAnsi="Open Sans" w:cs="Open Sans"/>
            <w:sz w:val="20"/>
          </w:rPr>
          <w:t>https://ejn.gov.si</w:t>
        </w:r>
      </w:hyperlink>
      <w:r w:rsidRPr="004635FC">
        <w:rPr>
          <w:rFonts w:ascii="Open Sans" w:hAnsi="Open Sans" w:cs="Open Sans"/>
          <w:sz w:val="20"/>
        </w:rPr>
        <w:t>.</w:t>
      </w:r>
    </w:p>
    <w:p w14:paraId="72AA5A3F" w14:textId="77777777" w:rsidR="002F4778" w:rsidRPr="004635FC" w:rsidRDefault="002F4778" w:rsidP="00656CA1">
      <w:pPr>
        <w:pStyle w:val="Telobesedila3"/>
        <w:keepNext/>
        <w:keepLines/>
        <w:rPr>
          <w:rFonts w:ascii="Open Sans" w:hAnsi="Open Sans" w:cs="Open Sans"/>
          <w:sz w:val="20"/>
        </w:rPr>
      </w:pPr>
    </w:p>
    <w:p w14:paraId="0C552591" w14:textId="77777777" w:rsidR="002F4778" w:rsidRPr="004635FC" w:rsidRDefault="002F4778" w:rsidP="00656CA1">
      <w:pPr>
        <w:pStyle w:val="Telobesedila3"/>
        <w:keepNext/>
        <w:keepLines/>
        <w:rPr>
          <w:rFonts w:ascii="Open Sans" w:hAnsi="Open Sans" w:cs="Open Sans"/>
          <w:sz w:val="20"/>
        </w:rPr>
      </w:pPr>
      <w:r w:rsidRPr="004635FC">
        <w:rPr>
          <w:rFonts w:ascii="Open Sans" w:hAnsi="Open Sans" w:cs="Open Sans"/>
          <w:sz w:val="20"/>
        </w:rPr>
        <w:t xml:space="preserve">Ponudnik se mora pred oddajo ponudbe registrirati na spletnem naslovu </w:t>
      </w:r>
      <w:hyperlink r:id="rId15" w:history="1">
        <w:r w:rsidRPr="004635FC">
          <w:rPr>
            <w:rStyle w:val="Hiperpovezava"/>
            <w:rFonts w:ascii="Open Sans" w:hAnsi="Open Sans" w:cs="Open Sans"/>
            <w:sz w:val="20"/>
          </w:rPr>
          <w:t>https://ejn.gov.si</w:t>
        </w:r>
      </w:hyperlink>
      <w:r w:rsidRPr="004635FC">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4635FC" w:rsidRDefault="002F4778" w:rsidP="00656CA1">
      <w:pPr>
        <w:pStyle w:val="Telobesedila3"/>
        <w:keepNext/>
        <w:keepLines/>
        <w:rPr>
          <w:rFonts w:ascii="Open Sans" w:hAnsi="Open Sans" w:cs="Open Sans"/>
          <w:sz w:val="20"/>
        </w:rPr>
      </w:pPr>
    </w:p>
    <w:p w14:paraId="37D1BB53" w14:textId="77777777" w:rsidR="002F4778" w:rsidRPr="004635FC" w:rsidRDefault="002F4778" w:rsidP="00656CA1">
      <w:pPr>
        <w:pStyle w:val="Telobesedila3"/>
        <w:keepNext/>
        <w:keepLines/>
        <w:widowControl w:val="0"/>
        <w:rPr>
          <w:rFonts w:ascii="Open Sans" w:hAnsi="Open Sans" w:cs="Open Sans"/>
          <w:sz w:val="20"/>
        </w:rPr>
      </w:pPr>
      <w:r w:rsidRPr="004635FC">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4635FC">
        <w:rPr>
          <w:rFonts w:ascii="Open Sans" w:hAnsi="Open Sans" w:cs="Open Sans"/>
          <w:sz w:val="20"/>
          <w:lang w:val="sl-SI"/>
        </w:rPr>
        <w:t xml:space="preserve"> (Ur. l. RS, št. 97/07 – uradno prečiščeno besedilo, 64/16 – odl. US in 20/18 – OROZ631)</w:t>
      </w:r>
      <w:r w:rsidRPr="004635FC">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640FF8A6" w14:textId="5AA92178"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Ponudba se šteje za pravočasno oddano, če jo naročnik prejme preko sistema e-JN </w:t>
      </w:r>
      <w:hyperlink r:id="rId16" w:history="1">
        <w:r w:rsidRPr="004635FC">
          <w:rPr>
            <w:rStyle w:val="Hiperpovezava"/>
            <w:rFonts w:ascii="Open Sans" w:eastAsia="Times New Roman" w:hAnsi="Open Sans" w:cs="Open Sans"/>
            <w:sz w:val="20"/>
            <w:szCs w:val="20"/>
            <w:lang w:eastAsia="sl-SI"/>
          </w:rPr>
          <w:t>https://ejn.gov.si</w:t>
        </w:r>
      </w:hyperlink>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b/>
          <w:sz w:val="20"/>
          <w:szCs w:val="20"/>
          <w:lang w:eastAsia="sl-SI"/>
        </w:rPr>
        <w:t xml:space="preserve">najkasneje do </w:t>
      </w:r>
      <w:r w:rsidR="00F71C78">
        <w:rPr>
          <w:rFonts w:ascii="Open Sans" w:eastAsia="Times New Roman" w:hAnsi="Open Sans" w:cs="Open Sans"/>
          <w:b/>
          <w:bCs/>
          <w:sz w:val="20"/>
          <w:szCs w:val="20"/>
          <w:lang w:eastAsia="sl-SI"/>
        </w:rPr>
        <w:t>11</w:t>
      </w:r>
      <w:r w:rsidR="00F71C78" w:rsidRPr="00381D4B">
        <w:rPr>
          <w:rFonts w:ascii="Open Sans" w:eastAsia="Times New Roman" w:hAnsi="Open Sans" w:cs="Open Sans"/>
          <w:b/>
          <w:bCs/>
          <w:sz w:val="20"/>
          <w:szCs w:val="20"/>
          <w:lang w:eastAsia="sl-SI"/>
        </w:rPr>
        <w:t xml:space="preserve">. </w:t>
      </w:r>
      <w:r w:rsidR="00F71C78">
        <w:rPr>
          <w:rFonts w:ascii="Open Sans" w:eastAsia="Times New Roman" w:hAnsi="Open Sans" w:cs="Open Sans"/>
          <w:b/>
          <w:bCs/>
          <w:sz w:val="20"/>
          <w:szCs w:val="20"/>
          <w:lang w:eastAsia="sl-SI"/>
        </w:rPr>
        <w:t>12</w:t>
      </w:r>
      <w:r w:rsidR="00F71C78" w:rsidRPr="00381D4B">
        <w:rPr>
          <w:rFonts w:ascii="Open Sans" w:eastAsia="Times New Roman" w:hAnsi="Open Sans" w:cs="Open Sans"/>
          <w:b/>
          <w:bCs/>
          <w:sz w:val="20"/>
          <w:szCs w:val="20"/>
          <w:lang w:eastAsia="sl-SI"/>
        </w:rPr>
        <w:t xml:space="preserve">. 2025 </w:t>
      </w:r>
      <w:r w:rsidRPr="004635FC">
        <w:rPr>
          <w:rFonts w:ascii="Open Sans" w:eastAsia="Times New Roman" w:hAnsi="Open Sans" w:cs="Open Sans"/>
          <w:b/>
          <w:sz w:val="20"/>
          <w:szCs w:val="20"/>
          <w:lang w:eastAsia="sl-SI"/>
        </w:rPr>
        <w:t>do 10.</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b/>
          <w:sz w:val="20"/>
          <w:szCs w:val="20"/>
          <w:lang w:eastAsia="sl-SI"/>
        </w:rPr>
        <w:t>ure</w:t>
      </w:r>
      <w:r w:rsidRPr="004635FC">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 preteku roka za predložitev ponudb ponudbe ne bo več mogoče oddati.</w:t>
      </w:r>
    </w:p>
    <w:p w14:paraId="521B5A7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7E6A675C" w14:textId="77777777" w:rsidR="002F4778" w:rsidRPr="004635FC" w:rsidRDefault="002F4778" w:rsidP="00656CA1">
      <w:pPr>
        <w:keepNext/>
        <w:keepLines/>
        <w:widowControl w:val="0"/>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sz w:val="20"/>
          <w:szCs w:val="20"/>
          <w:lang w:eastAsia="sl-SI"/>
        </w:rPr>
        <w:t xml:space="preserve">Dostop do povezave za oddajo elektronske ponudbe v tem postopku javnega naročila je na naslednji povezavi:  </w:t>
      </w:r>
      <w:hyperlink r:id="rId17" w:history="1">
        <w:r w:rsidRPr="004635FC">
          <w:rPr>
            <w:rStyle w:val="Hiperpovezava"/>
            <w:rFonts w:ascii="Open Sans" w:eastAsia="Times New Roman" w:hAnsi="Open Sans" w:cs="Open Sans"/>
            <w:sz w:val="20"/>
            <w:szCs w:val="20"/>
            <w:lang w:eastAsia="sl-SI"/>
          </w:rPr>
          <w:t>https://ejn.gov.si/ponudba/pages/aktualno/aktualna_javna_narocila.xhtml</w:t>
        </w:r>
      </w:hyperlink>
      <w:r w:rsidRPr="004635FC">
        <w:rPr>
          <w:rFonts w:ascii="Open Sans" w:eastAsia="Times New Roman" w:hAnsi="Open Sans" w:cs="Open Sans"/>
          <w:i/>
          <w:sz w:val="20"/>
          <w:szCs w:val="20"/>
          <w:lang w:eastAsia="sl-SI"/>
        </w:rPr>
        <w:t>.</w:t>
      </w:r>
    </w:p>
    <w:p w14:paraId="530C3659"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4635FC" w:rsidRDefault="002F4778" w:rsidP="00656CA1">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Izdelava ponudbe</w:t>
      </w:r>
    </w:p>
    <w:p w14:paraId="58FD41B9"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06CF4B2D" w14:textId="36EF83D1"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Ponudba naj bo izdelana tako, da vsebuje vse zahtevane dokumente in obrazce, navedene v tč. </w:t>
      </w:r>
      <w:r w:rsidR="007A4481" w:rsidRPr="004635FC">
        <w:rPr>
          <w:rFonts w:ascii="Open Sans" w:eastAsia="Times New Roman" w:hAnsi="Open Sans" w:cs="Open Sans"/>
          <w:sz w:val="20"/>
          <w:szCs w:val="20"/>
          <w:lang w:eastAsia="sl-SI"/>
        </w:rPr>
        <w:t>6</w:t>
      </w:r>
      <w:r w:rsidRPr="004635FC">
        <w:rPr>
          <w:rFonts w:ascii="Open Sans" w:eastAsia="Times New Roman" w:hAnsi="Open Sans" w:cs="Open Sans"/>
          <w:sz w:val="20"/>
          <w:szCs w:val="20"/>
          <w:lang w:eastAsia="sl-SI"/>
        </w:rPr>
        <w:t>.3. razpisne dokumentacije.</w:t>
      </w:r>
    </w:p>
    <w:p w14:paraId="59839F37"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297FDEB8"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98FF53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12BFE813"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635FC">
          <w:rPr>
            <w:rStyle w:val="Hiperpovezava"/>
            <w:rFonts w:ascii="Open Sans" w:eastAsia="Times New Roman" w:hAnsi="Open Sans" w:cs="Open Sans"/>
            <w:sz w:val="20"/>
            <w:szCs w:val="20"/>
            <w:lang w:eastAsia="sl-SI"/>
          </w:rPr>
          <w:t>http://www.jhl.si/javna-narocila-iz-podjetij</w:t>
        </w:r>
      </w:hyperlink>
      <w:r w:rsidRPr="004635FC">
        <w:rPr>
          <w:rFonts w:ascii="Open Sans" w:eastAsia="Times New Roman" w:hAnsi="Open Sans" w:cs="Open Sans"/>
          <w:sz w:val="20"/>
          <w:szCs w:val="20"/>
          <w:lang w:eastAsia="sl-SI"/>
        </w:rPr>
        <w:t>, kjer je objavljena razpisna dokumentacija, ki jih morajo ponudniki upoštevati pri pripravi ponudbene dokumentacije.</w:t>
      </w:r>
    </w:p>
    <w:p w14:paraId="6736DC3E"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3EAC3155" w14:textId="77777777" w:rsidR="002F4778" w:rsidRPr="004635FC" w:rsidRDefault="002F4778" w:rsidP="00656CA1">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Vsebina ponudbene dokumentacije</w:t>
      </w:r>
    </w:p>
    <w:p w14:paraId="6EED588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5BF81FDA" w14:textId="1DA0B701"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dokumentacija, ki jo naročnik zahteva z javnim razpisom in </w:t>
      </w:r>
      <w:r w:rsidR="006E04F6" w:rsidRPr="004635FC">
        <w:rPr>
          <w:rFonts w:ascii="Open Sans" w:eastAsia="Times New Roman" w:hAnsi="Open Sans" w:cs="Open Sans"/>
          <w:b/>
          <w:sz w:val="20"/>
          <w:szCs w:val="20"/>
          <w:lang w:eastAsia="sl-SI"/>
        </w:rPr>
        <w:t xml:space="preserve">jo </w:t>
      </w:r>
      <w:r w:rsidRPr="004635FC">
        <w:rPr>
          <w:rFonts w:ascii="Open Sans" w:eastAsia="Times New Roman" w:hAnsi="Open Sans" w:cs="Open Sans"/>
          <w:b/>
          <w:sz w:val="20"/>
          <w:szCs w:val="20"/>
          <w:lang w:eastAsia="sl-SI"/>
        </w:rPr>
        <w:t>mora ponudnik naložiti v informacijski sistem e-JN</w:t>
      </w:r>
      <w:r w:rsidR="006E04F6" w:rsidRPr="004635FC">
        <w:rPr>
          <w:rFonts w:ascii="Open Sans" w:eastAsia="Times New Roman" w:hAnsi="Open Sans" w:cs="Open Sans"/>
          <w:b/>
          <w:sz w:val="20"/>
          <w:szCs w:val="20"/>
          <w:lang w:eastAsia="sl-SI"/>
        </w:rPr>
        <w:t>,</w:t>
      </w:r>
      <w:r w:rsidRPr="004635FC">
        <w:rPr>
          <w:rFonts w:ascii="Open Sans" w:eastAsia="Times New Roman" w:hAnsi="Open Sans" w:cs="Open Sans"/>
          <w:b/>
          <w:sz w:val="20"/>
          <w:szCs w:val="20"/>
          <w:lang w:eastAsia="sl-SI"/>
        </w:rPr>
        <w:t xml:space="preserve"> je navedena v nadaljevanju:</w:t>
      </w:r>
    </w:p>
    <w:p w14:paraId="7D98D75B" w14:textId="77777777" w:rsidR="00814BBE" w:rsidRPr="004635FC" w:rsidRDefault="00814BBE" w:rsidP="00656CA1">
      <w:pPr>
        <w:keepNext/>
        <w:keepLines/>
        <w:widowControl w:val="0"/>
        <w:spacing w:after="0" w:line="240" w:lineRule="auto"/>
        <w:jc w:val="both"/>
        <w:rPr>
          <w:rFonts w:ascii="Open Sans" w:hAnsi="Open Sans" w:cs="Open Sans"/>
          <w:sz w:val="20"/>
          <w:szCs w:val="20"/>
        </w:rPr>
      </w:pPr>
    </w:p>
    <w:p w14:paraId="6B8AC60D" w14:textId="77777777" w:rsidR="00814BBE" w:rsidRPr="004635FC" w:rsidRDefault="00814BBE"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»Osnovni podatki o ponudniku«</w:t>
      </w:r>
    </w:p>
    <w:p w14:paraId="45DCD4A3" w14:textId="77777777" w:rsidR="00814BBE" w:rsidRPr="004635FC" w:rsidRDefault="00814BBE" w:rsidP="00656CA1">
      <w:pPr>
        <w:keepNext/>
        <w:keepLines/>
        <w:widowControl w:val="0"/>
        <w:spacing w:after="0" w:line="240" w:lineRule="auto"/>
        <w:jc w:val="both"/>
        <w:rPr>
          <w:rFonts w:ascii="Open Sans" w:hAnsi="Open Sans" w:cs="Open Sans"/>
          <w:sz w:val="20"/>
          <w:szCs w:val="20"/>
        </w:rPr>
      </w:pPr>
    </w:p>
    <w:p w14:paraId="43D64B0E" w14:textId="74AB0C1F" w:rsidR="00814BBE" w:rsidRPr="004635FC" w:rsidRDefault="00814BBE"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4635FC">
        <w:rPr>
          <w:rFonts w:ascii="Open Sans" w:hAnsi="Open Sans" w:cs="Open Sans"/>
          <w:sz w:val="20"/>
          <w:szCs w:val="20"/>
        </w:rPr>
        <w:t>,</w:t>
      </w:r>
      <w:r w:rsidRPr="004635FC">
        <w:rPr>
          <w:rFonts w:ascii="Open Sans" w:hAnsi="Open Sans" w:cs="Open Sans"/>
          <w:sz w:val="20"/>
          <w:szCs w:val="20"/>
        </w:rPr>
        <w:t xml:space="preserve"> ne označi nobenega kvadratka.</w:t>
      </w:r>
    </w:p>
    <w:p w14:paraId="0F0A29C3" w14:textId="77777777" w:rsidR="008B13DD" w:rsidRPr="004635FC" w:rsidRDefault="008B13DD" w:rsidP="00656CA1">
      <w:pPr>
        <w:keepNext/>
        <w:keepLines/>
        <w:spacing w:after="0" w:line="240" w:lineRule="auto"/>
        <w:ind w:left="1080"/>
        <w:jc w:val="both"/>
        <w:rPr>
          <w:rFonts w:ascii="Open Sans" w:eastAsia="Times New Roman" w:hAnsi="Open Sans" w:cs="Open Sans"/>
          <w:b/>
          <w:sz w:val="20"/>
          <w:szCs w:val="20"/>
          <w:lang w:eastAsia="sl-SI"/>
        </w:rPr>
      </w:pPr>
    </w:p>
    <w:p w14:paraId="13F0D0DE" w14:textId="77777777" w:rsidR="008B13DD" w:rsidRPr="004635FC" w:rsidRDefault="008B13DD"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»Skupna ponudbena vrednost, del Predračun«</w:t>
      </w:r>
    </w:p>
    <w:p w14:paraId="1889A2E0" w14:textId="77777777" w:rsidR="004F25D2" w:rsidRPr="004635FC" w:rsidRDefault="004F25D2" w:rsidP="00656CA1">
      <w:pPr>
        <w:keepNext/>
        <w:keepLines/>
        <w:spacing w:after="0" w:line="240" w:lineRule="auto"/>
        <w:jc w:val="both"/>
        <w:rPr>
          <w:rFonts w:ascii="Open Sans" w:hAnsi="Open Sans" w:cs="Open Sans"/>
          <w:sz w:val="20"/>
          <w:szCs w:val="20"/>
        </w:rPr>
      </w:pPr>
    </w:p>
    <w:p w14:paraId="733A3720" w14:textId="0A75AB3A" w:rsidR="004F25D2" w:rsidRPr="004635FC" w:rsidRDefault="004F25D2"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v sistem e-JN </w:t>
      </w:r>
      <w:r w:rsidRPr="004635FC">
        <w:rPr>
          <w:rFonts w:ascii="Open Sans" w:hAnsi="Open Sans" w:cs="Open Sans"/>
          <w:b/>
          <w:sz w:val="20"/>
          <w:szCs w:val="20"/>
        </w:rPr>
        <w:t>v razdelek »Skupna ponudbena vrednost«</w:t>
      </w:r>
      <w:r w:rsidRPr="004635FC">
        <w:rPr>
          <w:rFonts w:ascii="Open Sans" w:hAnsi="Open Sans" w:cs="Open Sans"/>
          <w:sz w:val="20"/>
          <w:szCs w:val="20"/>
        </w:rPr>
        <w:t xml:space="preserve"> v zato namenjeno tabelo vpiše skupni ponudbeni znesek brez davka v EUR in znesek davka v EUR. Znesek z davkom (EUR) in vsi podatki, ki prikazujejo skupno ponudbeno vrednost, se izračunajo samodejno. V </w:t>
      </w:r>
      <w:r w:rsidRPr="004635FC">
        <w:rPr>
          <w:rFonts w:ascii="Open Sans" w:hAnsi="Open Sans" w:cs="Open Sans"/>
          <w:b/>
          <w:sz w:val="20"/>
          <w:szCs w:val="20"/>
        </w:rPr>
        <w:t>del »Predračun«</w:t>
      </w:r>
      <w:r w:rsidRPr="004635FC">
        <w:rPr>
          <w:rFonts w:ascii="Open Sans" w:hAnsi="Open Sans" w:cs="Open Sans"/>
          <w:sz w:val="20"/>
          <w:szCs w:val="20"/>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1B61B8F8" w14:textId="46C7BB61" w:rsidR="004F25D2" w:rsidRPr="009A0098" w:rsidRDefault="004F25D2" w:rsidP="009A0098">
      <w:pPr>
        <w:keepNext/>
        <w:keepLines/>
        <w:spacing w:after="0" w:line="240" w:lineRule="auto"/>
        <w:jc w:val="both"/>
        <w:rPr>
          <w:rFonts w:ascii="Open Sans" w:hAnsi="Open Sans" w:cs="Open Sans"/>
          <w:b/>
          <w:color w:val="FF0000"/>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A07E09" w14:paraId="50B3674C" w14:textId="77777777" w:rsidTr="006A00E9">
        <w:tc>
          <w:tcPr>
            <w:tcW w:w="9142" w:type="dxa"/>
          </w:tcPr>
          <w:p w14:paraId="0F01BCC4" w14:textId="250FA948" w:rsidR="00650FD4" w:rsidRPr="004635FC" w:rsidRDefault="00650FD4" w:rsidP="00656CA1">
            <w:pPr>
              <w:keepNext/>
              <w:keepLines/>
              <w:spacing w:after="0" w:line="240" w:lineRule="auto"/>
              <w:jc w:val="both"/>
              <w:rPr>
                <w:rFonts w:ascii="Open Sans" w:hAnsi="Open Sans" w:cs="Open Sans"/>
                <w:b/>
                <w:i/>
                <w:sz w:val="20"/>
                <w:szCs w:val="20"/>
              </w:rPr>
            </w:pPr>
            <w:r w:rsidRPr="004635FC">
              <w:rPr>
                <w:rFonts w:ascii="Open Sans" w:hAnsi="Open Sans" w:cs="Open Sans"/>
                <w:sz w:val="20"/>
                <w:szCs w:val="20"/>
              </w:rPr>
              <w:t>POVZETEK PREDRAČUNA</w:t>
            </w:r>
          </w:p>
        </w:tc>
      </w:tr>
    </w:tbl>
    <w:p w14:paraId="0D8E9C04" w14:textId="77777777" w:rsidR="004F25D2" w:rsidRPr="004635FC" w:rsidRDefault="004F25D2" w:rsidP="00656CA1">
      <w:pPr>
        <w:keepNext/>
        <w:keepLines/>
        <w:spacing w:after="0" w:line="240" w:lineRule="auto"/>
        <w:rPr>
          <w:rFonts w:ascii="Open Sans" w:hAnsi="Open Sans" w:cs="Open Sans"/>
          <w:b/>
          <w:color w:val="FF0000"/>
          <w:sz w:val="20"/>
          <w:szCs w:val="20"/>
        </w:rPr>
      </w:pPr>
    </w:p>
    <w:p w14:paraId="3303EAEB" w14:textId="47C8A9A1" w:rsidR="004F25D2" w:rsidRPr="004635FC" w:rsidRDefault="004F25D2"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primeru razhajanj med podatki navedenimi v razdelku »Skupna ponudbena vrednost«, podatki v Prilogi »POVZETEK PREDRAČUNA« - naloženim v razdelek »Skupna ponudbena cena«, del »Predračun«, in celotnim izpolnjenim ponudbenim predračunom popisom storitev v pdf. format (Priloga 2) - naloženim v razdelek »Dokumenti«, del »Ostale priloge«, kot veljavni štejejo podatki ponudbenega predračuna v pdf. format (Priloga 2), ki je predložen v razdelku »Dokumenti«, del »Ostale priloge«.</w:t>
      </w:r>
    </w:p>
    <w:p w14:paraId="38580C51" w14:textId="77777777" w:rsidR="008B13DD" w:rsidRPr="004635FC" w:rsidRDefault="008B13DD" w:rsidP="00656CA1">
      <w:pPr>
        <w:keepNext/>
        <w:keepLines/>
        <w:spacing w:after="0" w:line="240" w:lineRule="auto"/>
        <w:jc w:val="both"/>
        <w:rPr>
          <w:rFonts w:ascii="Open Sans" w:hAnsi="Open Sans" w:cs="Open Sans"/>
          <w:sz w:val="20"/>
          <w:szCs w:val="20"/>
        </w:rPr>
      </w:pPr>
    </w:p>
    <w:p w14:paraId="1E44174B" w14:textId="77777777" w:rsidR="00FD7617" w:rsidRPr="002B3C02" w:rsidRDefault="00FD7617" w:rsidP="00656CA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Izpolnjen c</w:t>
      </w:r>
      <w:r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excel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 xml:space="preserve">. </w:t>
      </w:r>
    </w:p>
    <w:p w14:paraId="7144D894"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4635FC" w:rsidRDefault="002F4778"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»DOKUMENTI, del Izjava - ponudnik«</w:t>
      </w:r>
    </w:p>
    <w:p w14:paraId="182A63EB"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A07E09" w14:paraId="3AF20505" w14:textId="77777777" w:rsidTr="00E76734">
        <w:tc>
          <w:tcPr>
            <w:tcW w:w="9424" w:type="dxa"/>
            <w:tcBorders>
              <w:top w:val="single" w:sz="4" w:space="0" w:color="auto"/>
              <w:bottom w:val="single" w:sz="4" w:space="0" w:color="auto"/>
            </w:tcBorders>
          </w:tcPr>
          <w:p w14:paraId="2D47EA3E" w14:textId="77777777" w:rsidR="002F4778" w:rsidRPr="004635FC" w:rsidRDefault="002F4778" w:rsidP="00656CA1">
            <w:pPr>
              <w:keepNext/>
              <w:keepLines/>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sz w:val="20"/>
                <w:szCs w:val="20"/>
                <w:lang w:eastAsia="sl-SI"/>
              </w:rPr>
              <w:t xml:space="preserve">UGOTAVLJANJE SPOSOBNOSTI TER SPREJEMANJE POGOJEV RAZPISNE DOKUMENTACIJE – </w:t>
            </w:r>
            <w:r w:rsidRPr="004635FC">
              <w:rPr>
                <w:rFonts w:ascii="Open Sans" w:eastAsia="Times New Roman" w:hAnsi="Open Sans" w:cs="Open Sans"/>
                <w:b/>
                <w:sz w:val="20"/>
                <w:szCs w:val="20"/>
                <w:lang w:eastAsia="sl-SI"/>
              </w:rPr>
              <w:t>ponudnik</w:t>
            </w:r>
          </w:p>
        </w:tc>
      </w:tr>
    </w:tbl>
    <w:p w14:paraId="71B76901"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2444438D"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Ponudniki v informacijskem sistemu e-JN v </w:t>
      </w:r>
      <w:r w:rsidRPr="004635FC">
        <w:rPr>
          <w:rFonts w:ascii="Open Sans" w:eastAsia="Times New Roman" w:hAnsi="Open Sans" w:cs="Open Sans"/>
          <w:b/>
          <w:sz w:val="20"/>
          <w:szCs w:val="20"/>
          <w:lang w:eastAsia="sl-SI"/>
        </w:rPr>
        <w:t>razdelek »DOKUMENTI, del Izjava - ponudnik«</w:t>
      </w:r>
      <w:r w:rsidRPr="004635FC">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4635FC">
        <w:rPr>
          <w:rFonts w:ascii="Open Sans" w:eastAsia="Times New Roman" w:hAnsi="Open Sans" w:cs="Open Sans"/>
          <w:b/>
          <w:sz w:val="20"/>
          <w:szCs w:val="20"/>
          <w:lang w:eastAsia="sl-SI"/>
        </w:rPr>
        <w:t>»Priloga A – Ugotavljanje sposobnosti« je potrebno izpolniti, podpisati, žigosati in priložiti v .pdf formatu.</w:t>
      </w:r>
    </w:p>
    <w:p w14:paraId="69E0392F"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59FEAC6B" w14:textId="77777777" w:rsidR="002F4778" w:rsidRPr="004635FC" w:rsidRDefault="002F4778"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»SODELUJOČI, del – Izjava – Ostali sodelujoči«</w:t>
      </w:r>
    </w:p>
    <w:p w14:paraId="1A2977BD"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A07E09" w14:paraId="02E46F42" w14:textId="77777777" w:rsidTr="00E76734">
        <w:tc>
          <w:tcPr>
            <w:tcW w:w="9424" w:type="dxa"/>
            <w:tcBorders>
              <w:top w:val="single" w:sz="4" w:space="0" w:color="auto"/>
              <w:bottom w:val="single" w:sz="4" w:space="0" w:color="auto"/>
            </w:tcBorders>
          </w:tcPr>
          <w:p w14:paraId="43E35298"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sz w:val="20"/>
                <w:szCs w:val="20"/>
                <w:lang w:eastAsia="sl-SI"/>
              </w:rPr>
              <w:t xml:space="preserve">UGOTAVLJANJE SPOSOBNOSTI TER SPREJEMANJE POGOJEV RAZPISNE DOKUMENTACIJE – </w:t>
            </w:r>
            <w:r w:rsidRPr="004635FC">
              <w:rPr>
                <w:rFonts w:ascii="Open Sans" w:eastAsia="Times New Roman" w:hAnsi="Open Sans" w:cs="Open Sans"/>
                <w:b/>
                <w:sz w:val="20"/>
                <w:szCs w:val="20"/>
                <w:lang w:eastAsia="sl-SI"/>
              </w:rPr>
              <w:t>ostali sodelujoči</w:t>
            </w:r>
          </w:p>
        </w:tc>
      </w:tr>
    </w:tbl>
    <w:p w14:paraId="108CE8E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08CED889"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4635FC">
        <w:rPr>
          <w:rFonts w:ascii="Open Sans" w:eastAsia="Times New Roman" w:hAnsi="Open Sans" w:cs="Open Sans"/>
          <w:b/>
          <w:sz w:val="20"/>
          <w:szCs w:val="20"/>
          <w:lang w:eastAsia="sl-SI"/>
        </w:rPr>
        <w:t>razdelek »SODELUJOČI, del – Izjava – Ostali sodelujoči«</w:t>
      </w:r>
      <w:r w:rsidRPr="004635FC">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255AD41"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4635FC" w:rsidRDefault="002F4778" w:rsidP="00656CA1">
      <w:pPr>
        <w:keepNext/>
        <w:keepLines/>
        <w:widowControl w:val="0"/>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»DOKUMENTI, del Ostale priloge«</w:t>
      </w:r>
    </w:p>
    <w:p w14:paraId="7173B516"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7EF6FA9C" w14:textId="5D5E5CE6"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v informacijskem sistemu e-JN</w:t>
      </w:r>
      <w:r w:rsidRPr="004635FC">
        <w:rPr>
          <w:rFonts w:ascii="Open Sans" w:eastAsia="Times New Roman" w:hAnsi="Open Sans" w:cs="Open Sans"/>
          <w:b/>
          <w:sz w:val="20"/>
          <w:szCs w:val="20"/>
          <w:lang w:eastAsia="sl-SI"/>
        </w:rPr>
        <w:t xml:space="preserve"> v razdelek »DOKUMENTI, del Ostale priloge« </w:t>
      </w:r>
      <w:r w:rsidRPr="004635FC">
        <w:rPr>
          <w:rFonts w:ascii="Open Sans" w:eastAsia="Times New Roman" w:hAnsi="Open Sans" w:cs="Open Sans"/>
          <w:sz w:val="20"/>
          <w:szCs w:val="20"/>
          <w:lang w:eastAsia="sl-SI"/>
        </w:rPr>
        <w:t xml:space="preserve">naloži ostalo ponudbeno dokumentacijo, ki je zahtevana s to razpisno dokumentacijo, </w:t>
      </w:r>
      <w:r w:rsidR="00FD7617" w:rsidRPr="00FD7617">
        <w:rPr>
          <w:rFonts w:ascii="Open Sans" w:eastAsia="Times New Roman" w:hAnsi="Open Sans" w:cs="Open Sans"/>
          <w:sz w:val="20"/>
          <w:szCs w:val="20"/>
          <w:lang w:eastAsia="sl-SI"/>
        </w:rPr>
        <w:t>vključno s celotnim popisom materiala in del s predračunom</w:t>
      </w:r>
      <w:r w:rsidRPr="004635FC">
        <w:rPr>
          <w:rFonts w:ascii="Open Sans" w:eastAsia="Times New Roman" w:hAnsi="Open Sans" w:cs="Open Sans"/>
          <w:sz w:val="20"/>
          <w:szCs w:val="20"/>
          <w:lang w:eastAsia="sl-SI"/>
        </w:rPr>
        <w:t>.</w:t>
      </w:r>
    </w:p>
    <w:p w14:paraId="63F928FB"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68A61E31" w14:textId="20C4614D"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Spodaj zahtevana ponudbena dokumentacija mora biti </w:t>
      </w:r>
      <w:r w:rsidRPr="004635FC">
        <w:rPr>
          <w:rFonts w:ascii="Open Sans" w:eastAsia="Times New Roman" w:hAnsi="Open Sans" w:cs="Open Sans"/>
          <w:b/>
          <w:sz w:val="20"/>
          <w:szCs w:val="20"/>
          <w:u w:val="single"/>
          <w:lang w:eastAsia="sl-SI"/>
        </w:rPr>
        <w:t>priložena v .pdf formatu</w:t>
      </w:r>
      <w:r w:rsidRPr="004635FC">
        <w:rPr>
          <w:rFonts w:ascii="Open Sans" w:eastAsia="Times New Roman" w:hAnsi="Open Sans" w:cs="Open Sans"/>
          <w:sz w:val="20"/>
          <w:szCs w:val="20"/>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w:t>
      </w:r>
      <w:r w:rsidR="00FD7617" w:rsidRPr="002B3C02">
        <w:rPr>
          <w:rFonts w:ascii="Open Sans" w:eastAsia="Times New Roman" w:hAnsi="Open Sans" w:cs="Open Sans"/>
          <w:sz w:val="20"/>
          <w:szCs w:val="20"/>
          <w:lang w:eastAsia="sl-SI"/>
        </w:rPr>
        <w:t>Celoten popis materiala in del s predračunom</w:t>
      </w:r>
      <w:r w:rsidRPr="004635FC">
        <w:rPr>
          <w:rFonts w:ascii="Open Sans" w:eastAsia="Times New Roman" w:hAnsi="Open Sans" w:cs="Open Sans"/>
          <w:sz w:val="20"/>
          <w:szCs w:val="20"/>
          <w:lang w:eastAsia="sl-SI"/>
        </w:rPr>
        <w:t xml:space="preserve"> mora biti priložen tudi v excel formatu. Ponudniki so obvezani priložiti vse priloge, razen če v posamezni prilogi ni drugače navedeno. </w:t>
      </w:r>
    </w:p>
    <w:p w14:paraId="47E1250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357491A" w14:textId="26C578A1"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razhajanj med podatki v Povzetku predračuna – naloženim v razdelek »Predračun« in </w:t>
      </w:r>
      <w:r w:rsidR="00FD7617" w:rsidRPr="002B3C02">
        <w:rPr>
          <w:rFonts w:ascii="Open Sans" w:eastAsia="Times New Roman" w:hAnsi="Open Sans" w:cs="Open Sans"/>
          <w:sz w:val="20"/>
          <w:szCs w:val="20"/>
          <w:lang w:eastAsia="sl-SI"/>
        </w:rPr>
        <w:t>celotnim popisom materiala in del s predračunom</w:t>
      </w:r>
      <w:r w:rsidRPr="004635FC">
        <w:rPr>
          <w:rFonts w:ascii="Open Sans" w:eastAsia="Times New Roman" w:hAnsi="Open Sans" w:cs="Open Sans"/>
          <w:sz w:val="20"/>
          <w:szCs w:val="20"/>
          <w:lang w:eastAsia="sl-SI"/>
        </w:rPr>
        <w:t xml:space="preserve"> naloženim v razdelek »Druge priloge«, kot veljavni štejejo podatki v </w:t>
      </w:r>
      <w:r w:rsidR="00FD7617" w:rsidRPr="002B3C02">
        <w:rPr>
          <w:rFonts w:ascii="Open Sans" w:eastAsia="Times New Roman" w:hAnsi="Open Sans" w:cs="Open Sans"/>
          <w:sz w:val="20"/>
          <w:szCs w:val="20"/>
          <w:lang w:eastAsia="sl-SI"/>
        </w:rPr>
        <w:t xml:space="preserve">celotnem </w:t>
      </w:r>
      <w:r w:rsidR="00FD7617" w:rsidRPr="002B3C02">
        <w:rPr>
          <w:rFonts w:ascii="Open Sans" w:hAnsi="Open Sans" w:cs="Open Sans"/>
          <w:sz w:val="20"/>
          <w:szCs w:val="20"/>
        </w:rPr>
        <w:t>popisu materiala in del s predračunom</w:t>
      </w:r>
      <w:r w:rsidRPr="004635FC">
        <w:rPr>
          <w:rFonts w:ascii="Open Sans" w:eastAsia="Times New Roman" w:hAnsi="Open Sans" w:cs="Open Sans"/>
          <w:sz w:val="20"/>
          <w:szCs w:val="20"/>
          <w:lang w:eastAsia="sl-SI"/>
        </w:rPr>
        <w:t xml:space="preserve">, naloženim v razdelek »Druge priloge«. </w:t>
      </w:r>
    </w:p>
    <w:p w14:paraId="669C3B11"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A07E09" w14:paraId="0B141017" w14:textId="77777777" w:rsidTr="00E76734">
        <w:tc>
          <w:tcPr>
            <w:tcW w:w="7865" w:type="dxa"/>
            <w:tcBorders>
              <w:top w:val="single" w:sz="4" w:space="0" w:color="auto"/>
              <w:bottom w:val="single" w:sz="4" w:space="0" w:color="auto"/>
            </w:tcBorders>
          </w:tcPr>
          <w:p w14:paraId="1292E61A"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 xml:space="preserve">Priloga 1 </w:t>
            </w:r>
          </w:p>
        </w:tc>
      </w:tr>
    </w:tbl>
    <w:p w14:paraId="2B85B061" w14:textId="769A0639"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Tej prilogi se priloži tudi </w:t>
      </w:r>
      <w:r w:rsidRPr="004635FC">
        <w:rPr>
          <w:rFonts w:ascii="Open Sans" w:eastAsia="Times New Roman" w:hAnsi="Open Sans" w:cs="Open Sans"/>
          <w:b/>
          <w:sz w:val="20"/>
          <w:szCs w:val="20"/>
          <w:lang w:eastAsia="sl-SI"/>
        </w:rPr>
        <w:t xml:space="preserve">pravni akt o skupni izvedbi naročila </w:t>
      </w:r>
      <w:r w:rsidRPr="004635FC">
        <w:rPr>
          <w:rFonts w:ascii="Open Sans" w:eastAsia="Times New Roman" w:hAnsi="Open Sans" w:cs="Open Sans"/>
          <w:sz w:val="20"/>
          <w:szCs w:val="20"/>
          <w:lang w:eastAsia="sl-SI"/>
        </w:rPr>
        <w:t>(če gre za skupno ponudbo), (</w:t>
      </w:r>
      <w:r w:rsidR="00C77684" w:rsidRPr="004635FC">
        <w:rPr>
          <w:rFonts w:ascii="Open Sans" w:eastAsia="Times New Roman" w:hAnsi="Open Sans" w:cs="Open Sans"/>
          <w:sz w:val="20"/>
          <w:szCs w:val="20"/>
          <w:lang w:eastAsia="sl-SI"/>
        </w:rPr>
        <w:t>prilog</w:t>
      </w:r>
      <w:r w:rsidR="00C77684">
        <w:rPr>
          <w:rFonts w:ascii="Open Sans" w:eastAsia="Times New Roman" w:hAnsi="Open Sans" w:cs="Open Sans"/>
          <w:sz w:val="20"/>
          <w:szCs w:val="20"/>
          <w:lang w:eastAsia="sl-SI"/>
        </w:rPr>
        <w:t>a</w:t>
      </w:r>
      <w:r w:rsidR="00C77684"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1/1).</w:t>
      </w:r>
    </w:p>
    <w:p w14:paraId="01C9083C" w14:textId="77777777" w:rsidR="00813229" w:rsidRPr="004635FC" w:rsidRDefault="00813229" w:rsidP="00656CA1">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A07E09" w14:paraId="4CF5B901" w14:textId="77777777" w:rsidTr="00A03AB5">
        <w:tc>
          <w:tcPr>
            <w:tcW w:w="7865" w:type="dxa"/>
            <w:tcBorders>
              <w:top w:val="single" w:sz="4" w:space="0" w:color="auto"/>
              <w:bottom w:val="single" w:sz="4" w:space="0" w:color="auto"/>
            </w:tcBorders>
          </w:tcPr>
          <w:p w14:paraId="184D8D83" w14:textId="39995F2E" w:rsidR="00813229" w:rsidRPr="004635FC" w:rsidRDefault="0081322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t xml:space="preserve">CELOTEN PREDRAČUN </w:t>
            </w:r>
          </w:p>
        </w:tc>
        <w:tc>
          <w:tcPr>
            <w:tcW w:w="1559" w:type="dxa"/>
            <w:tcBorders>
              <w:top w:val="single" w:sz="4" w:space="0" w:color="auto"/>
              <w:bottom w:val="single" w:sz="4" w:space="0" w:color="auto"/>
            </w:tcBorders>
          </w:tcPr>
          <w:p w14:paraId="723A9868" w14:textId="77777777" w:rsidR="00813229" w:rsidRPr="004635FC" w:rsidRDefault="00813229"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2</w:t>
            </w:r>
          </w:p>
        </w:tc>
      </w:tr>
    </w:tbl>
    <w:p w14:paraId="2533D903" w14:textId="0DEDB338" w:rsidR="00F37A2B" w:rsidRPr="004635FC" w:rsidRDefault="00453E07" w:rsidP="00656CA1">
      <w:pPr>
        <w:keepNext/>
        <w:keepLines/>
        <w:widowControl w:val="0"/>
        <w:spacing w:after="0" w:line="240" w:lineRule="auto"/>
        <w:jc w:val="both"/>
        <w:rPr>
          <w:rFonts w:ascii="Open Sans" w:hAnsi="Open Sans" w:cs="Open Sans"/>
          <w:sz w:val="20"/>
          <w:szCs w:val="20"/>
        </w:rPr>
      </w:pPr>
      <w:r w:rsidRPr="00023674">
        <w:rPr>
          <w:rFonts w:ascii="Open Sans" w:eastAsia="Times New Roman" w:hAnsi="Open Sans" w:cs="Open Sans"/>
          <w:sz w:val="20"/>
          <w:szCs w:val="20"/>
          <w:lang w:eastAsia="sl-SI"/>
        </w:rPr>
        <w:t xml:space="preserve">Celoten </w:t>
      </w:r>
      <w:r w:rsidR="00C04264" w:rsidRPr="00CC2243">
        <w:rPr>
          <w:rFonts w:ascii="Open Sans" w:eastAsia="Times New Roman" w:hAnsi="Open Sans" w:cs="Open Sans"/>
          <w:sz w:val="20"/>
          <w:szCs w:val="20"/>
          <w:lang w:eastAsia="sl-SI"/>
        </w:rPr>
        <w:t>p</w:t>
      </w:r>
      <w:r w:rsidR="00C04264" w:rsidRPr="00DB1E75">
        <w:rPr>
          <w:rFonts w:ascii="Open Sans" w:hAnsi="Open Sans" w:cs="Open Sans"/>
          <w:sz w:val="20"/>
          <w:szCs w:val="20"/>
        </w:rPr>
        <w:t>opis materiala in del s predračunom</w:t>
      </w:r>
      <w:r w:rsidR="00C04264" w:rsidRPr="00023674" w:rsidDel="00C04264">
        <w:rPr>
          <w:rFonts w:ascii="Open Sans" w:eastAsia="Times New Roman" w:hAnsi="Open Sans" w:cs="Open Sans"/>
          <w:sz w:val="20"/>
          <w:szCs w:val="20"/>
          <w:lang w:eastAsia="sl-SI"/>
        </w:rPr>
        <w:t xml:space="preserve"> </w:t>
      </w:r>
      <w:r w:rsidRPr="00CC2243">
        <w:rPr>
          <w:rFonts w:ascii="Open Sans" w:eastAsia="Times New Roman" w:hAnsi="Open Sans" w:cs="Open Sans"/>
          <w:sz w:val="20"/>
          <w:szCs w:val="20"/>
          <w:lang w:eastAsia="sl-SI"/>
        </w:rPr>
        <w:t>je k razpisni dokumentaciji priložen v excel formatu. Ponudnik</w:t>
      </w:r>
      <w:r w:rsidR="009A0098">
        <w:rPr>
          <w:rFonts w:ascii="Open Sans" w:eastAsia="Times New Roman" w:hAnsi="Open Sans" w:cs="Open Sans"/>
          <w:sz w:val="20"/>
          <w:szCs w:val="20"/>
          <w:lang w:eastAsia="sl-SI"/>
        </w:rPr>
        <w:t xml:space="preserve"> ga</w:t>
      </w:r>
      <w:r w:rsidRPr="00CC2243">
        <w:rPr>
          <w:rFonts w:ascii="Open Sans" w:eastAsia="Times New Roman" w:hAnsi="Open Sans" w:cs="Open Sans"/>
          <w:sz w:val="20"/>
          <w:szCs w:val="20"/>
          <w:lang w:eastAsia="sl-SI"/>
        </w:rPr>
        <w:t xml:space="preserve"> izpolni</w:t>
      </w:r>
      <w:r w:rsidR="00C77684">
        <w:rPr>
          <w:rFonts w:ascii="Open Sans" w:eastAsia="Times New Roman" w:hAnsi="Open Sans" w:cs="Open Sans"/>
          <w:sz w:val="20"/>
          <w:szCs w:val="20"/>
          <w:lang w:eastAsia="sl-SI"/>
        </w:rPr>
        <w:t>,</w:t>
      </w:r>
      <w:r w:rsidR="002F4778" w:rsidRPr="00EC2983">
        <w:rPr>
          <w:rFonts w:ascii="Open Sans" w:eastAsia="Times New Roman" w:hAnsi="Open Sans" w:cs="Open Sans"/>
          <w:sz w:val="20"/>
          <w:szCs w:val="20"/>
          <w:lang w:eastAsia="sl-SI"/>
        </w:rPr>
        <w:t xml:space="preserve"> </w:t>
      </w:r>
      <w:r w:rsidR="00C77684">
        <w:rPr>
          <w:rFonts w:ascii="Open Sans" w:eastAsia="Times New Roman" w:hAnsi="Open Sans" w:cs="Open Sans"/>
          <w:sz w:val="20"/>
          <w:szCs w:val="20"/>
          <w:lang w:eastAsia="sl-SI"/>
        </w:rPr>
        <w:t>natisne</w:t>
      </w:r>
      <w:r w:rsidR="00C77684" w:rsidRPr="00696E14">
        <w:rPr>
          <w:rFonts w:ascii="Open Sans" w:eastAsia="Times New Roman" w:hAnsi="Open Sans" w:cs="Open Sans"/>
          <w:sz w:val="20"/>
          <w:szCs w:val="20"/>
          <w:lang w:eastAsia="sl-SI"/>
        </w:rPr>
        <w:t xml:space="preserve"> </w:t>
      </w:r>
      <w:r w:rsidRPr="00696E14">
        <w:rPr>
          <w:rFonts w:ascii="Open Sans" w:eastAsia="Times New Roman" w:hAnsi="Open Sans" w:cs="Open Sans"/>
          <w:sz w:val="20"/>
          <w:szCs w:val="20"/>
          <w:lang w:eastAsia="sl-SI"/>
        </w:rPr>
        <w:t xml:space="preserve">in v pisni obliki podpiše in žigosa na strani rekapitulacije za celotno javno naročilo ter ga priloži za prilogo 2 v pdf. formatu. Celoten </w:t>
      </w:r>
      <w:r w:rsidR="00F37A2B" w:rsidRPr="00DB1E75">
        <w:rPr>
          <w:rFonts w:ascii="Open Sans" w:eastAsia="Times New Roman" w:hAnsi="Open Sans" w:cs="Open Sans"/>
          <w:sz w:val="20"/>
          <w:szCs w:val="20"/>
          <w:lang w:eastAsia="sl-SI"/>
        </w:rPr>
        <w:t>p</w:t>
      </w:r>
      <w:r w:rsidR="00C04264" w:rsidRPr="00DB1E75">
        <w:rPr>
          <w:rFonts w:ascii="Open Sans" w:hAnsi="Open Sans" w:cs="Open Sans"/>
          <w:sz w:val="20"/>
          <w:szCs w:val="20"/>
        </w:rPr>
        <w:t>opis</w:t>
      </w:r>
      <w:r w:rsidR="00C04264" w:rsidRPr="004635FC">
        <w:rPr>
          <w:rFonts w:ascii="Open Sans" w:hAnsi="Open Sans" w:cs="Open Sans"/>
          <w:sz w:val="20"/>
          <w:szCs w:val="20"/>
        </w:rPr>
        <w:t xml:space="preserve"> materiala in del s predračunom </w:t>
      </w:r>
      <w:r w:rsidR="00F37A2B" w:rsidRPr="004635FC">
        <w:rPr>
          <w:rFonts w:ascii="Open Sans" w:hAnsi="Open Sans" w:cs="Open Sans"/>
          <w:sz w:val="20"/>
          <w:szCs w:val="20"/>
        </w:rPr>
        <w:t>se priloži tudi v excel (xlsx) formatu.</w:t>
      </w:r>
    </w:p>
    <w:p w14:paraId="1E34CB71" w14:textId="77777777" w:rsidR="007A4481" w:rsidRPr="004635FC" w:rsidRDefault="007A4481" w:rsidP="00656CA1">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F4778" w:rsidRPr="00A07E09" w14:paraId="06468C2C" w14:textId="77777777" w:rsidTr="00E76734">
        <w:tc>
          <w:tcPr>
            <w:tcW w:w="6232" w:type="dxa"/>
          </w:tcPr>
          <w:p w14:paraId="155807FF"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IZJAVA FIZIČNIH IN PRAVNIH OSEB ter POOBLASTILA FIZIČNIH OSEB</w:t>
            </w:r>
          </w:p>
        </w:tc>
        <w:tc>
          <w:tcPr>
            <w:tcW w:w="3119" w:type="dxa"/>
          </w:tcPr>
          <w:p w14:paraId="6D378718"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3/1 in Priloga 3/2</w:t>
            </w:r>
          </w:p>
        </w:tc>
      </w:tr>
    </w:tbl>
    <w:p w14:paraId="5B7C2F8D" w14:textId="77777777" w:rsidR="002F4778" w:rsidRPr="004635FC" w:rsidRDefault="002F4778"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lastRenderedPageBreak/>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6391D9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A2BDBE3" w14:textId="77777777" w:rsidTr="00E76734">
        <w:tc>
          <w:tcPr>
            <w:tcW w:w="7867" w:type="dxa"/>
          </w:tcPr>
          <w:p w14:paraId="183052B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UDELEŽBA PODIZVAJALCEV </w:t>
            </w:r>
          </w:p>
        </w:tc>
        <w:tc>
          <w:tcPr>
            <w:tcW w:w="1559" w:type="dxa"/>
          </w:tcPr>
          <w:p w14:paraId="10E206CF"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4/1</w:t>
            </w:r>
          </w:p>
        </w:tc>
      </w:tr>
    </w:tbl>
    <w:p w14:paraId="0F9F5F25" w14:textId="4C63AF29"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podpiše in žigosa prilogo v celoti tolikokrat, kolikor podizvajalcev prijavlja.</w:t>
      </w:r>
      <w:r w:rsidR="00EB217B" w:rsidRPr="004635FC">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277ECB6" w14:textId="77777777" w:rsidTr="00E76734">
        <w:tc>
          <w:tcPr>
            <w:tcW w:w="7867" w:type="dxa"/>
          </w:tcPr>
          <w:p w14:paraId="76E9C7C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4/2</w:t>
            </w:r>
          </w:p>
        </w:tc>
      </w:tr>
    </w:tbl>
    <w:p w14:paraId="0DC0E8C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A733FD7" w14:textId="77777777" w:rsidTr="00E76734">
        <w:tc>
          <w:tcPr>
            <w:tcW w:w="7867" w:type="dxa"/>
            <w:tcBorders>
              <w:top w:val="single" w:sz="4" w:space="0" w:color="auto"/>
              <w:bottom w:val="single" w:sz="4" w:space="0" w:color="auto"/>
            </w:tcBorders>
          </w:tcPr>
          <w:p w14:paraId="1430A8C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t xml:space="preserve">SEZNAM SUBJEKTOV, KATERIH ZMOGLJIVOST UPORABLJA PONUDNIK  </w:t>
            </w:r>
          </w:p>
        </w:tc>
        <w:tc>
          <w:tcPr>
            <w:tcW w:w="1559" w:type="dxa"/>
            <w:tcBorders>
              <w:top w:val="single" w:sz="4" w:space="0" w:color="auto"/>
              <w:bottom w:val="single" w:sz="4" w:space="0" w:color="auto"/>
            </w:tcBorders>
          </w:tcPr>
          <w:p w14:paraId="29C6CB55"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4/3</w:t>
            </w:r>
          </w:p>
        </w:tc>
      </w:tr>
    </w:tbl>
    <w:p w14:paraId="4264EB47" w14:textId="4E863978"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prilogo izpolniti v kolikor uporabi zmogljivost drugih subjektov za izvedbo javnega naročila. Ponudnik in naveden subjekt, katerih zmogljivosti uporablja ponudnik</w:t>
      </w:r>
      <w:r w:rsidR="00C77684">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prilogo podpišeta in žigosata. V kolikor ponudnik v predmetnem naročilu ne nastopa z subjektom, priloge ni treba prilagati.</w:t>
      </w:r>
    </w:p>
    <w:p w14:paraId="34A2EA45"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A07E09" w14:paraId="63811FAA" w14:textId="77777777" w:rsidTr="00E76734">
        <w:tc>
          <w:tcPr>
            <w:tcW w:w="6799" w:type="dxa"/>
            <w:tcBorders>
              <w:top w:val="single" w:sz="4" w:space="0" w:color="auto"/>
              <w:bottom w:val="single" w:sz="4" w:space="0" w:color="auto"/>
            </w:tcBorders>
          </w:tcPr>
          <w:p w14:paraId="69022CFC" w14:textId="415DDE31" w:rsidR="002F4778" w:rsidRPr="004635FC" w:rsidRDefault="00F9541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SEZNAM REFERENC IN </w:t>
            </w:r>
            <w:r w:rsidR="002F4778" w:rsidRPr="004635FC">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 s prilogam</w:t>
            </w:r>
            <w:r w:rsidR="00CE7C4D" w:rsidRPr="004635FC">
              <w:rPr>
                <w:rFonts w:ascii="Open Sans" w:eastAsia="Times New Roman" w:hAnsi="Open Sans" w:cs="Open Sans"/>
                <w:b/>
                <w:i/>
                <w:sz w:val="20"/>
                <w:szCs w:val="20"/>
                <w:lang w:eastAsia="sl-SI"/>
              </w:rPr>
              <w:t>i</w:t>
            </w:r>
          </w:p>
        </w:tc>
      </w:tr>
    </w:tbl>
    <w:p w14:paraId="6BA8BA1C" w14:textId="219D968F"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v obrazcu</w:t>
      </w:r>
      <w:r w:rsidR="00414FB5" w:rsidRPr="004635FC">
        <w:rPr>
          <w:rFonts w:ascii="Open Sans" w:eastAsia="Times New Roman" w:hAnsi="Open Sans" w:cs="Open Sans"/>
          <w:sz w:val="20"/>
          <w:szCs w:val="20"/>
          <w:lang w:eastAsia="sl-SI"/>
        </w:rPr>
        <w:t xml:space="preserve"> Priloga 5</w:t>
      </w:r>
      <w:r w:rsidRPr="004635FC">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57896FE3" w14:textId="00B17602" w:rsidR="00B8278B" w:rsidRDefault="00B8278B" w:rsidP="00656CA1">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B8278B" w:rsidRPr="00A07E09" w14:paraId="288E098B" w14:textId="77777777" w:rsidTr="00FD7617">
        <w:tc>
          <w:tcPr>
            <w:tcW w:w="7933" w:type="dxa"/>
            <w:tcBorders>
              <w:top w:val="single" w:sz="4" w:space="0" w:color="auto"/>
              <w:bottom w:val="single" w:sz="4" w:space="0" w:color="auto"/>
            </w:tcBorders>
          </w:tcPr>
          <w:p w14:paraId="0E06B630" w14:textId="77777777"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STROKOVNA SPOSOBNOST</w:t>
            </w:r>
          </w:p>
        </w:tc>
        <w:tc>
          <w:tcPr>
            <w:tcW w:w="1493" w:type="dxa"/>
            <w:tcBorders>
              <w:top w:val="single" w:sz="4" w:space="0" w:color="auto"/>
              <w:bottom w:val="single" w:sz="4" w:space="0" w:color="auto"/>
            </w:tcBorders>
          </w:tcPr>
          <w:p w14:paraId="32880E01" w14:textId="76FC1A28" w:rsidR="00B8278B" w:rsidRPr="004635FC" w:rsidRDefault="00B8278B" w:rsidP="00656CA1">
            <w:pPr>
              <w:keepNext/>
              <w:keepLines/>
              <w:spacing w:after="0" w:line="240" w:lineRule="auto"/>
              <w:jc w:val="both"/>
              <w:rPr>
                <w:rFonts w:ascii="Open Sans" w:hAnsi="Open Sans" w:cs="Open Sans"/>
                <w:b/>
                <w:i/>
                <w:sz w:val="20"/>
                <w:szCs w:val="20"/>
                <w:lang w:eastAsia="sl-SI"/>
              </w:rPr>
            </w:pPr>
            <w:r w:rsidRPr="004635FC">
              <w:rPr>
                <w:rFonts w:ascii="Open Sans" w:hAnsi="Open Sans" w:cs="Open Sans"/>
                <w:b/>
                <w:i/>
                <w:sz w:val="20"/>
                <w:szCs w:val="20"/>
                <w:lang w:eastAsia="sl-SI"/>
              </w:rPr>
              <w:t>Priloga 6</w:t>
            </w:r>
            <w:r w:rsidR="005D0AD2" w:rsidRPr="004635FC">
              <w:rPr>
                <w:rFonts w:ascii="Open Sans" w:hAnsi="Open Sans" w:cs="Open Sans"/>
                <w:b/>
                <w:i/>
                <w:sz w:val="20"/>
                <w:szCs w:val="20"/>
                <w:lang w:eastAsia="sl-SI"/>
              </w:rPr>
              <w:t xml:space="preserve"> </w:t>
            </w:r>
          </w:p>
        </w:tc>
      </w:tr>
    </w:tbl>
    <w:p w14:paraId="6C10D06B" w14:textId="389B109B"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lang w:eastAsia="sl-SI"/>
        </w:rPr>
        <w:t>Ponudnik</w:t>
      </w:r>
      <w:r w:rsidR="00414FB5" w:rsidRPr="004635FC">
        <w:rPr>
          <w:rFonts w:ascii="Open Sans" w:hAnsi="Open Sans" w:cs="Open Sans"/>
          <w:sz w:val="20"/>
          <w:szCs w:val="20"/>
          <w:lang w:eastAsia="sl-SI"/>
        </w:rPr>
        <w:t xml:space="preserve"> </w:t>
      </w:r>
      <w:r w:rsidRPr="004635FC">
        <w:rPr>
          <w:rFonts w:ascii="Open Sans" w:hAnsi="Open Sans" w:cs="Open Sans"/>
          <w:sz w:val="20"/>
          <w:szCs w:val="20"/>
          <w:lang w:eastAsia="sl-SI"/>
        </w:rPr>
        <w:t xml:space="preserve">ustrezno izpolni, podpiše in žigosa </w:t>
      </w:r>
      <w:r w:rsidR="00414FB5" w:rsidRPr="004635FC">
        <w:rPr>
          <w:rFonts w:ascii="Open Sans" w:hAnsi="Open Sans" w:cs="Open Sans"/>
          <w:sz w:val="20"/>
          <w:szCs w:val="20"/>
          <w:lang w:eastAsia="sl-SI"/>
        </w:rPr>
        <w:t>Prilogo</w:t>
      </w:r>
      <w:r w:rsidRPr="004635FC">
        <w:rPr>
          <w:rFonts w:ascii="Open Sans" w:hAnsi="Open Sans" w:cs="Open Sans"/>
          <w:sz w:val="20"/>
          <w:szCs w:val="20"/>
          <w:lang w:eastAsia="sl-SI"/>
        </w:rPr>
        <w:t xml:space="preserve">, v </w:t>
      </w:r>
      <w:r w:rsidR="00414FB5" w:rsidRPr="004635FC">
        <w:rPr>
          <w:rFonts w:ascii="Open Sans" w:hAnsi="Open Sans" w:cs="Open Sans"/>
          <w:sz w:val="20"/>
          <w:szCs w:val="20"/>
          <w:lang w:eastAsia="sl-SI"/>
        </w:rPr>
        <w:t>tabeli</w:t>
      </w:r>
      <w:r w:rsidR="00F95415" w:rsidRPr="004635FC">
        <w:rPr>
          <w:rFonts w:ascii="Open Sans" w:hAnsi="Open Sans" w:cs="Open Sans"/>
          <w:sz w:val="20"/>
          <w:szCs w:val="20"/>
          <w:lang w:eastAsia="sl-SI"/>
        </w:rPr>
        <w:t>, v</w:t>
      </w:r>
      <w:r w:rsidR="00414FB5" w:rsidRPr="004635FC">
        <w:rPr>
          <w:rFonts w:ascii="Open Sans" w:hAnsi="Open Sans" w:cs="Open Sans"/>
          <w:sz w:val="20"/>
          <w:szCs w:val="20"/>
          <w:lang w:eastAsia="sl-SI"/>
        </w:rPr>
        <w:t xml:space="preserve"> </w:t>
      </w:r>
      <w:r w:rsidRPr="004635FC">
        <w:rPr>
          <w:rFonts w:ascii="Open Sans" w:hAnsi="Open Sans" w:cs="Open Sans"/>
          <w:sz w:val="20"/>
          <w:szCs w:val="20"/>
          <w:lang w:eastAsia="sl-SI"/>
        </w:rPr>
        <w:t xml:space="preserve">kateri navede delavce, delodajalca </w:t>
      </w:r>
      <w:r w:rsidRPr="004635FC">
        <w:rPr>
          <w:rFonts w:ascii="Open Sans" w:eastAsia="Times New Roman" w:hAnsi="Open Sans" w:cs="Open Sans"/>
          <w:sz w:val="20"/>
          <w:szCs w:val="20"/>
          <w:lang w:eastAsia="sl-SI"/>
        </w:rPr>
        <w:t>ter predloži ustrezna dokazila.</w:t>
      </w:r>
    </w:p>
    <w:p w14:paraId="6718E3AA" w14:textId="77777777"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A07E09" w14:paraId="661124E3" w14:textId="77777777" w:rsidTr="00FB60EF">
        <w:tc>
          <w:tcPr>
            <w:tcW w:w="7867" w:type="dxa"/>
            <w:tcBorders>
              <w:top w:val="single" w:sz="4" w:space="0" w:color="auto"/>
              <w:bottom w:val="single" w:sz="4" w:space="0" w:color="auto"/>
            </w:tcBorders>
          </w:tcPr>
          <w:p w14:paraId="14AFB9CC" w14:textId="77777777" w:rsidR="007A4481" w:rsidRPr="004635FC" w:rsidRDefault="007A4481" w:rsidP="00656CA1">
            <w:pPr>
              <w:keepNext/>
              <w:keepLines/>
              <w:spacing w:after="0" w:line="240" w:lineRule="auto"/>
              <w:rPr>
                <w:rFonts w:ascii="Open Sans" w:hAnsi="Open Sans" w:cs="Open Sans"/>
                <w:sz w:val="20"/>
                <w:szCs w:val="20"/>
                <w:lang w:eastAsia="sl-SI"/>
              </w:rPr>
            </w:pPr>
            <w:r w:rsidRPr="004635FC">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4635FC" w:rsidRDefault="007A4481" w:rsidP="00656CA1">
            <w:pPr>
              <w:keepNext/>
              <w:keepLines/>
              <w:spacing w:after="0" w:line="240" w:lineRule="auto"/>
              <w:rPr>
                <w:rFonts w:ascii="Open Sans" w:hAnsi="Open Sans" w:cs="Open Sans"/>
                <w:b/>
                <w:i/>
                <w:sz w:val="20"/>
                <w:szCs w:val="20"/>
                <w:lang w:eastAsia="sl-SI"/>
              </w:rPr>
            </w:pPr>
            <w:r w:rsidRPr="004635FC">
              <w:rPr>
                <w:rFonts w:ascii="Open Sans" w:hAnsi="Open Sans" w:cs="Open Sans"/>
                <w:b/>
                <w:i/>
                <w:sz w:val="20"/>
                <w:szCs w:val="20"/>
                <w:lang w:eastAsia="sl-SI"/>
              </w:rPr>
              <w:t>Priloga 7</w:t>
            </w:r>
          </w:p>
        </w:tc>
      </w:tr>
    </w:tbl>
    <w:p w14:paraId="3AC10855" w14:textId="51BB46ED" w:rsidR="007A4481" w:rsidRPr="004635FC" w:rsidRDefault="007A4481"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mora k izpolnjeni, podpisani in žigosani prilogi priložiti veljavne zavarovalne pogodbe </w:t>
      </w:r>
      <w:r w:rsidR="00F95415" w:rsidRPr="004635FC">
        <w:rPr>
          <w:rFonts w:ascii="Open Sans" w:hAnsi="Open Sans" w:cs="Open Sans"/>
          <w:sz w:val="20"/>
          <w:szCs w:val="20"/>
        </w:rPr>
        <w:t xml:space="preserve">/ police </w:t>
      </w:r>
      <w:r w:rsidRPr="004635FC">
        <w:rPr>
          <w:rFonts w:ascii="Open Sans" w:hAnsi="Open Sans" w:cs="Open Sans"/>
          <w:sz w:val="20"/>
          <w:szCs w:val="20"/>
        </w:rPr>
        <w:t>ali veljavno potrdilo zavarovalnice, iz katere</w:t>
      </w:r>
      <w:r w:rsidR="00F95415" w:rsidRPr="004635FC">
        <w:rPr>
          <w:rFonts w:ascii="Open Sans" w:hAnsi="Open Sans" w:cs="Open Sans"/>
          <w:sz w:val="20"/>
          <w:szCs w:val="20"/>
        </w:rPr>
        <w:t>/ga</w:t>
      </w:r>
      <w:r w:rsidRPr="004635FC">
        <w:rPr>
          <w:rFonts w:ascii="Open Sans" w:hAnsi="Open Sans" w:cs="Open Sans"/>
          <w:sz w:val="20"/>
          <w:szCs w:val="20"/>
        </w:rPr>
        <w:t xml:space="preserve"> mora biti razvidna vrsta zavarovanja, višina letne zavarovalne vsote in obdobje veljavnosti.</w:t>
      </w:r>
    </w:p>
    <w:p w14:paraId="5A05EDB1" w14:textId="77777777" w:rsidR="002F4778" w:rsidRPr="004635FC" w:rsidRDefault="002F4778" w:rsidP="00656CA1">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4635FC" w:rsidRDefault="002F4778"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8</w:t>
            </w:r>
          </w:p>
        </w:tc>
      </w:tr>
    </w:tbl>
    <w:p w14:paraId="777C5220" w14:textId="5F4C0C70" w:rsidR="002F4778" w:rsidRPr="004635FC" w:rsidRDefault="002F4778" w:rsidP="00656CA1">
      <w:pPr>
        <w:keepNext/>
        <w:keepLines/>
        <w:spacing w:after="0" w:line="240" w:lineRule="auto"/>
        <w:jc w:val="both"/>
        <w:rPr>
          <w:rFonts w:ascii="Open Sans" w:hAnsi="Open Sans" w:cs="Open Sans"/>
          <w:sz w:val="20"/>
          <w:szCs w:val="20"/>
          <w:lang w:eastAsia="sl-SI"/>
        </w:rPr>
      </w:pPr>
      <w:r w:rsidRPr="004635FC">
        <w:rPr>
          <w:rFonts w:ascii="Open Sans" w:hAnsi="Open Sans" w:cs="Open Sans"/>
          <w:sz w:val="20"/>
          <w:szCs w:val="20"/>
          <w:lang w:eastAsia="sl-SI"/>
        </w:rPr>
        <w:t>Ponudnik mora priložiti ustrez</w:t>
      </w:r>
      <w:r w:rsidR="00414FB5" w:rsidRPr="004635FC">
        <w:rPr>
          <w:rFonts w:ascii="Open Sans" w:hAnsi="Open Sans" w:cs="Open Sans"/>
          <w:sz w:val="20"/>
          <w:szCs w:val="20"/>
          <w:lang w:eastAsia="sl-SI"/>
        </w:rPr>
        <w:t>e</w:t>
      </w:r>
      <w:r w:rsidRPr="004635FC">
        <w:rPr>
          <w:rFonts w:ascii="Open Sans" w:hAnsi="Open Sans" w:cs="Open Sans"/>
          <w:sz w:val="20"/>
          <w:szCs w:val="20"/>
          <w:lang w:eastAsia="sl-SI"/>
        </w:rPr>
        <w:t>n</w:t>
      </w:r>
      <w:r w:rsidR="00414FB5" w:rsidRPr="004635FC">
        <w:rPr>
          <w:rFonts w:ascii="Open Sans" w:hAnsi="Open Sans" w:cs="Open Sans"/>
          <w:sz w:val="20"/>
          <w:szCs w:val="20"/>
          <w:lang w:eastAsia="sl-SI"/>
        </w:rPr>
        <w:t xml:space="preserve"> BON obrazec.</w:t>
      </w:r>
    </w:p>
    <w:p w14:paraId="7703F9E8" w14:textId="77777777" w:rsidR="00435EEF"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435EEF" w:rsidRPr="00435EEF" w14:paraId="2F5237E2" w14:textId="77777777" w:rsidTr="002C1534">
        <w:trPr>
          <w:trHeight w:val="50"/>
        </w:trPr>
        <w:tc>
          <w:tcPr>
            <w:tcW w:w="7867" w:type="dxa"/>
            <w:tcBorders>
              <w:top w:val="single" w:sz="4" w:space="0" w:color="auto"/>
              <w:bottom w:val="single" w:sz="4" w:space="0" w:color="auto"/>
            </w:tcBorders>
          </w:tcPr>
          <w:p w14:paraId="1CB21A56" w14:textId="70BFAC54" w:rsidR="00435EEF" w:rsidRPr="00435EEF"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r w:rsidRPr="00435EEF">
              <w:rPr>
                <w:rFonts w:ascii="Open Sans" w:hAnsi="Open Sans" w:cs="Open Sans"/>
                <w:sz w:val="20"/>
                <w:szCs w:val="20"/>
              </w:rPr>
              <w:t>POTRDILO / CERTIFIKAT ZA GRADNJO STROJNIH INŠTALACIJ</w:t>
            </w:r>
          </w:p>
        </w:tc>
        <w:tc>
          <w:tcPr>
            <w:tcW w:w="1484" w:type="dxa"/>
            <w:tcBorders>
              <w:top w:val="single" w:sz="4" w:space="0" w:color="auto"/>
              <w:bottom w:val="single" w:sz="4" w:space="0" w:color="auto"/>
            </w:tcBorders>
          </w:tcPr>
          <w:p w14:paraId="77A92736" w14:textId="1A4664A2" w:rsidR="00435EEF" w:rsidRPr="00435EEF" w:rsidRDefault="00435EEF" w:rsidP="00656CA1">
            <w:pPr>
              <w:keepNext/>
              <w:keepLines/>
              <w:tabs>
                <w:tab w:val="left" w:pos="567"/>
                <w:tab w:val="num" w:pos="851"/>
                <w:tab w:val="left" w:pos="993"/>
              </w:tabs>
              <w:spacing w:after="0" w:line="240" w:lineRule="auto"/>
              <w:jc w:val="both"/>
              <w:rPr>
                <w:rFonts w:ascii="Open Sans" w:hAnsi="Open Sans" w:cs="Open Sans"/>
                <w:b/>
                <w:i/>
                <w:sz w:val="20"/>
                <w:szCs w:val="20"/>
              </w:rPr>
            </w:pPr>
            <w:r w:rsidRPr="00435EEF">
              <w:rPr>
                <w:rFonts w:ascii="Open Sans" w:hAnsi="Open Sans" w:cs="Open Sans"/>
                <w:b/>
                <w:i/>
                <w:sz w:val="20"/>
                <w:szCs w:val="20"/>
              </w:rPr>
              <w:t xml:space="preserve">priloga </w:t>
            </w:r>
            <w:r>
              <w:rPr>
                <w:rFonts w:ascii="Open Sans" w:hAnsi="Open Sans" w:cs="Open Sans"/>
                <w:b/>
                <w:i/>
                <w:sz w:val="20"/>
                <w:szCs w:val="20"/>
              </w:rPr>
              <w:t>9</w:t>
            </w:r>
          </w:p>
        </w:tc>
      </w:tr>
    </w:tbl>
    <w:p w14:paraId="52211692" w14:textId="77777777" w:rsidR="00C77684"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r w:rsidRPr="00435EEF">
        <w:rPr>
          <w:rFonts w:ascii="Open Sans" w:hAnsi="Open Sans" w:cs="Open Sans"/>
          <w:sz w:val="20"/>
          <w:szCs w:val="20"/>
        </w:rPr>
        <w:t>Ponudnik mora priložiti ustrezn</w:t>
      </w:r>
      <w:r>
        <w:rPr>
          <w:rFonts w:ascii="Open Sans" w:hAnsi="Open Sans" w:cs="Open Sans"/>
          <w:sz w:val="20"/>
          <w:szCs w:val="20"/>
        </w:rPr>
        <w:t>o potrdilo oz.</w:t>
      </w:r>
      <w:r w:rsidRPr="00435EEF">
        <w:rPr>
          <w:rFonts w:ascii="Open Sans" w:hAnsi="Open Sans" w:cs="Open Sans"/>
          <w:sz w:val="20"/>
          <w:szCs w:val="20"/>
        </w:rPr>
        <w:t xml:space="preserve"> certifikat.</w:t>
      </w:r>
    </w:p>
    <w:p w14:paraId="63500377" w14:textId="0E579CA5" w:rsidR="005F7A13" w:rsidRPr="004635FC" w:rsidRDefault="00435EEF"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35EEF">
        <w:rPr>
          <w:rFonts w:ascii="Open Sans" w:hAnsi="Open Sans" w:cs="Open Sans"/>
          <w:sz w:val="20"/>
          <w:szCs w:val="20"/>
        </w:rPr>
        <w:t xml:space="preserve"> </w:t>
      </w:r>
      <w:r w:rsidR="005F7A13" w:rsidRPr="004635FC">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A07E09" w14:paraId="4C805A71" w14:textId="77777777" w:rsidTr="008F26AE">
        <w:tc>
          <w:tcPr>
            <w:tcW w:w="9498" w:type="dxa"/>
            <w:tcBorders>
              <w:top w:val="single" w:sz="4" w:space="0" w:color="auto"/>
              <w:bottom w:val="single" w:sz="4" w:space="0" w:color="auto"/>
            </w:tcBorders>
          </w:tcPr>
          <w:p w14:paraId="0FA1C7F2"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i/>
                <w:iCs/>
                <w:sz w:val="20"/>
                <w:szCs w:val="20"/>
                <w:lang w:eastAsia="sl-SI"/>
              </w:rPr>
            </w:pPr>
            <w:r w:rsidRPr="004635FC">
              <w:rPr>
                <w:rFonts w:ascii="Open Sans" w:eastAsia="Times New Roman" w:hAnsi="Open Sans" w:cs="Open Sans"/>
                <w:i/>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lang w:eastAsia="sl-SI"/>
              </w:rPr>
              <w:t>POVZETEK PREDRAČUNA</w:t>
            </w:r>
          </w:p>
        </w:tc>
      </w:tr>
    </w:tbl>
    <w:p w14:paraId="731A7E7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09999456" w14:textId="0684E03F"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highlight w:val="yellow"/>
          <w:lang w:eastAsia="sl-SI"/>
        </w:rPr>
      </w:pPr>
      <w:r w:rsidRPr="004635FC">
        <w:rPr>
          <w:rFonts w:ascii="Open Sans" w:eastAsia="Times New Roman" w:hAnsi="Open Sans" w:cs="Open Sans"/>
          <w:sz w:val="20"/>
          <w:szCs w:val="20"/>
          <w:lang w:eastAsia="sl-SI"/>
        </w:rPr>
        <w:t>Kot ponudnik</w:t>
      </w:r>
      <w:r w:rsidR="004A3C0D" w:rsidRPr="004635FC">
        <w:rPr>
          <w:rFonts w:ascii="Open Sans" w:eastAsia="Times New Roman" w:hAnsi="Open Sans" w:cs="Open Sans"/>
          <w:sz w:val="20"/>
          <w:szCs w:val="20"/>
          <w:lang w:eastAsia="sl-SI"/>
        </w:rPr>
        <w:t xml:space="preserve"> (naziv in naslov)</w:t>
      </w:r>
      <w:r w:rsidRPr="004635FC">
        <w:rPr>
          <w:rFonts w:ascii="Open Sans" w:eastAsia="Times New Roman" w:hAnsi="Open Sans" w:cs="Open Sans"/>
          <w:sz w:val="20"/>
          <w:szCs w:val="20"/>
          <w:lang w:eastAsia="sl-SI"/>
        </w:rPr>
        <w:t xml:space="preserve"> _________________________</w:t>
      </w:r>
      <w:r w:rsidR="00023674">
        <w:rPr>
          <w:rFonts w:ascii="Open Sans" w:eastAsia="Times New Roman" w:hAnsi="Open Sans" w:cs="Open Sans"/>
          <w:sz w:val="20"/>
          <w:szCs w:val="20"/>
          <w:lang w:eastAsia="sl-SI"/>
        </w:rPr>
        <w:t>_______________________________</w:t>
      </w:r>
      <w:r w:rsidRPr="004635FC">
        <w:rPr>
          <w:rFonts w:ascii="Open Sans" w:eastAsia="Times New Roman" w:hAnsi="Open Sans" w:cs="Open Sans"/>
          <w:sz w:val="20"/>
          <w:szCs w:val="20"/>
          <w:lang w:eastAsia="sl-SI"/>
        </w:rPr>
        <w:t>_________________</w:t>
      </w:r>
      <w:r w:rsidR="0002367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_______________________</w:t>
      </w:r>
      <w:r w:rsidR="004A3C0D" w:rsidRPr="004635FC">
        <w:rPr>
          <w:rFonts w:ascii="Open Sans" w:eastAsia="Times New Roman" w:hAnsi="Open Sans" w:cs="Open Sans"/>
          <w:sz w:val="20"/>
          <w:szCs w:val="20"/>
          <w:lang w:eastAsia="sl-SI"/>
        </w:rPr>
        <w:t>___________</w:t>
      </w:r>
      <w:r w:rsidRPr="004635FC">
        <w:rPr>
          <w:rFonts w:ascii="Open Sans" w:eastAsia="Times New Roman" w:hAnsi="Open Sans" w:cs="Open Sans"/>
          <w:sz w:val="20"/>
          <w:szCs w:val="20"/>
          <w:lang w:eastAsia="sl-SI"/>
        </w:rPr>
        <w:t>_ oddajamo ponudbo št. _________________________ za javno naročilo št.:</w:t>
      </w:r>
      <w:r w:rsidR="0054637D">
        <w:rPr>
          <w:rFonts w:ascii="Open Sans" w:eastAsia="Times New Roman" w:hAnsi="Open Sans" w:cs="Open Sans"/>
          <w:sz w:val="20"/>
          <w:szCs w:val="20"/>
          <w:lang w:eastAsia="sl-SI"/>
        </w:rPr>
        <w:t xml:space="preserve"> </w:t>
      </w:r>
      <w:r w:rsidR="00A07E09"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noProof/>
          <w:sz w:val="20"/>
          <w:szCs w:val="20"/>
          <w:lang w:eastAsia="sl-SI"/>
        </w:rPr>
        <w:t xml:space="preserve">– </w:t>
      </w:r>
      <w:r w:rsidR="008D00CB" w:rsidRPr="004635FC">
        <w:rPr>
          <w:rFonts w:ascii="Open Sans" w:eastAsia="Times New Roman" w:hAnsi="Open Sans" w:cs="Open Sans"/>
          <w:b/>
          <w:noProof/>
          <w:sz w:val="20"/>
          <w:szCs w:val="20"/>
          <w:lang w:eastAsia="sl-SI"/>
        </w:rPr>
        <w:t xml:space="preserve">Izvedba </w:t>
      </w:r>
      <w:r w:rsidR="00381D4B">
        <w:rPr>
          <w:rFonts w:ascii="Open Sans" w:eastAsia="Times New Roman" w:hAnsi="Open Sans" w:cs="Open Sans"/>
          <w:b/>
          <w:noProof/>
          <w:sz w:val="20"/>
          <w:szCs w:val="20"/>
          <w:lang w:eastAsia="sl-SI"/>
        </w:rPr>
        <w:t>strojno instalacijskih</w:t>
      </w:r>
      <w:r w:rsidR="007C04E7">
        <w:rPr>
          <w:rFonts w:ascii="Open Sans" w:eastAsia="Times New Roman" w:hAnsi="Open Sans" w:cs="Open Sans"/>
          <w:b/>
          <w:noProof/>
          <w:sz w:val="20"/>
          <w:szCs w:val="20"/>
          <w:lang w:eastAsia="sl-SI"/>
        </w:rPr>
        <w:t xml:space="preserve"> del</w:t>
      </w:r>
      <w:r w:rsidR="00901F05">
        <w:rPr>
          <w:rFonts w:ascii="Open Sans" w:eastAsia="Times New Roman" w:hAnsi="Open Sans" w:cs="Open Sans"/>
          <w:b/>
          <w:noProof/>
          <w:sz w:val="20"/>
          <w:szCs w:val="20"/>
          <w:lang w:eastAsia="sl-SI"/>
        </w:rPr>
        <w:t>:</w:t>
      </w:r>
      <w:r w:rsidR="007C04E7">
        <w:rPr>
          <w:rFonts w:ascii="Open Sans" w:eastAsia="Times New Roman" w:hAnsi="Open Sans" w:cs="Open Sans"/>
          <w:b/>
          <w:noProof/>
          <w:sz w:val="20"/>
          <w:szCs w:val="20"/>
          <w:lang w:eastAsia="sl-SI"/>
        </w:rPr>
        <w:t xml:space="preserve"> 30III-758-00 Obnova vročevoda T1800 na območju Tolstojeve ulice</w:t>
      </w:r>
    </w:p>
    <w:p w14:paraId="25686567" w14:textId="70E35138" w:rsidR="009A0098" w:rsidRDefault="009A0098" w:rsidP="009A0098">
      <w:pPr>
        <w:keepNext/>
        <w:keepLines/>
        <w:widowControl w:val="0"/>
        <w:spacing w:after="0" w:line="240" w:lineRule="auto"/>
        <w:ind w:left="1080" w:hanging="1080"/>
        <w:jc w:val="both"/>
        <w:rPr>
          <w:rFonts w:ascii="Open Sans" w:eastAsia="Times New Roman" w:hAnsi="Open Sans" w:cs="Open Sans"/>
          <w:b/>
          <w:sz w:val="20"/>
          <w:szCs w:val="20"/>
          <w:lang w:eastAsia="sl-SI"/>
        </w:rPr>
      </w:pPr>
    </w:p>
    <w:p w14:paraId="5BAFB380" w14:textId="77777777" w:rsidR="009A0098" w:rsidRDefault="009A0098" w:rsidP="009A0098">
      <w:pPr>
        <w:keepNext/>
        <w:keepLines/>
        <w:widowControl w:val="0"/>
        <w:spacing w:after="0" w:line="240" w:lineRule="auto"/>
        <w:ind w:left="1080" w:hanging="1080"/>
        <w:jc w:val="both"/>
        <w:rPr>
          <w:rFonts w:ascii="Open Sans" w:eastAsia="Times New Roman" w:hAnsi="Open Sans" w:cs="Open Sans"/>
          <w:b/>
          <w:sz w:val="20"/>
          <w:szCs w:val="20"/>
          <w:lang w:eastAsia="sl-SI"/>
        </w:rPr>
      </w:pPr>
    </w:p>
    <w:p w14:paraId="6D8C3C07" w14:textId="5FA0C0AC" w:rsidR="009A0098" w:rsidRPr="004635FC" w:rsidRDefault="009A0098" w:rsidP="009A0098">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Ponudbo oddajamo (označite):</w:t>
      </w:r>
    </w:p>
    <w:tbl>
      <w:tblPr>
        <w:tblW w:w="9361" w:type="dxa"/>
        <w:tblInd w:w="108" w:type="dxa"/>
        <w:tblLook w:val="04A0" w:firstRow="1" w:lastRow="0" w:firstColumn="1" w:lastColumn="0" w:noHBand="0" w:noVBand="1"/>
      </w:tblPr>
      <w:tblGrid>
        <w:gridCol w:w="1873"/>
        <w:gridCol w:w="2304"/>
        <w:gridCol w:w="2160"/>
        <w:gridCol w:w="3024"/>
      </w:tblGrid>
      <w:tr w:rsidR="009A0098" w:rsidRPr="00A07E09" w14:paraId="51FA949D" w14:textId="77777777" w:rsidTr="003E1837">
        <w:tc>
          <w:tcPr>
            <w:tcW w:w="1843" w:type="dxa"/>
          </w:tcPr>
          <w:p w14:paraId="37E7C5A4" w14:textId="77777777" w:rsidR="009A0098" w:rsidRPr="004635FC" w:rsidRDefault="009A0098" w:rsidP="003E1837">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samostojno</w:t>
            </w:r>
          </w:p>
        </w:tc>
        <w:tc>
          <w:tcPr>
            <w:tcW w:w="2268" w:type="dxa"/>
          </w:tcPr>
          <w:p w14:paraId="5195EA09" w14:textId="77777777" w:rsidR="009A0098" w:rsidRPr="004635FC" w:rsidRDefault="009A0098" w:rsidP="003E1837">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skupna ponudba</w:t>
            </w:r>
          </w:p>
        </w:tc>
        <w:tc>
          <w:tcPr>
            <w:tcW w:w="2126" w:type="dxa"/>
          </w:tcPr>
          <w:p w14:paraId="7F4043B7" w14:textId="77777777" w:rsidR="009A0098" w:rsidRPr="004635FC" w:rsidRDefault="009A0098" w:rsidP="003E1837">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 podizvajalci</w:t>
            </w:r>
          </w:p>
        </w:tc>
        <w:tc>
          <w:tcPr>
            <w:tcW w:w="2977" w:type="dxa"/>
          </w:tcPr>
          <w:p w14:paraId="5F72CBA0" w14:textId="77777777" w:rsidR="009A0098" w:rsidRPr="004635FC" w:rsidRDefault="009A0098" w:rsidP="003E1837">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uporabo zmogljivosti drugih subjektov</w:t>
            </w:r>
          </w:p>
        </w:tc>
      </w:tr>
    </w:tbl>
    <w:p w14:paraId="0E510DA8" w14:textId="7E860D8A" w:rsidR="002F4778" w:rsidRDefault="002F477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77C25161" w14:textId="74B8E5F4" w:rsidR="009A0098" w:rsidRDefault="009A009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745ABB3F" w14:textId="77777777" w:rsidR="009A0098" w:rsidRPr="004635FC" w:rsidRDefault="009A009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4635FC" w:rsidRDefault="002F4778" w:rsidP="00656CA1">
      <w:pPr>
        <w:keepNext/>
        <w:keepLines/>
        <w:widowControl w:val="0"/>
        <w:numPr>
          <w:ilvl w:val="0"/>
          <w:numId w:val="38"/>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PONUDBENA VREDNOST</w:t>
      </w:r>
    </w:p>
    <w:p w14:paraId="5EA3DECB"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24"/>
      </w:tblGrid>
      <w:tr w:rsidR="00453E07" w:rsidRPr="00A07E09" w14:paraId="15206BF3" w14:textId="77777777" w:rsidTr="009A0098">
        <w:trPr>
          <w:trHeight w:val="695"/>
        </w:trPr>
        <w:tc>
          <w:tcPr>
            <w:tcW w:w="6237" w:type="dxa"/>
            <w:shd w:val="clear" w:color="auto" w:fill="auto"/>
            <w:vAlign w:val="center"/>
          </w:tcPr>
          <w:p w14:paraId="1019A52A" w14:textId="629B0A34" w:rsidR="00453E07" w:rsidRPr="004635FC" w:rsidRDefault="009A0098" w:rsidP="00656CA1">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Opis del</w:t>
            </w:r>
          </w:p>
        </w:tc>
        <w:tc>
          <w:tcPr>
            <w:tcW w:w="3124" w:type="dxa"/>
            <w:shd w:val="clear" w:color="auto" w:fill="auto"/>
            <w:vAlign w:val="center"/>
          </w:tcPr>
          <w:p w14:paraId="42E1E731" w14:textId="77777777" w:rsidR="00453E07" w:rsidRPr="004635FC" w:rsidRDefault="00453E07" w:rsidP="00656CA1">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VREDNOST </w:t>
            </w:r>
          </w:p>
          <w:p w14:paraId="6F6F1FB6" w14:textId="77777777" w:rsidR="00453E07" w:rsidRPr="004635FC" w:rsidRDefault="00453E07" w:rsidP="00656CA1">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 EUR brez DDV</w:t>
            </w:r>
          </w:p>
        </w:tc>
      </w:tr>
      <w:tr w:rsidR="00453E07" w:rsidRPr="00A07E09" w14:paraId="1319949C" w14:textId="77777777" w:rsidTr="009A0098">
        <w:trPr>
          <w:trHeight w:val="673"/>
        </w:trPr>
        <w:tc>
          <w:tcPr>
            <w:tcW w:w="6237" w:type="dxa"/>
            <w:shd w:val="clear" w:color="auto" w:fill="auto"/>
            <w:vAlign w:val="center"/>
          </w:tcPr>
          <w:p w14:paraId="17DA133C" w14:textId="329B888F" w:rsidR="00453E07" w:rsidRPr="004635FC" w:rsidRDefault="009A0098" w:rsidP="00656CA1">
            <w:pPr>
              <w:keepNext/>
              <w:keepLines/>
              <w:widowControl w:val="0"/>
              <w:spacing w:after="0" w:line="240" w:lineRule="auto"/>
              <w:rPr>
                <w:rFonts w:ascii="Open Sans" w:hAnsi="Open Sans" w:cs="Open Sans"/>
                <w:b/>
                <w:sz w:val="20"/>
                <w:szCs w:val="20"/>
              </w:rPr>
            </w:pPr>
            <w:r w:rsidRPr="009A0098">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Pr="009A0098">
              <w:rPr>
                <w:rFonts w:ascii="Open Sans" w:eastAsia="Times New Roman" w:hAnsi="Open Sans" w:cs="Open Sans"/>
                <w:b/>
                <w:sz w:val="20"/>
                <w:szCs w:val="20"/>
                <w:lang w:eastAsia="sl-SI"/>
              </w:rPr>
              <w:t xml:space="preserve"> 30III-758-00 Obnova vročevoda T1800 na območju Tolstojeve ulice</w:t>
            </w:r>
          </w:p>
        </w:tc>
        <w:tc>
          <w:tcPr>
            <w:tcW w:w="3124" w:type="dxa"/>
            <w:shd w:val="clear" w:color="auto" w:fill="auto"/>
            <w:vAlign w:val="center"/>
          </w:tcPr>
          <w:p w14:paraId="2420A2FD" w14:textId="77777777" w:rsidR="00453E07" w:rsidRPr="004635FC" w:rsidRDefault="00453E07" w:rsidP="00656CA1">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77777777" w:rsidR="00453E07" w:rsidRPr="004635FC" w:rsidRDefault="00453E07" w:rsidP="00656CA1">
      <w:pPr>
        <w:keepNext/>
        <w:keepLines/>
        <w:widowControl w:val="0"/>
        <w:spacing w:after="0" w:line="240" w:lineRule="auto"/>
        <w:jc w:val="both"/>
        <w:rPr>
          <w:rFonts w:ascii="Open Sans" w:eastAsia="Times New Roman" w:hAnsi="Open Sans" w:cs="Open Sans"/>
          <w:sz w:val="20"/>
          <w:szCs w:val="20"/>
          <w:lang w:eastAsia="sl-SI"/>
        </w:rPr>
      </w:pPr>
    </w:p>
    <w:p w14:paraId="244A4ABC" w14:textId="77777777" w:rsidR="003827FC" w:rsidRPr="004635FC" w:rsidRDefault="003827FC" w:rsidP="00656CA1">
      <w:pPr>
        <w:keepNext/>
        <w:keepLines/>
        <w:spacing w:after="0" w:line="240" w:lineRule="auto"/>
        <w:jc w:val="both"/>
        <w:rPr>
          <w:rFonts w:ascii="Open Sans" w:hAnsi="Open Sans" w:cs="Open Sans"/>
          <w:b/>
          <w:sz w:val="20"/>
          <w:szCs w:val="20"/>
        </w:rPr>
      </w:pPr>
    </w:p>
    <w:p w14:paraId="3E69D3D6" w14:textId="77777777" w:rsidR="007A791A" w:rsidRPr="004635FC" w:rsidRDefault="007A791A" w:rsidP="00656CA1">
      <w:pPr>
        <w:keepNext/>
        <w:keepLines/>
        <w:numPr>
          <w:ilvl w:val="0"/>
          <w:numId w:val="38"/>
        </w:numPr>
        <w:spacing w:after="0" w:line="240" w:lineRule="auto"/>
        <w:jc w:val="both"/>
        <w:rPr>
          <w:rFonts w:ascii="Open Sans" w:hAnsi="Open Sans" w:cs="Open Sans"/>
          <w:b/>
          <w:sz w:val="20"/>
          <w:szCs w:val="20"/>
        </w:rPr>
      </w:pPr>
      <w:r w:rsidRPr="004635FC">
        <w:rPr>
          <w:rFonts w:ascii="Open Sans" w:hAnsi="Open Sans" w:cs="Open Sans"/>
          <w:b/>
          <w:sz w:val="20"/>
          <w:szCs w:val="20"/>
        </w:rPr>
        <w:t>VELJAVNOST PONUDBE</w:t>
      </w:r>
    </w:p>
    <w:p w14:paraId="7CF09F77" w14:textId="77777777" w:rsidR="007A791A" w:rsidRPr="004635FC" w:rsidRDefault="007A791A" w:rsidP="00656CA1">
      <w:pPr>
        <w:keepNext/>
        <w:keepLines/>
        <w:spacing w:after="0" w:line="240" w:lineRule="auto"/>
        <w:jc w:val="both"/>
        <w:rPr>
          <w:rFonts w:ascii="Open Sans" w:hAnsi="Open Sans" w:cs="Open Sans"/>
          <w:sz w:val="20"/>
          <w:szCs w:val="20"/>
          <w:highlight w:val="yellow"/>
        </w:rPr>
      </w:pPr>
    </w:p>
    <w:p w14:paraId="3622998F" w14:textId="77777777" w:rsidR="004A2347" w:rsidRPr="004635FC" w:rsidRDefault="004A2347" w:rsidP="00656CA1">
      <w:pPr>
        <w:keepNext/>
        <w:keepLines/>
        <w:tabs>
          <w:tab w:val="left" w:pos="19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Ponudba mora biti zavezujoča in veljavna še najmanj 4 (štiri) mesece od datuma določenega za oddajo ponudb oziroma do predložitve ustreznega finančnega zavarovanja za dobro izvedbo pogodbenih obveznosti.</w:t>
      </w:r>
    </w:p>
    <w:p w14:paraId="6869CA34" w14:textId="00F5FD58" w:rsidR="007A791A" w:rsidRDefault="007A791A" w:rsidP="00656CA1">
      <w:pPr>
        <w:keepNext/>
        <w:keepLines/>
        <w:spacing w:after="0" w:line="240" w:lineRule="auto"/>
        <w:jc w:val="both"/>
        <w:rPr>
          <w:rFonts w:ascii="Open Sans" w:hAnsi="Open Sans" w:cs="Open Sans"/>
          <w:b/>
          <w:sz w:val="20"/>
          <w:szCs w:val="20"/>
        </w:rPr>
      </w:pPr>
    </w:p>
    <w:p w14:paraId="7804D5E2" w14:textId="57CE5898" w:rsidR="00023674" w:rsidRDefault="00023674" w:rsidP="00656CA1">
      <w:pPr>
        <w:keepNext/>
        <w:keepLines/>
        <w:spacing w:after="0" w:line="240" w:lineRule="auto"/>
        <w:jc w:val="both"/>
        <w:rPr>
          <w:rFonts w:ascii="Open Sans" w:hAnsi="Open Sans" w:cs="Open Sans"/>
          <w:b/>
          <w:sz w:val="20"/>
          <w:szCs w:val="20"/>
        </w:rPr>
      </w:pPr>
    </w:p>
    <w:p w14:paraId="2229B109" w14:textId="34797CBD" w:rsidR="009A0098" w:rsidRDefault="009A0098" w:rsidP="00656CA1">
      <w:pPr>
        <w:keepNext/>
        <w:keepLines/>
        <w:spacing w:after="0" w:line="240" w:lineRule="auto"/>
        <w:jc w:val="both"/>
        <w:rPr>
          <w:rFonts w:ascii="Open Sans" w:hAnsi="Open Sans" w:cs="Open Sans"/>
          <w:b/>
          <w:sz w:val="20"/>
          <w:szCs w:val="20"/>
        </w:rPr>
      </w:pPr>
    </w:p>
    <w:p w14:paraId="33B329AA" w14:textId="7B5231C6" w:rsidR="009A0098" w:rsidRDefault="009A0098" w:rsidP="00656CA1">
      <w:pPr>
        <w:keepNext/>
        <w:keepLines/>
        <w:spacing w:after="0" w:line="240" w:lineRule="auto"/>
        <w:jc w:val="both"/>
        <w:rPr>
          <w:rFonts w:ascii="Open Sans" w:hAnsi="Open Sans" w:cs="Open Sans"/>
          <w:b/>
          <w:sz w:val="20"/>
          <w:szCs w:val="20"/>
        </w:rPr>
      </w:pPr>
    </w:p>
    <w:p w14:paraId="1B4C8306" w14:textId="614B4E07" w:rsidR="009A0098" w:rsidRDefault="009A0098" w:rsidP="00656CA1">
      <w:pPr>
        <w:keepNext/>
        <w:keepLines/>
        <w:spacing w:after="0" w:line="240" w:lineRule="auto"/>
        <w:jc w:val="both"/>
        <w:rPr>
          <w:rFonts w:ascii="Open Sans" w:hAnsi="Open Sans" w:cs="Open Sans"/>
          <w:b/>
          <w:sz w:val="20"/>
          <w:szCs w:val="20"/>
        </w:rPr>
      </w:pPr>
    </w:p>
    <w:p w14:paraId="20FD3C02" w14:textId="77777777" w:rsidR="009A0098" w:rsidRPr="004635FC" w:rsidRDefault="009A0098" w:rsidP="00656CA1">
      <w:pPr>
        <w:keepNext/>
        <w:keepLines/>
        <w:spacing w:after="0" w:line="240" w:lineRule="auto"/>
        <w:jc w:val="both"/>
        <w:rPr>
          <w:rFonts w:ascii="Open Sans" w:hAnsi="Open Sans" w:cs="Open Sans"/>
          <w:b/>
          <w:sz w:val="20"/>
          <w:szCs w:val="20"/>
        </w:rPr>
      </w:pPr>
    </w:p>
    <w:p w14:paraId="7DBCE336" w14:textId="77777777" w:rsidR="007A791A" w:rsidRPr="004635FC" w:rsidRDefault="007A791A"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A07E09" w14:paraId="4B0607B4" w14:textId="77777777" w:rsidTr="009F511E">
        <w:trPr>
          <w:trHeight w:val="235"/>
        </w:trPr>
        <w:tc>
          <w:tcPr>
            <w:tcW w:w="2977" w:type="dxa"/>
            <w:tcBorders>
              <w:bottom w:val="single" w:sz="4" w:space="0" w:color="auto"/>
            </w:tcBorders>
          </w:tcPr>
          <w:p w14:paraId="526591D1"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4635FC" w:rsidRDefault="007A791A"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A07E09" w14:paraId="33DF77DD" w14:textId="77777777" w:rsidTr="009F511E">
        <w:trPr>
          <w:trHeight w:val="235"/>
        </w:trPr>
        <w:tc>
          <w:tcPr>
            <w:tcW w:w="2977" w:type="dxa"/>
            <w:tcBorders>
              <w:top w:val="single" w:sz="4" w:space="0" w:color="auto"/>
            </w:tcBorders>
          </w:tcPr>
          <w:p w14:paraId="41625D1B"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4635FC" w:rsidRDefault="007A791A"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gospodarskega subjekta</w:t>
            </w:r>
            <w:r w:rsidRPr="004635FC">
              <w:rPr>
                <w:rFonts w:ascii="Open Sans" w:eastAsia="Times New Roman" w:hAnsi="Open Sans" w:cs="Open Sans"/>
                <w:snapToGrid w:val="0"/>
                <w:color w:val="000000"/>
                <w:sz w:val="20"/>
                <w:szCs w:val="20"/>
                <w:lang w:eastAsia="sl-SI"/>
              </w:rPr>
              <w:t>)</w:t>
            </w:r>
          </w:p>
        </w:tc>
      </w:tr>
    </w:tbl>
    <w:p w14:paraId="48496DCF" w14:textId="77777777" w:rsidR="007A791A" w:rsidRPr="004635FC" w:rsidRDefault="007A791A"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p w14:paraId="44068A19"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A07E09" w14:paraId="3B2AE4AA" w14:textId="77777777" w:rsidTr="008F26AE">
        <w:tc>
          <w:tcPr>
            <w:tcW w:w="7938" w:type="dxa"/>
            <w:tcBorders>
              <w:top w:val="single" w:sz="4" w:space="0" w:color="auto"/>
              <w:bottom w:val="single" w:sz="4" w:space="0" w:color="auto"/>
            </w:tcBorders>
          </w:tcPr>
          <w:p w14:paraId="49ECAA2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highlight w:val="yellow"/>
                <w:lang w:eastAsia="sl-SI"/>
              </w:rPr>
              <w:br w:type="page"/>
            </w:r>
            <w:r w:rsidRPr="004635FC">
              <w:rPr>
                <w:rFonts w:ascii="Open Sans" w:eastAsia="Times New Roman" w:hAnsi="Open Sans" w:cs="Open Sans"/>
                <w:b/>
                <w:sz w:val="20"/>
                <w:szCs w:val="20"/>
                <w:highlight w:val="yellow"/>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A</w:t>
            </w:r>
          </w:p>
        </w:tc>
      </w:tr>
    </w:tbl>
    <w:p w14:paraId="779314C9"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Gospodarski subjekt (naziv in naslov): </w:t>
      </w:r>
    </w:p>
    <w:p w14:paraId="45B7C685" w14:textId="77777777" w:rsidR="00637345" w:rsidRPr="004635FC" w:rsidRDefault="00637345" w:rsidP="00656CA1">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26F4559B"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zvezi z javnim naročilom št. </w:t>
      </w:r>
      <w:r w:rsidR="00A07E09"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noProof/>
          <w:sz w:val="20"/>
          <w:szCs w:val="20"/>
          <w:lang w:eastAsia="sl-SI"/>
        </w:rPr>
        <w:t xml:space="preserve">– </w:t>
      </w:r>
      <w:r w:rsidR="008D00CB" w:rsidRPr="004635FC">
        <w:rPr>
          <w:rFonts w:ascii="Open Sans" w:eastAsia="Times New Roman" w:hAnsi="Open Sans" w:cs="Open Sans"/>
          <w:b/>
          <w:noProof/>
          <w:sz w:val="20"/>
          <w:szCs w:val="20"/>
          <w:lang w:eastAsia="sl-SI"/>
        </w:rPr>
        <w:t xml:space="preserve">Izvedba </w:t>
      </w:r>
      <w:r w:rsidR="00381D4B">
        <w:rPr>
          <w:rFonts w:ascii="Open Sans" w:eastAsia="Times New Roman" w:hAnsi="Open Sans" w:cs="Open Sans"/>
          <w:b/>
          <w:noProof/>
          <w:sz w:val="20"/>
          <w:szCs w:val="20"/>
          <w:lang w:eastAsia="sl-SI"/>
        </w:rPr>
        <w:t>strojno instalacijskih</w:t>
      </w:r>
      <w:r w:rsidR="007C04E7">
        <w:rPr>
          <w:rFonts w:ascii="Open Sans" w:eastAsia="Times New Roman" w:hAnsi="Open Sans" w:cs="Open Sans"/>
          <w:b/>
          <w:noProof/>
          <w:sz w:val="20"/>
          <w:szCs w:val="20"/>
          <w:lang w:eastAsia="sl-SI"/>
        </w:rPr>
        <w:t xml:space="preserve"> del</w:t>
      </w:r>
      <w:r w:rsidR="00901F05">
        <w:rPr>
          <w:rFonts w:ascii="Open Sans" w:eastAsia="Times New Roman" w:hAnsi="Open Sans" w:cs="Open Sans"/>
          <w:b/>
          <w:noProof/>
          <w:sz w:val="20"/>
          <w:szCs w:val="20"/>
          <w:lang w:eastAsia="sl-SI"/>
        </w:rPr>
        <w:t>:</w:t>
      </w:r>
      <w:r w:rsidR="007C04E7">
        <w:rPr>
          <w:rFonts w:ascii="Open Sans" w:eastAsia="Times New Roman" w:hAnsi="Open Sans" w:cs="Open Sans"/>
          <w:b/>
          <w:noProof/>
          <w:sz w:val="20"/>
          <w:szCs w:val="20"/>
          <w:lang w:eastAsia="sl-SI"/>
        </w:rPr>
        <w:t xml:space="preserve"> 30III-758-00 Obnova vročevoda T1800 na območju Tolstojeve ulice</w:t>
      </w:r>
      <w:r w:rsidRPr="004635FC">
        <w:rPr>
          <w:rFonts w:ascii="Open Sans" w:eastAsia="Times New Roman" w:hAnsi="Open Sans" w:cs="Open Sans"/>
          <w:b/>
          <w:noProof/>
          <w:sz w:val="20"/>
          <w:szCs w:val="20"/>
          <w:lang w:eastAsia="sl-SI"/>
        </w:rPr>
        <w:t xml:space="preserve"> </w:t>
      </w:r>
      <w:r w:rsidRPr="004635FC">
        <w:rPr>
          <w:rFonts w:ascii="Open Sans" w:eastAsia="Times New Roman" w:hAnsi="Open Sans" w:cs="Open Sans"/>
          <w:sz w:val="20"/>
          <w:szCs w:val="20"/>
          <w:lang w:eastAsia="sl-SI"/>
        </w:rPr>
        <w:t>podajamo naslednje izjave:</w:t>
      </w:r>
    </w:p>
    <w:p w14:paraId="7A9971E1" w14:textId="77777777" w:rsidR="00637345" w:rsidRPr="004635FC" w:rsidRDefault="00637345" w:rsidP="00656CA1">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4635FC" w:rsidRDefault="00637345" w:rsidP="00656CA1">
      <w:pPr>
        <w:keepNext/>
        <w:keepLines/>
        <w:widowControl w:val="0"/>
        <w:numPr>
          <w:ilvl w:val="0"/>
          <w:numId w:val="12"/>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4635FC">
        <w:rPr>
          <w:rFonts w:ascii="Open Sans" w:eastAsia="Times New Roman" w:hAnsi="Open Sans" w:cs="Open Sans"/>
          <w:b/>
          <w:smallCaps/>
          <w:sz w:val="20"/>
          <w:szCs w:val="20"/>
          <w:lang w:eastAsia="sl-SI"/>
        </w:rPr>
        <w:t>RAZLOGI ZA IZKLJUČITEV</w:t>
      </w:r>
    </w:p>
    <w:p w14:paraId="4123A6CA" w14:textId="77777777" w:rsidR="00637345" w:rsidRPr="004635FC" w:rsidRDefault="00637345" w:rsidP="00656CA1">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4635FC" w:rsidRDefault="00B35F0F" w:rsidP="00656CA1">
      <w:pPr>
        <w:keepNext/>
        <w:keepLines/>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36E574AF"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nam (gospodarskem subjektu) ni bila izrečena pravnomočna sodba, ki ima elemente kaznivih dejanj za kazniva dejanja iz Kazenskega zakonika (Ur. l. RS, št. 50/12 – uradno prečiščeno besedilo, 6/16 – popr.,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B9F25FD"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kršili obveznosti iz drugega odstavka 3. člena ZJN-3;</w:t>
      </w:r>
    </w:p>
    <w:p w14:paraId="33813B7E"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FD42FC7"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0A39F1CA"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6BFD75AC"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p w14:paraId="4E5A984E"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4635FC" w:rsidRDefault="00B35F0F" w:rsidP="00656CA1">
      <w:pPr>
        <w:keepNext/>
        <w:keepLines/>
        <w:widowControl w:val="0"/>
        <w:spacing w:after="0"/>
        <w:ind w:left="426"/>
        <w:jc w:val="both"/>
        <w:rPr>
          <w:rFonts w:ascii="Open Sans" w:hAnsi="Open Sans" w:cs="Open Sans"/>
          <w:sz w:val="20"/>
          <w:szCs w:val="20"/>
        </w:rPr>
      </w:pPr>
    </w:p>
    <w:p w14:paraId="061BAAE6" w14:textId="77777777" w:rsidR="00B35F0F" w:rsidRPr="004635FC" w:rsidRDefault="00B35F0F" w:rsidP="00656CA1">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4635FC">
        <w:rPr>
          <w:rFonts w:ascii="Open Sans" w:hAnsi="Open Sans" w:cs="Open Sans"/>
          <w:b/>
          <w:smallCaps/>
          <w:sz w:val="20"/>
          <w:szCs w:val="20"/>
        </w:rPr>
        <w:t>POGOJI ZA SODELOVANJE</w:t>
      </w:r>
    </w:p>
    <w:p w14:paraId="6E77FDE3"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p>
    <w:p w14:paraId="0C53E07C"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08D7A1A2"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imamo potrebne ekonomske in finančne zmogljivosti za izvedbo javnega naročila in da na dan oddaje ponudbe nimamo blokiranega kateregakoli računa;</w:t>
      </w:r>
    </w:p>
    <w:p w14:paraId="373EBE25"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lastRenderedPageBreak/>
        <w:t>imamo potrebno tehnično in kadrovsko sposobnost ter izkušnje za izvajanje predmeta javnega naročila.</w:t>
      </w:r>
    </w:p>
    <w:p w14:paraId="7D11638F" w14:textId="77777777" w:rsidR="00B35F0F" w:rsidRPr="004635FC" w:rsidRDefault="00B35F0F" w:rsidP="00656CA1">
      <w:pPr>
        <w:keepNext/>
        <w:keepLines/>
        <w:widowControl w:val="0"/>
        <w:tabs>
          <w:tab w:val="left" w:pos="567"/>
        </w:tabs>
        <w:spacing w:after="0"/>
        <w:jc w:val="both"/>
        <w:rPr>
          <w:rFonts w:ascii="Open Sans" w:hAnsi="Open Sans" w:cs="Open Sans"/>
          <w:bCs/>
          <w:i/>
          <w:sz w:val="20"/>
          <w:szCs w:val="20"/>
        </w:rPr>
      </w:pPr>
    </w:p>
    <w:p w14:paraId="1F256827" w14:textId="77777777" w:rsidR="00B35F0F" w:rsidRPr="004635FC" w:rsidRDefault="00B35F0F" w:rsidP="00656CA1">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4635FC">
        <w:rPr>
          <w:rFonts w:ascii="Open Sans" w:hAnsi="Open Sans" w:cs="Open Sans"/>
          <w:b/>
          <w:smallCaps/>
          <w:sz w:val="20"/>
          <w:szCs w:val="20"/>
        </w:rPr>
        <w:t>SPREJEMANJE POGOJEV DOKUMENTACIJE</w:t>
      </w:r>
    </w:p>
    <w:p w14:paraId="791955BD"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p>
    <w:p w14:paraId="5BFB2EFE"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4E469F83"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06624B3F"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bookmarkStart w:id="23" w:name="_Hlk103606497"/>
      <w:bookmarkStart w:id="24" w:name="_Hlk103582078"/>
      <w:r w:rsidRPr="004635FC">
        <w:rPr>
          <w:rFonts w:ascii="Open Sans" w:hAnsi="Open Sans" w:cs="Open Sans"/>
          <w:sz w:val="20"/>
          <w:szCs w:val="20"/>
        </w:rPr>
        <w:t xml:space="preserve">izpolnjujemo omejevalne ukrepe navedene </w:t>
      </w:r>
      <w:bookmarkEnd w:id="23"/>
      <w:bookmarkEnd w:id="24"/>
      <w:r w:rsidRPr="004635FC">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3ED5D86"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429828B" w14:textId="6B3864AF"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4635FC">
        <w:rPr>
          <w:rFonts w:ascii="Open Sans" w:hAnsi="Open Sans" w:cs="Open Sans"/>
          <w:sz w:val="20"/>
          <w:szCs w:val="20"/>
        </w:rPr>
        <w:t>pogodbe</w:t>
      </w:r>
      <w:r w:rsidRPr="004635FC">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bo ponudbena cena na enoto mere po izvedenih pogajanjih fiksna za ves čas trajanja pogodbe; </w:t>
      </w:r>
    </w:p>
    <w:p w14:paraId="253B39D8"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C26DB66"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9BBC048"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se strinjamo z vsebino vzorcev finančnih zavarovanj, ki so priloženi v razpisni dokumentaciji.</w:t>
      </w:r>
    </w:p>
    <w:p w14:paraId="27944A2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A07E09" w14:paraId="137F52B0" w14:textId="77777777" w:rsidTr="008F26AE">
        <w:trPr>
          <w:trHeight w:val="235"/>
        </w:trPr>
        <w:tc>
          <w:tcPr>
            <w:tcW w:w="2977" w:type="dxa"/>
            <w:tcBorders>
              <w:bottom w:val="single" w:sz="4" w:space="0" w:color="auto"/>
            </w:tcBorders>
          </w:tcPr>
          <w:p w14:paraId="223ABE59"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A07E09" w14:paraId="1346529A" w14:textId="77777777" w:rsidTr="008F26AE">
        <w:trPr>
          <w:trHeight w:val="235"/>
        </w:trPr>
        <w:tc>
          <w:tcPr>
            <w:tcW w:w="2977" w:type="dxa"/>
            <w:tcBorders>
              <w:top w:val="single" w:sz="4" w:space="0" w:color="auto"/>
            </w:tcBorders>
          </w:tcPr>
          <w:p w14:paraId="1693F684"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(ime in priimek </w:t>
            </w:r>
            <w:r w:rsidR="00F72A2C" w:rsidRPr="004635FC">
              <w:rPr>
                <w:rFonts w:ascii="Open Sans" w:eastAsia="Times New Roman" w:hAnsi="Open Sans" w:cs="Open Sans"/>
                <w:snapToGrid w:val="0"/>
                <w:color w:val="000000"/>
                <w:sz w:val="20"/>
                <w:szCs w:val="20"/>
                <w:lang w:eastAsia="sl-SI"/>
              </w:rPr>
              <w:t xml:space="preserve">ter podpis </w:t>
            </w:r>
            <w:r w:rsidRPr="004635FC">
              <w:rPr>
                <w:rFonts w:ascii="Open Sans" w:eastAsia="Times New Roman" w:hAnsi="Open Sans" w:cs="Open Sans"/>
                <w:snapToGrid w:val="0"/>
                <w:color w:val="000000"/>
                <w:sz w:val="20"/>
                <w:szCs w:val="20"/>
                <w:lang w:eastAsia="sl-SI"/>
              </w:rPr>
              <w:t>od</w:t>
            </w:r>
            <w:r w:rsidR="00F72A2C" w:rsidRPr="004635FC">
              <w:rPr>
                <w:rFonts w:ascii="Open Sans" w:eastAsia="Times New Roman" w:hAnsi="Open Sans" w:cs="Open Sans"/>
                <w:snapToGrid w:val="0"/>
                <w:color w:val="000000"/>
                <w:sz w:val="20"/>
                <w:szCs w:val="20"/>
                <w:lang w:eastAsia="sl-SI"/>
              </w:rPr>
              <w:t xml:space="preserve">govorne osebe </w:t>
            </w:r>
            <w:r w:rsidRPr="004635FC">
              <w:rPr>
                <w:rFonts w:ascii="Open Sans" w:eastAsia="Times New Roman" w:hAnsi="Open Sans" w:cs="Open Sans"/>
                <w:snapToGrid w:val="0"/>
                <w:color w:val="000000"/>
                <w:sz w:val="20"/>
                <w:szCs w:val="20"/>
                <w:lang w:eastAsia="sl-SI"/>
              </w:rPr>
              <w:t>gospodarskega subjekta)</w:t>
            </w:r>
          </w:p>
        </w:tc>
      </w:tr>
    </w:tbl>
    <w:p w14:paraId="0BDB8CDB" w14:textId="77777777" w:rsidR="00637345" w:rsidRPr="004635FC" w:rsidRDefault="00637345" w:rsidP="00656CA1">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00B755CD"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14633B58"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3DE85658"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154535DE" w14:textId="77777777" w:rsidR="00637345" w:rsidRPr="00090F15" w:rsidRDefault="00637345" w:rsidP="00656CA1">
      <w:pPr>
        <w:keepNext/>
        <w:keepLines/>
        <w:widowControl w:val="0"/>
        <w:spacing w:after="0" w:line="240" w:lineRule="auto"/>
        <w:jc w:val="both"/>
        <w:rPr>
          <w:rFonts w:ascii="Open Sans" w:eastAsia="Times New Roman" w:hAnsi="Open Sans" w:cs="Open Sans"/>
          <w:b/>
          <w:bCs/>
          <w:i/>
          <w:sz w:val="18"/>
          <w:szCs w:val="18"/>
          <w:lang w:eastAsia="sl-SI"/>
        </w:rPr>
      </w:pPr>
      <w:r w:rsidRPr="00090F15">
        <w:rPr>
          <w:rFonts w:ascii="Open Sans" w:eastAsia="Times New Roman" w:hAnsi="Open Sans" w:cs="Open Sans"/>
          <w:b/>
          <w:bCs/>
          <w:i/>
          <w:sz w:val="18"/>
          <w:szCs w:val="18"/>
          <w:lang w:eastAsia="sl-SI"/>
        </w:rPr>
        <w:t>Navodila za izpolnitev:</w:t>
      </w:r>
    </w:p>
    <w:p w14:paraId="1B3030CF" w14:textId="77777777" w:rsidR="00637345" w:rsidRPr="00090F15" w:rsidRDefault="00637345" w:rsidP="00656CA1">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i/>
          <w:iCs/>
          <w:sz w:val="18"/>
          <w:szCs w:val="18"/>
          <w:lang w:eastAsia="sl-SI"/>
        </w:rPr>
      </w:pPr>
      <w:r w:rsidRPr="00090F15">
        <w:rPr>
          <w:rFonts w:ascii="Open Sans" w:eastAsia="Times New Roman" w:hAnsi="Open Sans" w:cs="Open Sans"/>
          <w:i/>
          <w:iCs/>
          <w:sz w:val="18"/>
          <w:szCs w:val="18"/>
          <w:lang w:eastAsia="sl-SI"/>
        </w:rPr>
        <w:t xml:space="preserve">Izjavo izpolni in podpiše </w:t>
      </w:r>
      <w:r w:rsidRPr="00090F15">
        <w:rPr>
          <w:rFonts w:ascii="Open Sans" w:eastAsia="Times New Roman" w:hAnsi="Open Sans" w:cs="Open Sans"/>
          <w:i/>
          <w:iCs/>
          <w:sz w:val="18"/>
          <w:szCs w:val="18"/>
          <w:u w:val="single"/>
          <w:lang w:eastAsia="sl-SI"/>
        </w:rPr>
        <w:t>ponudnik</w:t>
      </w:r>
      <w:r w:rsidRPr="00090F15">
        <w:rPr>
          <w:rFonts w:ascii="Open Sans" w:eastAsia="Times New Roman" w:hAnsi="Open Sans" w:cs="Open Sans"/>
          <w:i/>
          <w:iCs/>
          <w:sz w:val="18"/>
          <w:szCs w:val="18"/>
          <w:lang w:eastAsia="sl-SI"/>
        </w:rPr>
        <w:t xml:space="preserve">, kot tudi vsi </w:t>
      </w:r>
      <w:r w:rsidRPr="00090F15">
        <w:rPr>
          <w:rFonts w:ascii="Open Sans" w:eastAsia="Times New Roman" w:hAnsi="Open Sans" w:cs="Open Sans"/>
          <w:i/>
          <w:iCs/>
          <w:sz w:val="18"/>
          <w:szCs w:val="18"/>
          <w:u w:val="single"/>
          <w:lang w:eastAsia="sl-SI"/>
        </w:rPr>
        <w:t>posamezni člani skupine ponudnikov</w:t>
      </w:r>
      <w:r w:rsidRPr="00090F15">
        <w:rPr>
          <w:rFonts w:ascii="Open Sans" w:eastAsia="Times New Roman" w:hAnsi="Open Sans" w:cs="Open Sans"/>
          <w:i/>
          <w:iCs/>
          <w:sz w:val="18"/>
          <w:szCs w:val="18"/>
          <w:lang w:eastAsia="sl-SI"/>
        </w:rPr>
        <w:t xml:space="preserve"> (partnerji) v primeru skupne ponudbe, vsi </w:t>
      </w:r>
      <w:r w:rsidRPr="00090F15">
        <w:rPr>
          <w:rFonts w:ascii="Open Sans" w:eastAsia="Times New Roman" w:hAnsi="Open Sans" w:cs="Open Sans"/>
          <w:i/>
          <w:iCs/>
          <w:sz w:val="18"/>
          <w:szCs w:val="18"/>
          <w:u w:val="single"/>
          <w:lang w:eastAsia="sl-SI"/>
        </w:rPr>
        <w:t>podizvajalci</w:t>
      </w:r>
      <w:r w:rsidRPr="00090F15">
        <w:rPr>
          <w:rFonts w:ascii="Open Sans" w:eastAsia="Times New Roman" w:hAnsi="Open Sans" w:cs="Open Sans"/>
          <w:i/>
          <w:iCs/>
          <w:sz w:val="18"/>
          <w:szCs w:val="18"/>
          <w:lang w:eastAsia="sl-SI"/>
        </w:rPr>
        <w:t xml:space="preserve"> (če ponudnik izvaja javno naročilo s podizvajalci) ter vsi </w:t>
      </w:r>
      <w:r w:rsidRPr="00090F15">
        <w:rPr>
          <w:rFonts w:ascii="Open Sans" w:eastAsia="Times New Roman" w:hAnsi="Open Sans" w:cs="Open Sans"/>
          <w:bCs/>
          <w:i/>
          <w:iCs/>
          <w:sz w:val="18"/>
          <w:szCs w:val="18"/>
          <w:u w:val="single"/>
          <w:lang w:eastAsia="sl-SI"/>
        </w:rPr>
        <w:t>gospodarski subjekti katerih zmogljivosti uporablja ponudnik</w:t>
      </w:r>
      <w:r w:rsidRPr="00090F15">
        <w:rPr>
          <w:rFonts w:ascii="Open Sans" w:eastAsia="Times New Roman" w:hAnsi="Open Sans" w:cs="Open Sans"/>
          <w:i/>
          <w:iCs/>
          <w:sz w:val="18"/>
          <w:szCs w:val="18"/>
          <w:lang w:eastAsia="sl-SI"/>
        </w:rPr>
        <w:t>.</w:t>
      </w:r>
    </w:p>
    <w:p w14:paraId="22CD40A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7361D23"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A07E09" w14:paraId="025D5505" w14:textId="77777777" w:rsidTr="008F26AE">
        <w:tc>
          <w:tcPr>
            <w:tcW w:w="8222" w:type="dxa"/>
          </w:tcPr>
          <w:p w14:paraId="320892B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4635FC" w:rsidRDefault="00637345"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1</w:t>
            </w:r>
          </w:p>
        </w:tc>
      </w:tr>
    </w:tbl>
    <w:p w14:paraId="51934B3A"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33CBA7E2" w:rsidR="00637345" w:rsidRPr="004635FC" w:rsidRDefault="00A07E09"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58E0E2E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
        <w:gridCol w:w="2480"/>
        <w:gridCol w:w="914"/>
        <w:gridCol w:w="3050"/>
        <w:gridCol w:w="2770"/>
        <w:gridCol w:w="70"/>
      </w:tblGrid>
      <w:tr w:rsidR="0054637D" w:rsidRPr="002B3C02" w14:paraId="3828F507" w14:textId="77777777" w:rsidTr="00943E79">
        <w:tc>
          <w:tcPr>
            <w:tcW w:w="2552" w:type="dxa"/>
            <w:gridSpan w:val="2"/>
            <w:tcBorders>
              <w:top w:val="nil"/>
              <w:left w:val="nil"/>
              <w:bottom w:val="nil"/>
              <w:right w:val="nil"/>
            </w:tcBorders>
            <w:vAlign w:val="bottom"/>
          </w:tcPr>
          <w:p w14:paraId="466DB666"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4"/>
            <w:tcBorders>
              <w:top w:val="nil"/>
              <w:left w:val="nil"/>
              <w:right w:val="nil"/>
            </w:tcBorders>
          </w:tcPr>
          <w:p w14:paraId="79FB48E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0830DB08" w14:textId="77777777" w:rsidTr="00943E79">
        <w:tc>
          <w:tcPr>
            <w:tcW w:w="2552" w:type="dxa"/>
            <w:gridSpan w:val="2"/>
            <w:tcBorders>
              <w:top w:val="nil"/>
              <w:left w:val="nil"/>
              <w:bottom w:val="nil"/>
              <w:right w:val="nil"/>
            </w:tcBorders>
          </w:tcPr>
          <w:p w14:paraId="164CD40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4"/>
            <w:tcBorders>
              <w:left w:val="nil"/>
              <w:right w:val="nil"/>
            </w:tcBorders>
          </w:tcPr>
          <w:p w14:paraId="1C6FCDA4"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2C06B4DF" w14:textId="77777777" w:rsidTr="00943E79">
        <w:tc>
          <w:tcPr>
            <w:tcW w:w="2552" w:type="dxa"/>
            <w:gridSpan w:val="2"/>
            <w:tcBorders>
              <w:top w:val="nil"/>
              <w:left w:val="nil"/>
              <w:bottom w:val="nil"/>
              <w:right w:val="nil"/>
            </w:tcBorders>
            <w:vAlign w:val="bottom"/>
          </w:tcPr>
          <w:p w14:paraId="554F7C3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4"/>
            <w:tcBorders>
              <w:top w:val="nil"/>
              <w:left w:val="nil"/>
              <w:right w:val="nil"/>
            </w:tcBorders>
          </w:tcPr>
          <w:p w14:paraId="655C968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9156138" w14:textId="77777777" w:rsidTr="00943E79">
        <w:tc>
          <w:tcPr>
            <w:tcW w:w="2552" w:type="dxa"/>
            <w:gridSpan w:val="2"/>
            <w:tcBorders>
              <w:top w:val="nil"/>
              <w:left w:val="nil"/>
              <w:bottom w:val="nil"/>
              <w:right w:val="nil"/>
            </w:tcBorders>
          </w:tcPr>
          <w:p w14:paraId="185598F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4"/>
            <w:tcBorders>
              <w:left w:val="nil"/>
              <w:right w:val="nil"/>
            </w:tcBorders>
          </w:tcPr>
          <w:p w14:paraId="26DA2049"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7625F6A8" w14:textId="77777777" w:rsidTr="00943E79">
        <w:tc>
          <w:tcPr>
            <w:tcW w:w="2552" w:type="dxa"/>
            <w:gridSpan w:val="2"/>
            <w:tcBorders>
              <w:top w:val="nil"/>
              <w:left w:val="nil"/>
              <w:bottom w:val="nil"/>
              <w:right w:val="nil"/>
            </w:tcBorders>
            <w:vAlign w:val="bottom"/>
          </w:tcPr>
          <w:p w14:paraId="643F6CDF"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4"/>
            <w:tcBorders>
              <w:top w:val="nil"/>
              <w:left w:val="nil"/>
              <w:right w:val="nil"/>
            </w:tcBorders>
          </w:tcPr>
          <w:p w14:paraId="70408472"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4BCD4C0A" w14:textId="77777777" w:rsidTr="00943E79">
        <w:tc>
          <w:tcPr>
            <w:tcW w:w="2552" w:type="dxa"/>
            <w:gridSpan w:val="2"/>
            <w:tcBorders>
              <w:top w:val="nil"/>
              <w:left w:val="nil"/>
              <w:bottom w:val="nil"/>
              <w:right w:val="nil"/>
            </w:tcBorders>
            <w:vAlign w:val="bottom"/>
          </w:tcPr>
          <w:p w14:paraId="297484F1"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4"/>
            <w:tcBorders>
              <w:left w:val="nil"/>
              <w:right w:val="nil"/>
            </w:tcBorders>
          </w:tcPr>
          <w:p w14:paraId="761CD967"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4E8A28F" w14:textId="77777777" w:rsidTr="00943E79">
        <w:tc>
          <w:tcPr>
            <w:tcW w:w="2552" w:type="dxa"/>
            <w:gridSpan w:val="2"/>
            <w:tcBorders>
              <w:top w:val="nil"/>
              <w:left w:val="nil"/>
              <w:bottom w:val="nil"/>
              <w:right w:val="nil"/>
            </w:tcBorders>
            <w:vAlign w:val="bottom"/>
          </w:tcPr>
          <w:p w14:paraId="1DEAECC8"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4"/>
            <w:tcBorders>
              <w:left w:val="nil"/>
              <w:bottom w:val="single" w:sz="4" w:space="0" w:color="auto"/>
              <w:right w:val="nil"/>
            </w:tcBorders>
          </w:tcPr>
          <w:p w14:paraId="588A83A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F0DC0F3" w14:textId="77777777" w:rsidTr="00943E79">
        <w:tc>
          <w:tcPr>
            <w:tcW w:w="2552" w:type="dxa"/>
            <w:gridSpan w:val="2"/>
            <w:tcBorders>
              <w:top w:val="nil"/>
              <w:left w:val="nil"/>
              <w:bottom w:val="nil"/>
              <w:right w:val="nil"/>
            </w:tcBorders>
            <w:vAlign w:val="bottom"/>
          </w:tcPr>
          <w:p w14:paraId="7BB13770"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4"/>
            <w:tcBorders>
              <w:left w:val="nil"/>
              <w:bottom w:val="single" w:sz="4" w:space="0" w:color="auto"/>
              <w:right w:val="nil"/>
            </w:tcBorders>
          </w:tcPr>
          <w:p w14:paraId="58A8CEA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75326D2C" w14:textId="77777777" w:rsidTr="00943E79">
        <w:tc>
          <w:tcPr>
            <w:tcW w:w="2552" w:type="dxa"/>
            <w:gridSpan w:val="2"/>
            <w:tcBorders>
              <w:top w:val="nil"/>
              <w:left w:val="nil"/>
              <w:bottom w:val="nil"/>
              <w:right w:val="nil"/>
            </w:tcBorders>
            <w:vAlign w:val="bottom"/>
          </w:tcPr>
          <w:p w14:paraId="2DB01F04"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4"/>
            <w:tcBorders>
              <w:left w:val="nil"/>
              <w:bottom w:val="single" w:sz="4" w:space="0" w:color="auto"/>
              <w:right w:val="nil"/>
            </w:tcBorders>
          </w:tcPr>
          <w:p w14:paraId="58A2B624"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5E34AA" w14:paraId="0DF35535" w14:textId="77777777" w:rsidTr="00943E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72" w:type="dxa"/>
          <w:wAfter w:w="70" w:type="dxa"/>
        </w:trPr>
        <w:tc>
          <w:tcPr>
            <w:tcW w:w="3394" w:type="dxa"/>
            <w:gridSpan w:val="2"/>
            <w:shd w:val="clear" w:color="auto" w:fill="auto"/>
          </w:tcPr>
          <w:p w14:paraId="2A9338FB" w14:textId="77777777" w:rsidR="0054637D" w:rsidRPr="005E34AA" w:rsidRDefault="0054637D" w:rsidP="00656CA1">
            <w:pPr>
              <w:keepNext/>
              <w:keepLines/>
              <w:tabs>
                <w:tab w:val="left" w:pos="2835"/>
              </w:tabs>
              <w:spacing w:after="0" w:line="240" w:lineRule="auto"/>
              <w:jc w:val="both"/>
              <w:rPr>
                <w:rFonts w:ascii="Open Sans" w:eastAsia="Times New Roman" w:hAnsi="Open Sans" w:cs="Open Sans"/>
                <w:sz w:val="16"/>
                <w:szCs w:val="16"/>
                <w:lang w:eastAsia="sl-SI"/>
              </w:rPr>
            </w:pPr>
          </w:p>
          <w:p w14:paraId="6CFDC2BB" w14:textId="77777777" w:rsidR="0054637D" w:rsidRPr="005E34AA" w:rsidRDefault="0054637D" w:rsidP="00656CA1">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shd w:val="clear" w:color="auto" w:fill="auto"/>
          </w:tcPr>
          <w:p w14:paraId="5E24800F" w14:textId="77777777" w:rsidR="0054637D" w:rsidRPr="005E34AA" w:rsidRDefault="0054637D" w:rsidP="00656CA1">
            <w:pPr>
              <w:keepNext/>
              <w:keepLines/>
              <w:numPr>
                <w:ilvl w:val="0"/>
                <w:numId w:val="16"/>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2770" w:type="dxa"/>
            <w:shd w:val="clear" w:color="auto" w:fill="auto"/>
          </w:tcPr>
          <w:p w14:paraId="3951B0AB" w14:textId="77777777" w:rsidR="0054637D" w:rsidRPr="005E34AA" w:rsidRDefault="0054637D" w:rsidP="00656CA1">
            <w:pPr>
              <w:keepNext/>
              <w:keepLines/>
              <w:numPr>
                <w:ilvl w:val="0"/>
                <w:numId w:val="16"/>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4B1897DD" w14:textId="77777777" w:rsidR="0054637D" w:rsidRPr="005E34AA" w:rsidRDefault="0054637D" w:rsidP="00656CA1">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*MSP: mikro,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p w14:paraId="0986C950" w14:textId="77777777" w:rsidR="0054637D" w:rsidRPr="005E34AA"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4637D" w:rsidRPr="002B3C02" w14:paraId="2E1350AA" w14:textId="77777777" w:rsidTr="002C1534">
        <w:tc>
          <w:tcPr>
            <w:tcW w:w="2552" w:type="dxa"/>
            <w:tcBorders>
              <w:top w:val="nil"/>
              <w:left w:val="nil"/>
              <w:bottom w:val="nil"/>
              <w:right w:val="nil"/>
            </w:tcBorders>
            <w:vAlign w:val="bottom"/>
          </w:tcPr>
          <w:p w14:paraId="12E5B53E" w14:textId="77777777" w:rsidR="0054637D" w:rsidRPr="002B3C02" w:rsidRDefault="0054637D" w:rsidP="00656CA1">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Odgovorna oseba (podpisnik pogodbe)</w:t>
            </w:r>
          </w:p>
        </w:tc>
        <w:tc>
          <w:tcPr>
            <w:tcW w:w="6804" w:type="dxa"/>
            <w:tcBorders>
              <w:top w:val="nil"/>
              <w:left w:val="nil"/>
              <w:right w:val="nil"/>
            </w:tcBorders>
          </w:tcPr>
          <w:p w14:paraId="1166C15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9895223" w14:textId="77777777" w:rsidTr="002C1534">
        <w:tc>
          <w:tcPr>
            <w:tcW w:w="2552" w:type="dxa"/>
            <w:tcBorders>
              <w:top w:val="nil"/>
              <w:left w:val="nil"/>
              <w:bottom w:val="nil"/>
              <w:right w:val="nil"/>
            </w:tcBorders>
            <w:vAlign w:val="bottom"/>
          </w:tcPr>
          <w:p w14:paraId="360A567C"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45A4ACE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334C906" w14:textId="77777777" w:rsidTr="002C1534">
        <w:tc>
          <w:tcPr>
            <w:tcW w:w="2552" w:type="dxa"/>
            <w:tcBorders>
              <w:top w:val="nil"/>
              <w:left w:val="nil"/>
              <w:bottom w:val="nil"/>
              <w:right w:val="nil"/>
            </w:tcBorders>
            <w:vAlign w:val="bottom"/>
          </w:tcPr>
          <w:p w14:paraId="0420E21C"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7C8EF40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C92D312" w14:textId="77777777" w:rsidTr="002C1534">
        <w:tc>
          <w:tcPr>
            <w:tcW w:w="2552" w:type="dxa"/>
            <w:tcBorders>
              <w:top w:val="nil"/>
              <w:left w:val="nil"/>
              <w:bottom w:val="nil"/>
              <w:right w:val="nil"/>
            </w:tcBorders>
            <w:vAlign w:val="bottom"/>
          </w:tcPr>
          <w:p w14:paraId="6B10B73B"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7B523A4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47B81734" w14:textId="77777777" w:rsidR="0054637D" w:rsidRPr="002B3C02" w:rsidRDefault="0054637D" w:rsidP="00656CA1">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4637D" w:rsidRPr="002B3C02" w14:paraId="42C8D505" w14:textId="77777777" w:rsidTr="002C1534">
        <w:tc>
          <w:tcPr>
            <w:tcW w:w="2552" w:type="dxa"/>
            <w:tcBorders>
              <w:top w:val="nil"/>
              <w:left w:val="nil"/>
              <w:bottom w:val="nil"/>
              <w:right w:val="nil"/>
            </w:tcBorders>
            <w:vAlign w:val="bottom"/>
          </w:tcPr>
          <w:p w14:paraId="7C5F1289" w14:textId="77777777" w:rsidR="0054637D" w:rsidRPr="002B3C02" w:rsidRDefault="0054637D"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6656FA25"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31C73855"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5022FA6" w14:textId="77777777" w:rsidTr="002C1534">
        <w:tc>
          <w:tcPr>
            <w:tcW w:w="2552" w:type="dxa"/>
            <w:tcBorders>
              <w:top w:val="nil"/>
              <w:left w:val="nil"/>
              <w:bottom w:val="nil"/>
              <w:right w:val="nil"/>
            </w:tcBorders>
            <w:vAlign w:val="bottom"/>
          </w:tcPr>
          <w:p w14:paraId="2DA0E6E0"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0C5F2D9"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3032633D" w14:textId="77777777" w:rsidTr="002C1534">
        <w:tc>
          <w:tcPr>
            <w:tcW w:w="2552" w:type="dxa"/>
            <w:tcBorders>
              <w:top w:val="nil"/>
              <w:left w:val="nil"/>
              <w:bottom w:val="nil"/>
              <w:right w:val="nil"/>
            </w:tcBorders>
            <w:vAlign w:val="bottom"/>
          </w:tcPr>
          <w:p w14:paraId="0FEAAB5B"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38BC707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0612D74" w14:textId="77777777" w:rsidTr="002C1534">
        <w:tc>
          <w:tcPr>
            <w:tcW w:w="2552" w:type="dxa"/>
            <w:tcBorders>
              <w:top w:val="nil"/>
              <w:left w:val="nil"/>
              <w:bottom w:val="nil"/>
              <w:right w:val="nil"/>
            </w:tcBorders>
            <w:vAlign w:val="bottom"/>
          </w:tcPr>
          <w:p w14:paraId="1815D9E1"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1954417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3B199B33" w14:textId="77777777" w:rsidR="0054637D" w:rsidRPr="002B3C02" w:rsidRDefault="0054637D" w:rsidP="00656CA1">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6063C81F" w14:textId="77777777" w:rsidR="0054637D" w:rsidRPr="002B3C02" w:rsidRDefault="0054637D" w:rsidP="00656CA1">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primeru, da je izbran kot najugodnejši ponudnik, dovoljuje objavo naslednje uradnega elektronska naslova: ______________________________ in uradne telefonske številke:___________________________, ki sta obvezna pri vnosu kontaktnih podatkov ponudnika v obrazec na prenovljenem Portalu javnih naročil.</w:t>
      </w:r>
      <w:r w:rsidRPr="002B3C02">
        <w:rPr>
          <w:rFonts w:ascii="Open Sans" w:eastAsia="Times New Roman" w:hAnsi="Open Sans" w:cs="Open Sans"/>
          <w:sz w:val="20"/>
          <w:szCs w:val="20"/>
          <w:vertAlign w:val="superscript"/>
          <w:lang w:eastAsia="sl-SI"/>
        </w:rPr>
        <w:footnoteReference w:id="2"/>
      </w:r>
    </w:p>
    <w:p w14:paraId="6F0129DF" w14:textId="77777777" w:rsidR="0054637D" w:rsidRPr="002B3C02" w:rsidRDefault="0054637D" w:rsidP="00656CA1">
      <w:pPr>
        <w:keepNext/>
        <w:keepLines/>
        <w:widowControl w:val="0"/>
        <w:spacing w:after="0" w:line="240" w:lineRule="auto"/>
        <w:jc w:val="both"/>
        <w:rPr>
          <w:rFonts w:ascii="Open Sans" w:eastAsia="Times New Roman" w:hAnsi="Open Sans" w:cs="Open Sans"/>
          <w:sz w:val="20"/>
          <w:szCs w:val="20"/>
          <w:lang w:eastAsia="sl-SI"/>
        </w:rPr>
      </w:pPr>
    </w:p>
    <w:p w14:paraId="1AB03D56" w14:textId="77777777" w:rsidR="0054637D" w:rsidRPr="002B3C02" w:rsidRDefault="0054637D" w:rsidP="00656CA1">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762DC050" w14:textId="77777777" w:rsidR="0054637D" w:rsidRPr="002B3C02" w:rsidRDefault="0054637D" w:rsidP="00656CA1">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5437C67B" w14:textId="77777777" w:rsidR="0054637D" w:rsidRPr="002B3C02" w:rsidRDefault="0054637D"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4637D" w:rsidRPr="002B3C02" w14:paraId="2F6209C0" w14:textId="77777777" w:rsidTr="002C1534">
        <w:trPr>
          <w:trHeight w:val="235"/>
        </w:trPr>
        <w:tc>
          <w:tcPr>
            <w:tcW w:w="3119" w:type="dxa"/>
            <w:tcBorders>
              <w:bottom w:val="single" w:sz="4" w:space="0" w:color="auto"/>
            </w:tcBorders>
          </w:tcPr>
          <w:p w14:paraId="7AC63B9D"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1E9FB8F"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8646ACD" w14:textId="77777777" w:rsidR="0054637D" w:rsidRPr="002B3C02" w:rsidRDefault="0054637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54637D" w:rsidRPr="002B3C02" w14:paraId="50FC750E" w14:textId="77777777" w:rsidTr="002C1534">
        <w:trPr>
          <w:trHeight w:val="235"/>
        </w:trPr>
        <w:tc>
          <w:tcPr>
            <w:tcW w:w="3119" w:type="dxa"/>
            <w:tcBorders>
              <w:top w:val="single" w:sz="4" w:space="0" w:color="auto"/>
            </w:tcBorders>
          </w:tcPr>
          <w:p w14:paraId="5F1CC4F8"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6DBD3D1A" w14:textId="77777777" w:rsidR="0054637D" w:rsidRPr="002B3C02" w:rsidRDefault="0054637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FDDF493"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0238922"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6E50982B" w14:textId="77777777" w:rsidR="0054637D" w:rsidRPr="005E34AA"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03BFFFF" w:rsidR="00637345" w:rsidRPr="004635FC"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A07E09" w14:paraId="1E6519C6" w14:textId="77777777" w:rsidTr="008F26AE">
        <w:tc>
          <w:tcPr>
            <w:tcW w:w="7938" w:type="dxa"/>
            <w:tcBorders>
              <w:top w:val="single" w:sz="4" w:space="0" w:color="auto"/>
              <w:bottom w:val="single" w:sz="4" w:space="0" w:color="auto"/>
            </w:tcBorders>
          </w:tcPr>
          <w:p w14:paraId="0920D69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1/1</w:t>
            </w:r>
          </w:p>
        </w:tc>
      </w:tr>
    </w:tbl>
    <w:p w14:paraId="279A8F75"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PRAVNI AKT O SKUPNI IZVEDBI NAROČILA</w:t>
      </w:r>
    </w:p>
    <w:p w14:paraId="3F77DAF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418A38D" w14:textId="70F6C90A"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 to stranjo se priloži pravni akt o skupni izvedbi naročila, podpisan in žigosan s strani vseh ponudnikov</w:t>
      </w:r>
      <w:r w:rsidR="00C7768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w:t>
      </w:r>
      <w:r w:rsidR="00C7768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partnerjev (skupna ponudba), ki sodelujejo pri izvedbi naročila.</w:t>
      </w:r>
    </w:p>
    <w:p w14:paraId="7047464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p w14:paraId="12A3968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A07E09" w14:paraId="5FF9FFFD" w14:textId="77777777" w:rsidTr="008F26AE">
        <w:tc>
          <w:tcPr>
            <w:tcW w:w="8080" w:type="dxa"/>
            <w:tcBorders>
              <w:top w:val="single" w:sz="4" w:space="0" w:color="auto"/>
              <w:bottom w:val="single" w:sz="4" w:space="0" w:color="auto"/>
            </w:tcBorders>
          </w:tcPr>
          <w:p w14:paraId="28D15D5B" w14:textId="727C8E65"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i/>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001001EE" w:rsidRPr="004635FC">
              <w:rPr>
                <w:rFonts w:ascii="Open Sans" w:eastAsia="Times New Roman" w:hAnsi="Open Sans" w:cs="Open Sans"/>
                <w:sz w:val="20"/>
                <w:szCs w:val="20"/>
                <w:lang w:eastAsia="sl-SI"/>
              </w:rPr>
              <w:t xml:space="preserve">CELOTEN </w:t>
            </w:r>
            <w:r w:rsidR="00BE3F05">
              <w:rPr>
                <w:rFonts w:ascii="Open Sans" w:eastAsia="Times New Roman" w:hAnsi="Open Sans" w:cs="Open Sans"/>
                <w:sz w:val="20"/>
                <w:szCs w:val="20"/>
                <w:lang w:eastAsia="sl-SI"/>
              </w:rPr>
              <w:t>POPIS MATERIALA IN DEL S PREDRAČUNOM</w:t>
            </w:r>
          </w:p>
        </w:tc>
        <w:tc>
          <w:tcPr>
            <w:tcW w:w="1418" w:type="dxa"/>
            <w:tcBorders>
              <w:top w:val="single" w:sz="4" w:space="0" w:color="auto"/>
              <w:bottom w:val="single" w:sz="4" w:space="0" w:color="auto"/>
            </w:tcBorders>
          </w:tcPr>
          <w:p w14:paraId="02F73006"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2</w:t>
            </w:r>
          </w:p>
        </w:tc>
      </w:tr>
    </w:tbl>
    <w:p w14:paraId="14DE7464" w14:textId="0F53653B" w:rsidR="00637345" w:rsidRDefault="00637345"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0D5F39E4" w14:textId="77777777" w:rsidR="00510C49" w:rsidRPr="004635FC" w:rsidRDefault="00510C49"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71ADCE2E" w:rsidR="00637345" w:rsidRPr="004635FC" w:rsidRDefault="00A07E09"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3D10BA06" w14:textId="77777777" w:rsidR="00063E6D" w:rsidRPr="004635FC" w:rsidRDefault="00063E6D" w:rsidP="00656CA1">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4635FC" w:rsidRDefault="00063E6D"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0F20893F" w14:textId="468B6AFC" w:rsidR="00B35F0F" w:rsidRPr="004635FC" w:rsidRDefault="00B35F0F" w:rsidP="00656CA1">
      <w:pPr>
        <w:keepNext/>
        <w:keepLines/>
        <w:jc w:val="both"/>
        <w:rPr>
          <w:rFonts w:ascii="Open Sans" w:hAnsi="Open Sans" w:cs="Open Sans"/>
          <w:sz w:val="20"/>
          <w:szCs w:val="20"/>
        </w:rPr>
      </w:pPr>
      <w:r w:rsidRPr="004635FC">
        <w:rPr>
          <w:rFonts w:ascii="Open Sans" w:hAnsi="Open Sans" w:cs="Open Sans"/>
          <w:sz w:val="20"/>
          <w:szCs w:val="20"/>
        </w:rPr>
        <w:t>Ponudnik poda ceno za vse postavke</w:t>
      </w:r>
      <w:r w:rsidR="00C77684">
        <w:rPr>
          <w:rFonts w:ascii="Open Sans" w:hAnsi="Open Sans" w:cs="Open Sans"/>
          <w:sz w:val="20"/>
          <w:szCs w:val="20"/>
        </w:rPr>
        <w:t>,</w:t>
      </w:r>
      <w:r w:rsidRPr="004635FC">
        <w:rPr>
          <w:rFonts w:ascii="Open Sans" w:hAnsi="Open Sans" w:cs="Open Sans"/>
          <w:sz w:val="20"/>
          <w:szCs w:val="20"/>
        </w:rPr>
        <w:t xml:space="preserve"> navedene v </w:t>
      </w:r>
      <w:r w:rsidR="00BE3F05" w:rsidRPr="00BE3F05">
        <w:rPr>
          <w:rFonts w:ascii="Open Sans" w:eastAsia="Times New Roman" w:hAnsi="Open Sans" w:cs="Open Sans"/>
          <w:sz w:val="20"/>
          <w:szCs w:val="20"/>
          <w:lang w:eastAsia="sl-SI"/>
        </w:rPr>
        <w:t>p</w:t>
      </w:r>
      <w:r w:rsidR="00BE3F05" w:rsidRPr="004635FC">
        <w:rPr>
          <w:rFonts w:ascii="Open Sans" w:hAnsi="Open Sans" w:cs="Open Sans"/>
          <w:sz w:val="20"/>
          <w:szCs w:val="20"/>
        </w:rPr>
        <w:t>opisu materiala in del s predračunom</w:t>
      </w:r>
      <w:r w:rsidRPr="004635FC">
        <w:rPr>
          <w:rFonts w:ascii="Open Sans" w:hAnsi="Open Sans" w:cs="Open Sans"/>
          <w:sz w:val="20"/>
          <w:szCs w:val="20"/>
        </w:rPr>
        <w:t xml:space="preserve">. Celotni </w:t>
      </w:r>
      <w:r w:rsidR="00BE3F05" w:rsidRPr="00BE3F05">
        <w:rPr>
          <w:rFonts w:ascii="Open Sans" w:eastAsia="Times New Roman" w:hAnsi="Open Sans" w:cs="Open Sans"/>
          <w:sz w:val="20"/>
          <w:szCs w:val="20"/>
          <w:lang w:eastAsia="sl-SI"/>
        </w:rPr>
        <w:t>p</w:t>
      </w:r>
      <w:r w:rsidR="00BE3F05" w:rsidRPr="006D4029">
        <w:rPr>
          <w:rFonts w:ascii="Open Sans" w:hAnsi="Open Sans" w:cs="Open Sans"/>
          <w:sz w:val="20"/>
          <w:szCs w:val="20"/>
        </w:rPr>
        <w:t>opis materiala in del s predračunom</w:t>
      </w:r>
      <w:r w:rsidR="00BE3F05">
        <w:rPr>
          <w:rFonts w:ascii="Open Sans" w:hAnsi="Open Sans" w:cs="Open Sans"/>
          <w:sz w:val="20"/>
          <w:szCs w:val="20"/>
        </w:rPr>
        <w:t xml:space="preserve"> </w:t>
      </w:r>
      <w:r w:rsidRPr="004635FC">
        <w:rPr>
          <w:rFonts w:ascii="Open Sans" w:hAnsi="Open Sans" w:cs="Open Sans"/>
          <w:sz w:val="20"/>
          <w:szCs w:val="20"/>
        </w:rPr>
        <w:t>se priloži za Prilogo 2 v pdf. obliki, ponudnik pa ga mora priložiti tudi v informacijski sistem e-JN v Excel formatu. Ponudbena predračuna v pdf. obliki in Excel formatu morata biti vsebinsko identična.</w:t>
      </w:r>
    </w:p>
    <w:p w14:paraId="04CBEC03"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1E29E963" w14:textId="77777777" w:rsidR="001001EE" w:rsidRPr="004635FC" w:rsidRDefault="001001EE" w:rsidP="00656CA1">
      <w:pPr>
        <w:keepNext/>
        <w:keepLines/>
        <w:spacing w:after="0" w:line="240" w:lineRule="auto"/>
        <w:rPr>
          <w:rFonts w:ascii="Open Sans" w:eastAsia="Times New Roman" w:hAnsi="Open Sans" w:cs="Open Sans"/>
          <w:sz w:val="20"/>
          <w:szCs w:val="20"/>
          <w:lang w:eastAsia="sl-SI"/>
        </w:rPr>
      </w:pPr>
    </w:p>
    <w:p w14:paraId="48EB3A94" w14:textId="77777777" w:rsidR="001001EE" w:rsidRPr="004635FC" w:rsidRDefault="001001EE" w:rsidP="00656CA1">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4635FC" w:rsidRDefault="001001EE" w:rsidP="00656CA1">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4635FC" w:rsidRDefault="001001EE" w:rsidP="00656CA1">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6B170305" w14:textId="77777777" w:rsidR="00CC4174" w:rsidRPr="004635FC" w:rsidRDefault="00CC4174" w:rsidP="00656CA1">
      <w:pPr>
        <w:keepNext/>
        <w:keepLines/>
        <w:widowControl w:val="0"/>
        <w:spacing w:after="0" w:line="240" w:lineRule="auto"/>
        <w:jc w:val="both"/>
        <w:rPr>
          <w:rFonts w:ascii="Open Sans" w:eastAsia="Times New Roman" w:hAnsi="Open Sans" w:cs="Open Sans"/>
          <w:b/>
          <w:sz w:val="20"/>
          <w:szCs w:val="20"/>
          <w:lang w:eastAsia="sl-SI"/>
        </w:rPr>
      </w:pPr>
    </w:p>
    <w:p w14:paraId="6CDBBB25" w14:textId="77777777" w:rsidR="00CC4174" w:rsidRPr="004635FC" w:rsidRDefault="00CC4174" w:rsidP="00656CA1">
      <w:pPr>
        <w:keepNext/>
        <w:keepLines/>
        <w:widowControl w:val="0"/>
        <w:spacing w:after="0" w:line="240" w:lineRule="auto"/>
        <w:jc w:val="both"/>
        <w:rPr>
          <w:rFonts w:ascii="Open Sans" w:eastAsia="Times New Roman" w:hAnsi="Open Sans" w:cs="Open Sans"/>
          <w:b/>
          <w:sz w:val="20"/>
          <w:szCs w:val="20"/>
          <w:lang w:eastAsia="sl-SI"/>
        </w:rPr>
      </w:pPr>
    </w:p>
    <w:p w14:paraId="44A75CAC" w14:textId="77777777" w:rsidR="00CC4174" w:rsidRPr="004635FC" w:rsidRDefault="00CC4174" w:rsidP="00656CA1">
      <w:pPr>
        <w:keepNext/>
        <w:keepLines/>
        <w:widowControl w:val="0"/>
        <w:spacing w:after="0" w:line="240" w:lineRule="auto"/>
        <w:jc w:val="both"/>
        <w:rPr>
          <w:rFonts w:ascii="Open Sans" w:eastAsia="Times New Roman" w:hAnsi="Open Sans" w:cs="Open Sans"/>
          <w:sz w:val="20"/>
          <w:szCs w:val="20"/>
          <w:lang w:eastAsia="sl-SI"/>
        </w:rPr>
      </w:pPr>
    </w:p>
    <w:p w14:paraId="639B116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EF8150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E4BA19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C9CB6D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31FBBF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37B96E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3D9C64B"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04992DED"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0383882F"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680C378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7BC438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3AFCBF14" w14:textId="77777777" w:rsidTr="00DD5E18">
        <w:trPr>
          <w:trHeight w:val="235"/>
        </w:trPr>
        <w:tc>
          <w:tcPr>
            <w:tcW w:w="3119" w:type="dxa"/>
            <w:tcBorders>
              <w:bottom w:val="single" w:sz="4" w:space="0" w:color="auto"/>
            </w:tcBorders>
          </w:tcPr>
          <w:p w14:paraId="2B6A4262"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0376DE11" w14:textId="77777777" w:rsidTr="00DD5E18">
        <w:trPr>
          <w:trHeight w:val="235"/>
        </w:trPr>
        <w:tc>
          <w:tcPr>
            <w:tcW w:w="3119" w:type="dxa"/>
            <w:tcBorders>
              <w:top w:val="single" w:sz="4" w:space="0" w:color="auto"/>
            </w:tcBorders>
          </w:tcPr>
          <w:p w14:paraId="0D3B2F85"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0231E7C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p w14:paraId="0FDABCF0" w14:textId="77777777" w:rsidR="00637345" w:rsidRPr="004635FC" w:rsidRDefault="00637345" w:rsidP="00656CA1">
      <w:pPr>
        <w:keepNext/>
        <w:keepLines/>
        <w:widowControl w:val="0"/>
        <w:spacing w:after="0" w:line="240" w:lineRule="auto"/>
        <w:jc w:val="right"/>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lastRenderedPageBreak/>
        <w:t>Priloga 3/1</w:t>
      </w:r>
    </w:p>
    <w:p w14:paraId="558F0C8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6BE103A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256826D" w14:textId="77777777" w:rsidR="00637345" w:rsidRPr="004635FC" w:rsidRDefault="00637345" w:rsidP="00656CA1">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 Z J A V A</w:t>
      </w:r>
    </w:p>
    <w:p w14:paraId="3BD65834" w14:textId="77777777" w:rsidR="00637345" w:rsidRPr="004635FC" w:rsidRDefault="00637345" w:rsidP="00656CA1">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 UDELEŽBI FIZIČNIH IN PRAVNIH OSEB V LASTNIŠTVU PONUDNIKA</w:t>
      </w:r>
    </w:p>
    <w:p w14:paraId="29029D1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Podatki o pravni osebi (ponudniku):</w:t>
      </w:r>
    </w:p>
    <w:p w14:paraId="4689B536" w14:textId="2B794429"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Polno ime podjetja</w:t>
      </w:r>
      <w:r w:rsidRPr="004635FC">
        <w:rPr>
          <w:rFonts w:ascii="Open Sans" w:eastAsia="Times New Roman" w:hAnsi="Open Sans" w:cs="Open Sans"/>
          <w:sz w:val="20"/>
          <w:szCs w:val="20"/>
          <w:lang w:eastAsia="sl-SI"/>
        </w:rPr>
        <w:t>: ____________________________________________</w:t>
      </w:r>
      <w:r w:rsidR="00510C49">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_________________</w:t>
      </w:r>
    </w:p>
    <w:p w14:paraId="2BF9B0A9" w14:textId="391CD4E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Sedež podjetja</w:t>
      </w:r>
      <w:r w:rsidRPr="004635FC">
        <w:rPr>
          <w:rFonts w:ascii="Open Sans" w:eastAsia="Times New Roman" w:hAnsi="Open Sans" w:cs="Open Sans"/>
          <w:sz w:val="20"/>
          <w:szCs w:val="20"/>
          <w:lang w:eastAsia="sl-SI"/>
        </w:rPr>
        <w:t>: ________________________________________________________________</w:t>
      </w:r>
      <w:r w:rsidR="00510C49">
        <w:rPr>
          <w:rFonts w:ascii="Open Sans" w:eastAsia="Times New Roman" w:hAnsi="Open Sans" w:cs="Open Sans"/>
          <w:sz w:val="20"/>
          <w:szCs w:val="20"/>
          <w:lang w:eastAsia="sl-SI"/>
        </w:rPr>
        <w:t>______________________</w:t>
      </w:r>
    </w:p>
    <w:p w14:paraId="24FB0748" w14:textId="6F0A656F"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Občina sedeža podjetja</w:t>
      </w:r>
      <w:r w:rsidRPr="004635FC">
        <w:rPr>
          <w:rFonts w:ascii="Open Sans" w:eastAsia="Times New Roman" w:hAnsi="Open Sans" w:cs="Open Sans"/>
          <w:sz w:val="20"/>
          <w:szCs w:val="20"/>
          <w:lang w:eastAsia="sl-SI"/>
        </w:rPr>
        <w:t>: _________________________________________________________</w:t>
      </w:r>
      <w:r w:rsidR="00510C49">
        <w:rPr>
          <w:rFonts w:ascii="Open Sans" w:eastAsia="Times New Roman" w:hAnsi="Open Sans" w:cs="Open Sans"/>
          <w:sz w:val="20"/>
          <w:szCs w:val="20"/>
          <w:lang w:eastAsia="sl-SI"/>
        </w:rPr>
        <w:t>____________________</w:t>
      </w:r>
    </w:p>
    <w:p w14:paraId="4D531E5C" w14:textId="29171C2B"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Številka vpisa v sodni register (št. vložka)</w:t>
      </w:r>
      <w:r w:rsidRPr="004635FC">
        <w:rPr>
          <w:rFonts w:ascii="Open Sans" w:eastAsia="Times New Roman" w:hAnsi="Open Sans" w:cs="Open Sans"/>
          <w:sz w:val="20"/>
          <w:szCs w:val="20"/>
          <w:lang w:eastAsia="sl-SI"/>
        </w:rPr>
        <w:t>: ___________________________________________</w:t>
      </w:r>
      <w:r w:rsidR="00510C49">
        <w:rPr>
          <w:rFonts w:ascii="Open Sans" w:eastAsia="Times New Roman" w:hAnsi="Open Sans" w:cs="Open Sans"/>
          <w:sz w:val="20"/>
          <w:szCs w:val="20"/>
          <w:lang w:eastAsia="sl-SI"/>
        </w:rPr>
        <w:t>_________________</w:t>
      </w:r>
    </w:p>
    <w:p w14:paraId="08C09B06" w14:textId="293C5789"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Matična številka podjetja</w:t>
      </w:r>
      <w:r w:rsidRPr="004635FC">
        <w:rPr>
          <w:rFonts w:ascii="Open Sans" w:eastAsia="Times New Roman" w:hAnsi="Open Sans" w:cs="Open Sans"/>
          <w:sz w:val="20"/>
          <w:szCs w:val="20"/>
          <w:lang w:eastAsia="sl-SI"/>
        </w:rPr>
        <w:t>: ________________________________________________________</w:t>
      </w:r>
      <w:r w:rsidR="00510C49">
        <w:rPr>
          <w:rFonts w:ascii="Open Sans" w:eastAsia="Times New Roman" w:hAnsi="Open Sans" w:cs="Open Sans"/>
          <w:sz w:val="20"/>
          <w:szCs w:val="20"/>
          <w:lang w:eastAsia="sl-SI"/>
        </w:rPr>
        <w:t>____________________</w:t>
      </w:r>
    </w:p>
    <w:p w14:paraId="6007E25C" w14:textId="2E9A103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ID ZA DDV:</w:t>
      </w:r>
      <w:r w:rsidRPr="004635FC">
        <w:rPr>
          <w:rFonts w:ascii="Open Sans" w:eastAsia="Times New Roman" w:hAnsi="Open Sans" w:cs="Open Sans"/>
          <w:sz w:val="20"/>
          <w:szCs w:val="20"/>
          <w:lang w:eastAsia="sl-SI"/>
        </w:rPr>
        <w:t xml:space="preserve"> __________________________________________________________________</w:t>
      </w:r>
      <w:r w:rsidR="00510C49">
        <w:rPr>
          <w:rFonts w:ascii="Open Sans" w:eastAsia="Times New Roman" w:hAnsi="Open Sans" w:cs="Open Sans"/>
          <w:sz w:val="20"/>
          <w:szCs w:val="20"/>
          <w:lang w:eastAsia="sl-SI"/>
        </w:rPr>
        <w:t>_________________________</w:t>
      </w:r>
    </w:p>
    <w:p w14:paraId="2983D19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399058DC"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zvezi z javnim naročilom št. </w:t>
      </w:r>
      <w:r w:rsidR="00A07E09"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r w:rsidRPr="004635FC">
        <w:rPr>
          <w:rFonts w:ascii="Open Sans" w:eastAsia="Times New Roman" w:hAnsi="Open Sans" w:cs="Open Sans"/>
          <w:b/>
          <w:noProof/>
          <w:sz w:val="20"/>
          <w:szCs w:val="20"/>
          <w:lang w:eastAsia="sl-SI"/>
        </w:rPr>
        <w:t xml:space="preserve"> </w:t>
      </w:r>
      <w:r w:rsidRPr="004635FC">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4635FC">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ter gospodarskih subjektih, za katere se glede na določbe zakona, ki ureja gospodarske družbe šteje, da so povezane družbe s ponudnikom.</w:t>
      </w:r>
    </w:p>
    <w:p w14:paraId="7185B5D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 </w:t>
      </w:r>
    </w:p>
    <w:p w14:paraId="319E2C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so pri lastništvu zgoraj navedenega ponudnika udeležene naslednje </w:t>
      </w:r>
      <w:r w:rsidRPr="004635FC">
        <w:rPr>
          <w:rFonts w:ascii="Open Sans" w:eastAsia="Times New Roman" w:hAnsi="Open Sans" w:cs="Open Sans"/>
          <w:sz w:val="20"/>
          <w:szCs w:val="20"/>
          <w:u w:val="single"/>
          <w:lang w:eastAsia="sl-SI"/>
        </w:rPr>
        <w:t>pravne osebe</w:t>
      </w:r>
      <w:r w:rsidRPr="004635FC">
        <w:rPr>
          <w:rFonts w:ascii="Open Sans" w:eastAsia="Times New Roman" w:hAnsi="Open Sans" w:cs="Open Sans"/>
          <w:sz w:val="20"/>
          <w:szCs w:val="20"/>
          <w:lang w:eastAsia="sl-SI"/>
        </w:rPr>
        <w:t>, vključno z udeležbo tihih družbenikov:</w:t>
      </w:r>
    </w:p>
    <w:p w14:paraId="1C2BC4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A07E09"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Delež lastništva v %</w:t>
            </w:r>
          </w:p>
        </w:tc>
      </w:tr>
      <w:tr w:rsidR="00637345" w:rsidRPr="00A07E09"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so pri lastništvu zgoraj navedenega ponudnika udeležene naslednje </w:t>
      </w:r>
      <w:r w:rsidRPr="004635FC">
        <w:rPr>
          <w:rFonts w:ascii="Open Sans" w:eastAsia="Times New Roman" w:hAnsi="Open Sans" w:cs="Open Sans"/>
          <w:sz w:val="20"/>
          <w:szCs w:val="20"/>
          <w:u w:val="single"/>
          <w:lang w:eastAsia="sl-SI"/>
        </w:rPr>
        <w:t>fizične osebe</w:t>
      </w:r>
      <w:r w:rsidRPr="004635FC">
        <w:rPr>
          <w:rFonts w:ascii="Open Sans" w:eastAsia="Times New Roman" w:hAnsi="Open Sans" w:cs="Open Sans"/>
          <w:sz w:val="20"/>
          <w:szCs w:val="20"/>
          <w:lang w:eastAsia="sl-SI"/>
        </w:rPr>
        <w:t>, vključno z udeležbo tihih družbenikov:</w:t>
      </w:r>
    </w:p>
    <w:p w14:paraId="4902B82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A07E09"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Delež lastništva v %</w:t>
            </w:r>
          </w:p>
        </w:tc>
      </w:tr>
      <w:tr w:rsidR="00637345" w:rsidRPr="00A07E09"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328C6D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07CCC498" w14:textId="77777777" w:rsidR="00453E07" w:rsidRPr="004635FC" w:rsidRDefault="00453E07" w:rsidP="00656CA1">
      <w:pPr>
        <w:keepNext/>
        <w:keepLines/>
        <w:widowControl w:val="0"/>
        <w:tabs>
          <w:tab w:val="left" w:pos="284"/>
        </w:tab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
          <w:bCs/>
          <w:i/>
          <w:sz w:val="20"/>
          <w:szCs w:val="20"/>
          <w:lang w:eastAsia="sl-SI"/>
        </w:rPr>
        <w:t>Opomba:</w:t>
      </w:r>
      <w:r w:rsidRPr="004635FC">
        <w:rPr>
          <w:rFonts w:ascii="Open Sans" w:eastAsia="Times New Roman" w:hAnsi="Open Sans" w:cs="Open Sans"/>
          <w:bCs/>
          <w:i/>
          <w:sz w:val="20"/>
          <w:szCs w:val="20"/>
          <w:lang w:eastAsia="sl-SI"/>
        </w:rPr>
        <w:t xml:space="preserve"> </w:t>
      </w:r>
    </w:p>
    <w:p w14:paraId="559E9E82" w14:textId="77777777" w:rsidR="00453E07" w:rsidRPr="004635FC" w:rsidRDefault="00453E07" w:rsidP="00656CA1">
      <w:pPr>
        <w:keepNext/>
        <w:keepLines/>
        <w:widowControl w:val="0"/>
        <w:ind w:left="284" w:hanging="284"/>
        <w:jc w:val="both"/>
        <w:rPr>
          <w:rFonts w:ascii="Open Sans" w:hAnsi="Open Sans" w:cs="Open Sans"/>
          <w:bCs/>
          <w:i/>
          <w:sz w:val="16"/>
          <w:szCs w:val="16"/>
        </w:rPr>
      </w:pPr>
      <w:r w:rsidRPr="004635FC">
        <w:rPr>
          <w:rFonts w:ascii="Open Sans" w:hAnsi="Open Sans" w:cs="Open Sans"/>
          <w:i/>
          <w:sz w:val="16"/>
          <w:szCs w:val="16"/>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635FC">
        <w:rPr>
          <w:rFonts w:ascii="Open Sans" w:hAnsi="Open Sans" w:cs="Open Sans"/>
          <w:i/>
          <w:sz w:val="16"/>
          <w:szCs w:val="16"/>
        </w:rPr>
        <w:br w:type="page"/>
      </w:r>
    </w:p>
    <w:p w14:paraId="4133D04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lastRenderedPageBreak/>
        <w:t>IZJAVLJAMO</w:t>
      </w:r>
      <w:r w:rsidRPr="004635FC">
        <w:rPr>
          <w:rFonts w:ascii="Open Sans" w:eastAsia="Times New Roman" w:hAnsi="Open Sans" w:cs="Open Sans"/>
          <w:sz w:val="20"/>
          <w:szCs w:val="20"/>
          <w:lang w:eastAsia="sl-SI"/>
        </w:rPr>
        <w:t xml:space="preserve">, da so skladno z določbami zakona, ki ureja gospodarske družbe, </w:t>
      </w:r>
      <w:r w:rsidRPr="004635FC">
        <w:rPr>
          <w:rFonts w:ascii="Open Sans" w:eastAsia="Times New Roman" w:hAnsi="Open Sans" w:cs="Open Sans"/>
          <w:sz w:val="20"/>
          <w:szCs w:val="20"/>
          <w:u w:val="single"/>
          <w:lang w:eastAsia="sl-SI"/>
        </w:rPr>
        <w:t>povezane družbe</w:t>
      </w:r>
      <w:r w:rsidRPr="004635FC">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A07E09"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Matična številka</w:t>
            </w:r>
          </w:p>
        </w:tc>
      </w:tr>
      <w:tr w:rsidR="00637345" w:rsidRPr="00A07E09"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te izjave jamčim za točnost in resničnost podatkov ter se zavedam, da je</w:t>
      </w:r>
      <w:r w:rsidR="000E7CBC" w:rsidRPr="004635FC">
        <w:rPr>
          <w:rFonts w:ascii="Open Sans" w:eastAsia="Times New Roman" w:hAnsi="Open Sans" w:cs="Open Sans"/>
          <w:sz w:val="20"/>
          <w:szCs w:val="20"/>
          <w:lang w:eastAsia="sl-SI"/>
        </w:rPr>
        <w:t xml:space="preserve"> pogodba</w:t>
      </w:r>
      <w:r w:rsidRPr="004635FC">
        <w:rPr>
          <w:rFonts w:ascii="Open Sans" w:eastAsia="Times New Roman" w:hAnsi="Open Sans" w:cs="Open Sans"/>
          <w:sz w:val="20"/>
          <w:szCs w:val="20"/>
          <w:lang w:eastAsia="sl-SI"/>
        </w:rPr>
        <w:t xml:space="preserve"> v primeru lažne izjave ali neresničnih podatkov o dejstvih v izjavi nič</w:t>
      </w:r>
      <w:r w:rsidR="000E7CBC" w:rsidRPr="004635FC">
        <w:rPr>
          <w:rFonts w:ascii="Open Sans" w:eastAsia="Times New Roman" w:hAnsi="Open Sans" w:cs="Open Sans"/>
          <w:sz w:val="20"/>
          <w:szCs w:val="20"/>
          <w:lang w:eastAsia="sl-SI"/>
        </w:rPr>
        <w:t>na</w:t>
      </w:r>
      <w:r w:rsidRPr="004635FC">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4635FC">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4635FC" w:rsidRDefault="00637345" w:rsidP="00656CA1">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A07E09" w14:paraId="3F86FD31" w14:textId="77777777" w:rsidTr="008F26AE">
        <w:trPr>
          <w:trHeight w:val="235"/>
        </w:trPr>
        <w:tc>
          <w:tcPr>
            <w:tcW w:w="3402" w:type="dxa"/>
            <w:tcBorders>
              <w:bottom w:val="single" w:sz="4" w:space="0" w:color="auto"/>
            </w:tcBorders>
          </w:tcPr>
          <w:p w14:paraId="17F4F2A2"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A07E09" w14:paraId="29D4EA8A" w14:textId="77777777" w:rsidTr="008F26AE">
        <w:trPr>
          <w:trHeight w:val="235"/>
        </w:trPr>
        <w:tc>
          <w:tcPr>
            <w:tcW w:w="3402" w:type="dxa"/>
            <w:tcBorders>
              <w:top w:val="single" w:sz="4" w:space="0" w:color="auto"/>
            </w:tcBorders>
          </w:tcPr>
          <w:p w14:paraId="38AC1E3D"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(ime in priimek </w:t>
            </w:r>
            <w:r w:rsidR="00F72A2C" w:rsidRPr="004635FC">
              <w:rPr>
                <w:rFonts w:ascii="Open Sans" w:eastAsia="Times New Roman" w:hAnsi="Open Sans" w:cs="Open Sans"/>
                <w:snapToGrid w:val="0"/>
                <w:color w:val="000000"/>
                <w:sz w:val="20"/>
                <w:szCs w:val="20"/>
                <w:lang w:eastAsia="sl-SI"/>
              </w:rPr>
              <w:t xml:space="preserve">ter podpis odgovorne osebe </w:t>
            </w:r>
            <w:r w:rsidRPr="004635FC">
              <w:rPr>
                <w:rFonts w:ascii="Open Sans" w:eastAsia="Times New Roman" w:hAnsi="Open Sans" w:cs="Open Sans"/>
                <w:snapToGrid w:val="0"/>
                <w:color w:val="000000"/>
                <w:sz w:val="20"/>
                <w:szCs w:val="20"/>
                <w:lang w:eastAsia="sl-SI"/>
              </w:rPr>
              <w:t>gospodarskega subjekta)</w:t>
            </w:r>
          </w:p>
        </w:tc>
      </w:tr>
    </w:tbl>
    <w:p w14:paraId="68366C4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7C43980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Navodilo:</w:t>
      </w:r>
      <w:r w:rsidRPr="004635FC">
        <w:rPr>
          <w:rFonts w:ascii="Open Sans" w:eastAsia="Times New Roman" w:hAnsi="Open Sans" w:cs="Open Sans"/>
          <w:i/>
          <w:sz w:val="16"/>
          <w:szCs w:val="16"/>
          <w:lang w:eastAsia="sl-SI"/>
        </w:rPr>
        <w:t xml:space="preserve"> </w:t>
      </w:r>
    </w:p>
    <w:p w14:paraId="482BFDDD" w14:textId="77777777" w:rsidR="00637345" w:rsidRPr="004635FC" w:rsidRDefault="00637345" w:rsidP="00656CA1">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 xml:space="preserve">Izjavo izpolni in podpiše </w:t>
      </w:r>
      <w:r w:rsidRPr="004635FC">
        <w:rPr>
          <w:rFonts w:ascii="Open Sans" w:eastAsia="Times New Roman" w:hAnsi="Open Sans" w:cs="Open Sans"/>
          <w:i/>
          <w:iCs/>
          <w:sz w:val="16"/>
          <w:szCs w:val="16"/>
          <w:u w:val="single"/>
          <w:lang w:eastAsia="sl-SI"/>
        </w:rPr>
        <w:t>ponudnik</w:t>
      </w:r>
      <w:r w:rsidRPr="004635FC">
        <w:rPr>
          <w:rFonts w:ascii="Open Sans" w:eastAsia="Times New Roman" w:hAnsi="Open Sans" w:cs="Open Sans"/>
          <w:i/>
          <w:iCs/>
          <w:sz w:val="16"/>
          <w:szCs w:val="16"/>
          <w:lang w:eastAsia="sl-SI"/>
        </w:rPr>
        <w:t xml:space="preserve">, kot tudi vsi </w:t>
      </w:r>
      <w:r w:rsidRPr="004635FC">
        <w:rPr>
          <w:rFonts w:ascii="Open Sans" w:eastAsia="Times New Roman" w:hAnsi="Open Sans" w:cs="Open Sans"/>
          <w:i/>
          <w:iCs/>
          <w:sz w:val="16"/>
          <w:szCs w:val="16"/>
          <w:u w:val="single"/>
          <w:lang w:eastAsia="sl-SI"/>
        </w:rPr>
        <w:t>posamezni člani skupine ponudnikov</w:t>
      </w:r>
      <w:r w:rsidRPr="004635FC">
        <w:rPr>
          <w:rFonts w:ascii="Open Sans" w:eastAsia="Times New Roman" w:hAnsi="Open Sans" w:cs="Open Sans"/>
          <w:i/>
          <w:iCs/>
          <w:sz w:val="16"/>
          <w:szCs w:val="16"/>
          <w:lang w:eastAsia="sl-SI"/>
        </w:rPr>
        <w:t xml:space="preserve"> (partnerji) v primeru skupne ponudbe, vsi </w:t>
      </w:r>
      <w:r w:rsidRPr="004635FC">
        <w:rPr>
          <w:rFonts w:ascii="Open Sans" w:eastAsia="Times New Roman" w:hAnsi="Open Sans" w:cs="Open Sans"/>
          <w:i/>
          <w:iCs/>
          <w:sz w:val="16"/>
          <w:szCs w:val="16"/>
          <w:u w:val="single"/>
          <w:lang w:eastAsia="sl-SI"/>
        </w:rPr>
        <w:t>podizvajalci</w:t>
      </w:r>
      <w:r w:rsidRPr="004635FC">
        <w:rPr>
          <w:rFonts w:ascii="Open Sans" w:eastAsia="Times New Roman" w:hAnsi="Open Sans" w:cs="Open Sans"/>
          <w:i/>
          <w:iCs/>
          <w:sz w:val="16"/>
          <w:szCs w:val="16"/>
          <w:lang w:eastAsia="sl-SI"/>
        </w:rPr>
        <w:t xml:space="preserve"> (če ponudnik izvaja javno naročilo s podizvajalci) ter vsi </w:t>
      </w:r>
      <w:r w:rsidRPr="004635FC">
        <w:rPr>
          <w:rFonts w:ascii="Open Sans" w:eastAsia="Times New Roman" w:hAnsi="Open Sans" w:cs="Open Sans"/>
          <w:bCs/>
          <w:i/>
          <w:iCs/>
          <w:sz w:val="16"/>
          <w:szCs w:val="16"/>
          <w:u w:val="single"/>
          <w:lang w:eastAsia="sl-SI"/>
        </w:rPr>
        <w:t>gospodarski subjekti katerih zmogljivosti uporablja ponudnik</w:t>
      </w:r>
      <w:r w:rsidRPr="004635FC">
        <w:rPr>
          <w:rFonts w:ascii="Open Sans" w:eastAsia="Times New Roman" w:hAnsi="Open Sans" w:cs="Open Sans"/>
          <w:i/>
          <w:iCs/>
          <w:sz w:val="16"/>
          <w:szCs w:val="16"/>
          <w:lang w:eastAsia="sl-SI"/>
        </w:rPr>
        <w:t>.</w:t>
      </w:r>
    </w:p>
    <w:p w14:paraId="5AB6DF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4635FC" w:rsidRDefault="0042393E" w:rsidP="00656CA1">
      <w:pPr>
        <w:keepNext/>
        <w:keepLines/>
        <w:tabs>
          <w:tab w:val="left" w:pos="284"/>
        </w:tab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
          <w:bCs/>
          <w:i/>
          <w:sz w:val="20"/>
          <w:szCs w:val="20"/>
          <w:lang w:eastAsia="sl-SI"/>
        </w:rPr>
        <w:t>Opomba:</w:t>
      </w:r>
      <w:r w:rsidRPr="004635FC">
        <w:rPr>
          <w:rFonts w:ascii="Open Sans" w:eastAsia="Times New Roman" w:hAnsi="Open Sans" w:cs="Open Sans"/>
          <w:bCs/>
          <w:i/>
          <w:sz w:val="20"/>
          <w:szCs w:val="20"/>
          <w:lang w:eastAsia="sl-SI"/>
        </w:rPr>
        <w:t xml:space="preserve"> </w:t>
      </w:r>
    </w:p>
    <w:p w14:paraId="4071BCC4" w14:textId="524B89B8" w:rsidR="0042393E" w:rsidRPr="004635FC" w:rsidRDefault="0042393E" w:rsidP="00656CA1">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4635FC">
        <w:rPr>
          <w:rFonts w:ascii="Open Sans" w:eastAsia="Times New Roman" w:hAnsi="Open Sans" w:cs="Open Sans"/>
          <w:i/>
          <w:iCs/>
          <w:sz w:val="16"/>
          <w:szCs w:val="16"/>
          <w:lang w:eastAsia="sl-SI"/>
        </w:rPr>
        <w:t xml:space="preserve">V skladu </w:t>
      </w:r>
      <w:r w:rsidR="00B35F0F" w:rsidRPr="004635FC">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4635FC">
        <w:rPr>
          <w:rFonts w:ascii="Open Sans" w:eastAsia="Times New Roman" w:hAnsi="Open Sans" w:cs="Open Sans"/>
          <w:i/>
          <w:iCs/>
          <w:sz w:val="16"/>
          <w:szCs w:val="16"/>
          <w:lang w:eastAsia="sl-SI"/>
        </w:rPr>
        <w:t xml:space="preserve">, lahko ponudnik v primeru, ko je </w:t>
      </w:r>
      <w:r w:rsidR="00B35F0F" w:rsidRPr="004635FC">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4635FC">
        <w:rPr>
          <w:rFonts w:ascii="Open Sans" w:eastAsia="Times New Roman" w:hAnsi="Open Sans" w:cs="Open Sans"/>
          <w:i/>
          <w:iCs/>
          <w:sz w:val="16"/>
          <w:szCs w:val="16"/>
          <w:lang w:eastAsia="sl-SI"/>
        </w:rPr>
        <w:t xml:space="preserve">. </w:t>
      </w:r>
    </w:p>
    <w:p w14:paraId="666377B4" w14:textId="77777777" w:rsidR="00453E07" w:rsidRPr="004635FC" w:rsidRDefault="00453E07" w:rsidP="00656CA1">
      <w:pPr>
        <w:keepNext/>
        <w:keepLines/>
        <w:spacing w:after="0" w:line="240" w:lineRule="auto"/>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br w:type="page"/>
      </w:r>
    </w:p>
    <w:p w14:paraId="10F41FB1" w14:textId="77777777" w:rsidR="00637345" w:rsidRPr="004635FC" w:rsidRDefault="00637345" w:rsidP="00656CA1">
      <w:pPr>
        <w:keepNext/>
        <w:keepLines/>
        <w:widowControl w:val="0"/>
        <w:spacing w:after="0" w:line="240" w:lineRule="auto"/>
        <w:jc w:val="right"/>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lastRenderedPageBreak/>
        <w:t>Priloga 3/2</w:t>
      </w:r>
    </w:p>
    <w:p w14:paraId="007080F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710A8B8" w14:textId="440497F3" w:rsidR="00637345"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IZJAVA IN </w:t>
      </w:r>
      <w:r w:rsidR="00637345" w:rsidRPr="004635FC">
        <w:rPr>
          <w:rFonts w:ascii="Open Sans" w:eastAsia="Times New Roman" w:hAnsi="Open Sans" w:cs="Open Sans"/>
          <w:b/>
          <w:sz w:val="20"/>
          <w:szCs w:val="20"/>
          <w:lang w:eastAsia="sl-SI"/>
        </w:rPr>
        <w:t>POOBLASTILO ZA PRIDOBITEV DOKAZILA IZ URADNIH EVIDENCE – ZA FIZIČNE OSEBE</w:t>
      </w:r>
    </w:p>
    <w:p w14:paraId="552599FF"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52645D0C"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EMŠO ____________________________________________________________________________</w:t>
      </w:r>
    </w:p>
    <w:p w14:paraId="4AFC0C9E"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427CECD4"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Spodaj podpisani/a, ki sem pri gospodarskemu subjektu </w:t>
      </w:r>
    </w:p>
    <w:p w14:paraId="4D965C47" w14:textId="6B6565BE"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w:t>
      </w:r>
      <w:r w:rsidR="00510C49">
        <w:rPr>
          <w:rFonts w:ascii="Open Sans" w:eastAsia="Times New Roman" w:hAnsi="Open Sans" w:cs="Open Sans"/>
          <w:sz w:val="20"/>
          <w:szCs w:val="20"/>
          <w:lang w:eastAsia="sl-SI"/>
        </w:rPr>
        <w:t>_________________________________________________</w:t>
      </w:r>
      <w:r w:rsidRPr="004635FC">
        <w:rPr>
          <w:rFonts w:ascii="Open Sans" w:eastAsia="Times New Roman" w:hAnsi="Open Sans" w:cs="Open Sans"/>
          <w:sz w:val="20"/>
          <w:szCs w:val="20"/>
          <w:lang w:eastAsia="sl-SI"/>
        </w:rPr>
        <w:t>___</w:t>
      </w:r>
    </w:p>
    <w:p w14:paraId="1C5EF2C7"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član/ica (ustrezno obkrožiti/označiti):</w:t>
      </w:r>
    </w:p>
    <w:p w14:paraId="01946DC0"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upravnega organa ali </w:t>
      </w:r>
    </w:p>
    <w:p w14:paraId="36430DBB"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vodstvenega organa ali</w:t>
      </w:r>
    </w:p>
    <w:p w14:paraId="45729481"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nadzornega organa </w:t>
      </w:r>
    </w:p>
    <w:p w14:paraId="57B7E87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oziroma imam pooblastila za (ustrezno obkrožiti/označiti):</w:t>
      </w:r>
    </w:p>
    <w:p w14:paraId="180E552F"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njegovo zastopanje ali</w:t>
      </w:r>
    </w:p>
    <w:p w14:paraId="78E6AD55"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odločanje ali</w:t>
      </w:r>
    </w:p>
    <w:p w14:paraId="44949E19"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nadzor v njem,</w:t>
      </w:r>
    </w:p>
    <w:p w14:paraId="1482079E"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pod kazensko in materialno odgovornostjo</w:t>
      </w:r>
      <w:r w:rsidRPr="004635FC">
        <w:rPr>
          <w:rFonts w:ascii="Open Sans" w:eastAsia="Times New Roman" w:hAnsi="Open Sans" w:cs="Open Sans"/>
          <w:sz w:val="20"/>
          <w:szCs w:val="20"/>
          <w:lang w:eastAsia="sl-SI"/>
        </w:rPr>
        <w:t xml:space="preserve"> </w:t>
      </w:r>
    </w:p>
    <w:p w14:paraId="2F15EB7D"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IZJAVLJAM</w:t>
      </w:r>
    </w:p>
    <w:p w14:paraId="2067F82D"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1AA9F15" w14:textId="23119E9A" w:rsidR="00637345" w:rsidRPr="00943E79" w:rsidRDefault="00B35F0F"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943E79">
        <w:rPr>
          <w:rFonts w:ascii="Open Sans" w:eastAsia="Times New Roman" w:hAnsi="Open Sans" w:cs="Open Sans"/>
          <w:sz w:val="18"/>
          <w:szCs w:val="18"/>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p>
    <w:p w14:paraId="75FE5129" w14:textId="77777777" w:rsidR="00B35F0F" w:rsidRPr="00943E79" w:rsidRDefault="00B35F0F"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4"/>
          <w:szCs w:val="14"/>
          <w:lang w:eastAsia="sl-SI"/>
        </w:rPr>
      </w:pPr>
    </w:p>
    <w:p w14:paraId="59A5AFBC" w14:textId="77777777" w:rsidR="00637345" w:rsidRPr="00943E79"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943E79">
        <w:rPr>
          <w:rFonts w:ascii="Open Sans" w:eastAsia="Times New Roman" w:hAnsi="Open Sans" w:cs="Open Sans"/>
          <w:sz w:val="18"/>
          <w:szCs w:val="18"/>
          <w:lang w:eastAsia="sl-SI"/>
        </w:rPr>
        <w:t>in</w:t>
      </w:r>
    </w:p>
    <w:p w14:paraId="4453A799" w14:textId="77777777" w:rsidR="00637345" w:rsidRPr="00943E79"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4"/>
          <w:szCs w:val="14"/>
          <w:lang w:eastAsia="sl-SI"/>
        </w:rPr>
      </w:pPr>
    </w:p>
    <w:p w14:paraId="58516C6D" w14:textId="77777777" w:rsidR="00637345" w:rsidRPr="00943E79"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943E79">
        <w:rPr>
          <w:rFonts w:ascii="Open Sans" w:eastAsia="Times New Roman" w:hAnsi="Open Sans" w:cs="Open Sans"/>
          <w:b/>
          <w:sz w:val="18"/>
          <w:szCs w:val="18"/>
          <w:lang w:eastAsia="sl-SI"/>
        </w:rPr>
        <w:t>POOBLAŠČAM</w:t>
      </w:r>
    </w:p>
    <w:p w14:paraId="46B97541" w14:textId="77777777" w:rsidR="00637345" w:rsidRPr="00943E79"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3D4086B" w14:textId="13D2AE38" w:rsidR="00637345" w:rsidRPr="00943E79" w:rsidRDefault="00060A1A" w:rsidP="00656CA1">
      <w:pPr>
        <w:keepNext/>
        <w:keepLines/>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943E79">
        <w:rPr>
          <w:rFonts w:ascii="Open Sans" w:eastAsia="Times New Roman" w:hAnsi="Open Sans" w:cs="Open Sans"/>
          <w:sz w:val="18"/>
          <w:szCs w:val="18"/>
          <w:lang w:eastAsia="sl-SI"/>
        </w:rPr>
        <w:t xml:space="preserve">JAVNI HOLDING Ljubljana, d.o.o., Verovškova ulica 70, 1000 Ljubljana, da za potrebe preverjanja izpolnjevanja pogojev v postopku oddaje javnega naročila št. </w:t>
      </w:r>
      <w:r w:rsidR="00A07E09" w:rsidRPr="00943E79">
        <w:rPr>
          <w:rFonts w:ascii="Open Sans" w:eastAsia="Times New Roman" w:hAnsi="Open Sans" w:cs="Open Sans"/>
          <w:b/>
          <w:sz w:val="18"/>
          <w:szCs w:val="18"/>
          <w:lang w:eastAsia="sl-SI"/>
        </w:rPr>
        <w:t>ENLJ-</w:t>
      </w:r>
      <w:r w:rsidR="007C04E7" w:rsidRPr="00943E79">
        <w:rPr>
          <w:rFonts w:ascii="Open Sans" w:eastAsia="Times New Roman" w:hAnsi="Open Sans" w:cs="Open Sans"/>
          <w:b/>
          <w:sz w:val="18"/>
          <w:szCs w:val="18"/>
          <w:lang w:eastAsia="sl-SI"/>
        </w:rPr>
        <w:t>SIR-373</w:t>
      </w:r>
      <w:r w:rsidR="00A07E09" w:rsidRPr="00943E79">
        <w:rPr>
          <w:rFonts w:ascii="Open Sans" w:eastAsia="Times New Roman" w:hAnsi="Open Sans" w:cs="Open Sans"/>
          <w:b/>
          <w:sz w:val="18"/>
          <w:szCs w:val="18"/>
          <w:lang w:eastAsia="sl-SI"/>
        </w:rPr>
        <w:t xml:space="preserve">/25 </w:t>
      </w:r>
      <w:r w:rsidR="00063E6D" w:rsidRPr="00943E79">
        <w:rPr>
          <w:rFonts w:ascii="Open Sans" w:eastAsia="Times New Roman" w:hAnsi="Open Sans" w:cs="Open Sans"/>
          <w:b/>
          <w:sz w:val="18"/>
          <w:szCs w:val="18"/>
          <w:lang w:eastAsia="sl-SI"/>
        </w:rPr>
        <w:t xml:space="preserve">– </w:t>
      </w:r>
      <w:r w:rsidR="008D00CB" w:rsidRPr="00943E79">
        <w:rPr>
          <w:rFonts w:ascii="Open Sans" w:eastAsia="Times New Roman" w:hAnsi="Open Sans" w:cs="Open Sans"/>
          <w:b/>
          <w:sz w:val="18"/>
          <w:szCs w:val="18"/>
          <w:lang w:eastAsia="sl-SI"/>
        </w:rPr>
        <w:t xml:space="preserve">Izvedba </w:t>
      </w:r>
      <w:r w:rsidR="00381D4B" w:rsidRPr="00943E79">
        <w:rPr>
          <w:rFonts w:ascii="Open Sans" w:eastAsia="Times New Roman" w:hAnsi="Open Sans" w:cs="Open Sans"/>
          <w:b/>
          <w:sz w:val="18"/>
          <w:szCs w:val="18"/>
          <w:lang w:eastAsia="sl-SI"/>
        </w:rPr>
        <w:t>strojno instalacijskih</w:t>
      </w:r>
      <w:r w:rsidR="007C04E7" w:rsidRPr="00943E79">
        <w:rPr>
          <w:rFonts w:ascii="Open Sans" w:eastAsia="Times New Roman" w:hAnsi="Open Sans" w:cs="Open Sans"/>
          <w:b/>
          <w:sz w:val="18"/>
          <w:szCs w:val="18"/>
          <w:lang w:eastAsia="sl-SI"/>
        </w:rPr>
        <w:t xml:space="preserve"> del</w:t>
      </w:r>
      <w:r w:rsidR="00901F05">
        <w:rPr>
          <w:rFonts w:ascii="Open Sans" w:eastAsia="Times New Roman" w:hAnsi="Open Sans" w:cs="Open Sans"/>
          <w:b/>
          <w:sz w:val="18"/>
          <w:szCs w:val="18"/>
          <w:lang w:eastAsia="sl-SI"/>
        </w:rPr>
        <w:t>:</w:t>
      </w:r>
      <w:r w:rsidR="007C04E7" w:rsidRPr="00943E79">
        <w:rPr>
          <w:rFonts w:ascii="Open Sans" w:eastAsia="Times New Roman" w:hAnsi="Open Sans" w:cs="Open Sans"/>
          <w:b/>
          <w:sz w:val="18"/>
          <w:szCs w:val="18"/>
          <w:lang w:eastAsia="sl-SI"/>
        </w:rPr>
        <w:t xml:space="preserve"> 30III-758-00 Obnova vročevoda T1800 na območju Tolstojeve ulice</w:t>
      </w:r>
      <w:r w:rsidR="00637345" w:rsidRPr="00943E79">
        <w:rPr>
          <w:rFonts w:ascii="Open Sans" w:eastAsia="Times New Roman" w:hAnsi="Open Sans" w:cs="Open Sans"/>
          <w:sz w:val="18"/>
          <w:szCs w:val="18"/>
          <w:lang w:eastAsia="sl-SI"/>
        </w:rPr>
        <w:t xml:space="preserve">, </w:t>
      </w:r>
      <w:r w:rsidR="00B35F0F" w:rsidRPr="00943E79">
        <w:rPr>
          <w:rFonts w:ascii="Open Sans" w:eastAsia="Times New Roman" w:hAnsi="Open Sans" w:cs="Open Sans"/>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w:t>
      </w:r>
      <w:r w:rsidR="00B35F0F" w:rsidRPr="00943E79">
        <w:rPr>
          <w:rFonts w:ascii="Open Sans" w:hAnsi="Open Sans" w:cs="Open Sans"/>
          <w:sz w:val="18"/>
          <w:szCs w:val="18"/>
        </w:rPr>
        <w:t xml:space="preserve"> </w:t>
      </w:r>
      <w:r w:rsidR="00B35F0F" w:rsidRPr="00943E79">
        <w:rPr>
          <w:rFonts w:ascii="Open Sans" w:eastAsia="Times New Roman" w:hAnsi="Open Sans" w:cs="Open Sans"/>
          <w:sz w:val="18"/>
          <w:szCs w:val="18"/>
          <w:lang w:eastAsia="sl-SI"/>
        </w:rPr>
        <w:t>od Ministrstva za pravosodje pridobi potrdilo iz kazenske evidence.</w:t>
      </w:r>
    </w:p>
    <w:p w14:paraId="0853C77E"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A07E09" w14:paraId="403989AA" w14:textId="77777777" w:rsidTr="008F26AE">
        <w:trPr>
          <w:trHeight w:val="235"/>
        </w:trPr>
        <w:tc>
          <w:tcPr>
            <w:tcW w:w="3402" w:type="dxa"/>
            <w:tcBorders>
              <w:top w:val="single" w:sz="4" w:space="0" w:color="auto"/>
            </w:tcBorders>
          </w:tcPr>
          <w:p w14:paraId="045EE871"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 (Kraj, datum)</w:t>
            </w:r>
          </w:p>
        </w:tc>
        <w:tc>
          <w:tcPr>
            <w:tcW w:w="2410" w:type="dxa"/>
          </w:tcPr>
          <w:p w14:paraId="4807DA6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(Podpis fizične osebe)</w:t>
            </w:r>
          </w:p>
        </w:tc>
      </w:tr>
    </w:tbl>
    <w:p w14:paraId="7A6307F6" w14:textId="6EDA37BE" w:rsidR="00637345"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4995F05" w14:textId="77777777" w:rsidR="00943E79" w:rsidRPr="004635FC" w:rsidRDefault="00943E79"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943E79" w:rsidRDefault="00637345" w:rsidP="00656CA1">
      <w:pPr>
        <w:keepNext/>
        <w:keepLines/>
        <w:widowControl w:val="0"/>
        <w:tabs>
          <w:tab w:val="left" w:pos="284"/>
        </w:tabs>
        <w:spacing w:after="0" w:line="240" w:lineRule="auto"/>
        <w:jc w:val="both"/>
        <w:rPr>
          <w:rFonts w:ascii="Open Sans" w:eastAsia="Times New Roman" w:hAnsi="Open Sans" w:cs="Open Sans"/>
          <w:i/>
          <w:sz w:val="14"/>
          <w:szCs w:val="14"/>
          <w:lang w:eastAsia="sl-SI"/>
        </w:rPr>
      </w:pPr>
      <w:r w:rsidRPr="00943E79">
        <w:rPr>
          <w:rFonts w:ascii="Open Sans" w:eastAsia="Times New Roman" w:hAnsi="Open Sans" w:cs="Open Sans"/>
          <w:b/>
          <w:i/>
          <w:sz w:val="14"/>
          <w:szCs w:val="14"/>
          <w:lang w:eastAsia="sl-SI"/>
        </w:rPr>
        <w:t>Navodilo:</w:t>
      </w:r>
      <w:r w:rsidRPr="00943E79">
        <w:rPr>
          <w:rFonts w:ascii="Open Sans" w:eastAsia="Times New Roman" w:hAnsi="Open Sans" w:cs="Open Sans"/>
          <w:i/>
          <w:sz w:val="14"/>
          <w:szCs w:val="14"/>
          <w:lang w:eastAsia="sl-SI"/>
        </w:rPr>
        <w:t xml:space="preserve"> Izjavo izpolnijo in podpišejo VSE osebe, ki so:</w:t>
      </w:r>
    </w:p>
    <w:p w14:paraId="62462EB0" w14:textId="77777777" w:rsidR="00637345" w:rsidRPr="00943E79" w:rsidRDefault="00637345" w:rsidP="00656CA1">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 xml:space="preserve">člani upravnega, vodstvenega ali nadzornega organa ponudnika (v primeru skupne ponudbe velja za vse člane skupine ponudnikov – partnerje), podizvajalca </w:t>
      </w:r>
      <w:r w:rsidRPr="00943E79">
        <w:rPr>
          <w:rFonts w:ascii="Open Sans" w:eastAsia="Times New Roman" w:hAnsi="Open Sans" w:cs="Open Sans"/>
          <w:i/>
          <w:iCs/>
          <w:sz w:val="14"/>
          <w:szCs w:val="14"/>
          <w:lang w:eastAsia="sl-SI"/>
        </w:rPr>
        <w:t>oz. subjekt, katerega zmogljivost uporablja ponudnik</w:t>
      </w:r>
      <w:r w:rsidRPr="00943E79">
        <w:rPr>
          <w:rFonts w:ascii="Open Sans" w:eastAsia="Times New Roman" w:hAnsi="Open Sans" w:cs="Open Sans"/>
          <w:i/>
          <w:sz w:val="14"/>
          <w:szCs w:val="14"/>
          <w:lang w:eastAsia="sl-SI"/>
        </w:rPr>
        <w:t xml:space="preserve"> ali</w:t>
      </w:r>
    </w:p>
    <w:p w14:paraId="397A116C" w14:textId="77777777" w:rsidR="00637345" w:rsidRPr="00943E79" w:rsidRDefault="00637345" w:rsidP="00656CA1">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ki imajo pooblastila za njegovo zastopanje ali odločanje ali nadzor v njem.</w:t>
      </w:r>
    </w:p>
    <w:p w14:paraId="1AFB1CE6" w14:textId="77777777" w:rsidR="00637345" w:rsidRPr="00943E79" w:rsidRDefault="00637345" w:rsidP="00656CA1">
      <w:pPr>
        <w:keepNext/>
        <w:keepLines/>
        <w:widowControl w:val="0"/>
        <w:tabs>
          <w:tab w:val="left" w:pos="0"/>
        </w:tabs>
        <w:spacing w:after="0" w:line="240" w:lineRule="auto"/>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V kolikor oseba opravlja več funkcija hkrati, ustrezno označi vse funkcije v katerih nastopa.</w:t>
      </w:r>
    </w:p>
    <w:p w14:paraId="2E907407" w14:textId="77777777" w:rsidR="00637345" w:rsidRPr="00943E79" w:rsidRDefault="00637345" w:rsidP="00656CA1">
      <w:pPr>
        <w:keepNext/>
        <w:keepLines/>
        <w:widowControl w:val="0"/>
        <w:spacing w:after="0" w:line="240" w:lineRule="auto"/>
        <w:jc w:val="both"/>
        <w:rPr>
          <w:rFonts w:ascii="Open Sans" w:eastAsia="Times New Roman" w:hAnsi="Open Sans" w:cs="Open Sans"/>
          <w:b/>
          <w:i/>
          <w:sz w:val="14"/>
          <w:szCs w:val="14"/>
          <w:lang w:eastAsia="sl-SI"/>
        </w:rPr>
      </w:pPr>
    </w:p>
    <w:p w14:paraId="40D3DDD8" w14:textId="2772859D" w:rsidR="00637345" w:rsidRPr="00943E79" w:rsidRDefault="00637345" w:rsidP="00656CA1">
      <w:pPr>
        <w:keepNext/>
        <w:keepLines/>
        <w:widowControl w:val="0"/>
        <w:spacing w:after="0" w:line="240" w:lineRule="auto"/>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Obrazec se po potrebi fotokopira!</w:t>
      </w:r>
      <w:r w:rsidRPr="00943E79">
        <w:rPr>
          <w:rFonts w:ascii="Open Sans" w:eastAsia="Times New Roman" w:hAnsi="Open Sans" w:cs="Open Sans"/>
          <w:sz w:val="14"/>
          <w:szCs w:val="14"/>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A07E09"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br w:type="page"/>
            </w:r>
            <w:r w:rsidRPr="004635FC">
              <w:rPr>
                <w:rFonts w:ascii="Open Sans" w:eastAsia="Times New Roman" w:hAnsi="Open Sans" w:cs="Open Sans"/>
                <w:b/>
                <w:sz w:val="20"/>
                <w:szCs w:val="20"/>
                <w:lang w:eastAsia="sl-SI"/>
              </w:rPr>
              <w:br w:type="page"/>
            </w:r>
            <w:bookmarkStart w:id="25" w:name="_Toc495914071"/>
            <w:r w:rsidRPr="004635FC">
              <w:rPr>
                <w:rFonts w:ascii="Open Sans" w:eastAsia="Times New Roman" w:hAnsi="Open Sans" w:cs="Open Sans"/>
                <w:b/>
                <w:sz w:val="20"/>
                <w:szCs w:val="20"/>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Priloga 4/1</w:t>
            </w:r>
          </w:p>
        </w:tc>
      </w:tr>
    </w:tbl>
    <w:p w14:paraId="262883C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B55324D" w14:textId="620145AF"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_____________________________________________________________________</w:t>
      </w:r>
      <w:r w:rsidR="00CC2243">
        <w:rPr>
          <w:rFonts w:ascii="Open Sans" w:eastAsia="Times New Roman" w:hAnsi="Open Sans" w:cs="Open Sans"/>
          <w:sz w:val="20"/>
          <w:szCs w:val="20"/>
          <w:lang w:eastAsia="sl-SI"/>
        </w:rPr>
        <w:t>________________________</w:t>
      </w:r>
    </w:p>
    <w:p w14:paraId="0E77A43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EE3AFB8" w14:textId="631F0F07" w:rsidR="009B6B53" w:rsidRPr="00943E79" w:rsidRDefault="00637345" w:rsidP="00943E79">
      <w:pPr>
        <w:keepNext/>
        <w:keepLines/>
        <w:spacing w:after="0" w:line="240" w:lineRule="auto"/>
        <w:jc w:val="both"/>
        <w:rPr>
          <w:rFonts w:ascii="Open Sans" w:eastAsia="Times New Roman" w:hAnsi="Open Sans" w:cs="Open Sans"/>
          <w:sz w:val="20"/>
          <w:szCs w:val="20"/>
          <w:lang w:eastAsia="sl-SI"/>
        </w:rPr>
      </w:pPr>
      <w:r w:rsidRPr="00943E79">
        <w:rPr>
          <w:rFonts w:ascii="Open Sans" w:eastAsia="Times New Roman" w:hAnsi="Open Sans" w:cs="Open Sans"/>
          <w:b/>
          <w:sz w:val="20"/>
          <w:szCs w:val="20"/>
          <w:lang w:eastAsia="sl-SI"/>
        </w:rPr>
        <w:t>Izjavljamo</w:t>
      </w:r>
      <w:r w:rsidRPr="00943E79">
        <w:rPr>
          <w:rFonts w:ascii="Open Sans" w:eastAsia="Times New Roman" w:hAnsi="Open Sans" w:cs="Open Sans"/>
          <w:sz w:val="20"/>
          <w:szCs w:val="20"/>
          <w:lang w:eastAsia="sl-SI"/>
        </w:rPr>
        <w:t xml:space="preserve">, da bomo pri izvedbi javnega naročila št. </w:t>
      </w:r>
      <w:r w:rsidR="00A07E09" w:rsidRPr="00943E79">
        <w:rPr>
          <w:rFonts w:ascii="Open Sans" w:eastAsia="Times New Roman" w:hAnsi="Open Sans" w:cs="Open Sans"/>
          <w:b/>
          <w:noProof/>
          <w:sz w:val="20"/>
          <w:szCs w:val="20"/>
          <w:lang w:eastAsia="sl-SI"/>
        </w:rPr>
        <w:t>ENLJ-</w:t>
      </w:r>
      <w:r w:rsidR="007C04E7" w:rsidRPr="00943E79">
        <w:rPr>
          <w:rFonts w:ascii="Open Sans" w:eastAsia="Times New Roman" w:hAnsi="Open Sans" w:cs="Open Sans"/>
          <w:b/>
          <w:noProof/>
          <w:sz w:val="20"/>
          <w:szCs w:val="20"/>
          <w:lang w:eastAsia="sl-SI"/>
        </w:rPr>
        <w:t>SIR-373</w:t>
      </w:r>
      <w:r w:rsidR="00A07E09" w:rsidRPr="00943E79">
        <w:rPr>
          <w:rFonts w:ascii="Open Sans" w:eastAsia="Times New Roman" w:hAnsi="Open Sans" w:cs="Open Sans"/>
          <w:b/>
          <w:noProof/>
          <w:sz w:val="20"/>
          <w:szCs w:val="20"/>
          <w:lang w:eastAsia="sl-SI"/>
        </w:rPr>
        <w:t xml:space="preserve">/25 </w:t>
      </w:r>
      <w:r w:rsidR="00924478" w:rsidRPr="00943E79">
        <w:rPr>
          <w:rFonts w:ascii="Open Sans" w:eastAsia="Times New Roman" w:hAnsi="Open Sans" w:cs="Open Sans"/>
          <w:b/>
          <w:color w:val="000000"/>
          <w:sz w:val="20"/>
          <w:szCs w:val="20"/>
          <w:lang w:eastAsia="sl-SI"/>
        </w:rPr>
        <w:t xml:space="preserve">– </w:t>
      </w:r>
      <w:bookmarkStart w:id="26" w:name="_Hlk212636478"/>
      <w:r w:rsidR="00943E79" w:rsidRPr="00943E79">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00943E79" w:rsidRPr="00943E79">
        <w:rPr>
          <w:rFonts w:ascii="Open Sans" w:eastAsia="Times New Roman" w:hAnsi="Open Sans" w:cs="Open Sans"/>
          <w:b/>
          <w:sz w:val="20"/>
          <w:szCs w:val="20"/>
          <w:lang w:eastAsia="sl-SI"/>
        </w:rPr>
        <w:t xml:space="preserve"> 30III-758-00 Obnova vročevoda T1800 na območju Tolstojeve ulice</w:t>
      </w:r>
      <w:bookmarkEnd w:id="26"/>
      <w:r w:rsidR="00943E79" w:rsidRPr="00943E79">
        <w:rPr>
          <w:rFonts w:ascii="Open Sans" w:eastAsia="Times New Roman" w:hAnsi="Open Sans" w:cs="Open Sans"/>
          <w:sz w:val="20"/>
          <w:szCs w:val="20"/>
          <w:lang w:eastAsia="sl-SI"/>
        </w:rPr>
        <w:t xml:space="preserve"> </w:t>
      </w:r>
      <w:r w:rsidR="006A63FC" w:rsidRPr="00943E79">
        <w:rPr>
          <w:rFonts w:ascii="Open Sans" w:eastAsia="Times New Roman" w:hAnsi="Open Sans" w:cs="Open Sans"/>
          <w:sz w:val="20"/>
          <w:szCs w:val="20"/>
          <w:lang w:eastAsia="sl-SI"/>
        </w:rPr>
        <w:t>sodelovali z naslednjimi podizvajalci:</w:t>
      </w:r>
    </w:p>
    <w:p w14:paraId="1CE1CBA4" w14:textId="77777777" w:rsidR="00F33330"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A07E09" w14:paraId="7071F13E" w14:textId="77777777" w:rsidTr="008F26AE">
        <w:trPr>
          <w:trHeight w:val="460"/>
        </w:trPr>
        <w:tc>
          <w:tcPr>
            <w:tcW w:w="6062" w:type="dxa"/>
            <w:shd w:val="clear" w:color="auto" w:fill="auto"/>
            <w:vAlign w:val="center"/>
          </w:tcPr>
          <w:p w14:paraId="1FD8E23D" w14:textId="77777777" w:rsidR="00637345" w:rsidRPr="004635FC" w:rsidRDefault="00637345"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NAZIV IN NASLOV PODIZVAJALCA</w:t>
            </w:r>
          </w:p>
        </w:tc>
        <w:tc>
          <w:tcPr>
            <w:tcW w:w="3402" w:type="dxa"/>
            <w:shd w:val="clear" w:color="auto" w:fill="auto"/>
          </w:tcPr>
          <w:p w14:paraId="5E6C0112" w14:textId="77777777" w:rsidR="00637345" w:rsidRPr="004635FC" w:rsidRDefault="00637345"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Zahteva za neposredno plačilo od podizvajalca </w:t>
            </w:r>
            <w:r w:rsidRPr="004635FC">
              <w:rPr>
                <w:rFonts w:ascii="Open Sans" w:eastAsia="Times New Roman" w:hAnsi="Open Sans" w:cs="Open Sans"/>
                <w:b/>
                <w:sz w:val="20"/>
                <w:szCs w:val="20"/>
                <w:lang w:eastAsia="sl-SI"/>
              </w:rPr>
              <w:t xml:space="preserve">DA </w:t>
            </w:r>
            <w:r w:rsidRPr="004635FC">
              <w:rPr>
                <w:rFonts w:ascii="Open Sans" w:eastAsia="Times New Roman" w:hAnsi="Open Sans" w:cs="Open Sans"/>
                <w:sz w:val="20"/>
                <w:szCs w:val="20"/>
                <w:lang w:eastAsia="sl-SI"/>
              </w:rPr>
              <w:t xml:space="preserve">ali </w:t>
            </w:r>
            <w:r w:rsidRPr="004635FC">
              <w:rPr>
                <w:rFonts w:ascii="Open Sans" w:eastAsia="Times New Roman" w:hAnsi="Open Sans" w:cs="Open Sans"/>
                <w:b/>
                <w:sz w:val="20"/>
                <w:szCs w:val="20"/>
                <w:lang w:eastAsia="sl-SI"/>
              </w:rPr>
              <w:t>NE</w:t>
            </w:r>
          </w:p>
        </w:tc>
      </w:tr>
      <w:tr w:rsidR="00637345" w:rsidRPr="00A07E09" w14:paraId="47FD57A8" w14:textId="77777777" w:rsidTr="008F26AE">
        <w:trPr>
          <w:trHeight w:val="460"/>
        </w:trPr>
        <w:tc>
          <w:tcPr>
            <w:tcW w:w="6062" w:type="dxa"/>
            <w:shd w:val="clear" w:color="auto" w:fill="auto"/>
          </w:tcPr>
          <w:p w14:paraId="5E40D25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3402" w:type="dxa"/>
            <w:shd w:val="clear" w:color="auto" w:fill="auto"/>
          </w:tcPr>
          <w:p w14:paraId="77D1D5A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4635FC" w:rsidRDefault="00637345" w:rsidP="00656CA1">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ZA NEPOSREDNO PLAČEVANJE PODIZVAJALCU</w:t>
      </w:r>
    </w:p>
    <w:p w14:paraId="0C3A119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p w14:paraId="2710FE60"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62DD3429" w14:textId="77777777" w:rsidTr="00DD5E18">
        <w:trPr>
          <w:trHeight w:val="235"/>
        </w:trPr>
        <w:tc>
          <w:tcPr>
            <w:tcW w:w="3119" w:type="dxa"/>
            <w:tcBorders>
              <w:bottom w:val="single" w:sz="4" w:space="0" w:color="auto"/>
            </w:tcBorders>
          </w:tcPr>
          <w:p w14:paraId="51FB7214"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43D06A90" w14:textId="77777777" w:rsidTr="00DD5E18">
        <w:trPr>
          <w:trHeight w:val="235"/>
        </w:trPr>
        <w:tc>
          <w:tcPr>
            <w:tcW w:w="3119" w:type="dxa"/>
            <w:tcBorders>
              <w:top w:val="single" w:sz="4" w:space="0" w:color="auto"/>
            </w:tcBorders>
          </w:tcPr>
          <w:p w14:paraId="5B26E32F"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2D94FA45" w14:textId="1D4E04EF"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551FFAB2" w14:textId="77777777" w:rsidR="00F33330"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p>
    <w:p w14:paraId="4751E861"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POOBLASTILA ZA NEPOSREDNO PLAČEVANJE PODIZVAJALCU</w:t>
      </w:r>
    </w:p>
    <w:p w14:paraId="1717AFBD"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02BDA25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400A357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62B280E8"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0771CDC9" w14:textId="77777777" w:rsidTr="00DD5E18">
        <w:trPr>
          <w:trHeight w:val="235"/>
        </w:trPr>
        <w:tc>
          <w:tcPr>
            <w:tcW w:w="3119" w:type="dxa"/>
            <w:tcBorders>
              <w:bottom w:val="single" w:sz="4" w:space="0" w:color="auto"/>
            </w:tcBorders>
          </w:tcPr>
          <w:p w14:paraId="75083139"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0869B940" w14:textId="77777777" w:rsidTr="00DD5E18">
        <w:trPr>
          <w:trHeight w:val="235"/>
        </w:trPr>
        <w:tc>
          <w:tcPr>
            <w:tcW w:w="3119" w:type="dxa"/>
            <w:tcBorders>
              <w:top w:val="single" w:sz="4" w:space="0" w:color="auto"/>
            </w:tcBorders>
          </w:tcPr>
          <w:p w14:paraId="33F04FFE"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5AF48485" w14:textId="46E16F82"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517F96D5" w14:textId="77777777" w:rsidR="00F33330" w:rsidRPr="004635FC" w:rsidRDefault="00F33330"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718CCBF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Opomba:</w:t>
      </w:r>
      <w:r w:rsidRPr="004635FC">
        <w:rPr>
          <w:rFonts w:ascii="Open Sans" w:eastAsia="Times New Roman" w:hAnsi="Open Sans" w:cs="Open Sans"/>
          <w:i/>
          <w:sz w:val="16"/>
          <w:szCs w:val="16"/>
          <w:lang w:eastAsia="sl-SI"/>
        </w:rPr>
        <w:t xml:space="preserve"> </w:t>
      </w:r>
    </w:p>
    <w:p w14:paraId="4179A0EA"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za vsakega podizvajalca posebej.</w:t>
      </w:r>
    </w:p>
    <w:p w14:paraId="2DCD230A"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 xml:space="preserve">V primeru, da ponudnik ne namerava izvesti javno naročilo s podizvajalcem, obrazca ni potrebno izpolniti ter predložiti.  </w:t>
      </w:r>
    </w:p>
    <w:p w14:paraId="31C5F01B"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1198FB8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 xml:space="preserve">Navodilo: </w:t>
      </w:r>
      <w:r w:rsidRPr="004635FC">
        <w:rPr>
          <w:rFonts w:ascii="Open Sans" w:eastAsia="Times New Roman" w:hAnsi="Open Sans" w:cs="Open Sans"/>
          <w:i/>
          <w:sz w:val="16"/>
          <w:szCs w:val="16"/>
          <w:lang w:eastAsia="sl-SI"/>
        </w:rPr>
        <w:t>Obrazec se po potrebi kopira!</w:t>
      </w:r>
    </w:p>
    <w:p w14:paraId="34F5201D" w14:textId="77777777" w:rsidR="00637345" w:rsidRPr="004635FC" w:rsidRDefault="00637345" w:rsidP="00656CA1">
      <w:pPr>
        <w:keepNext/>
        <w:keepLines/>
        <w:widowControl w:val="0"/>
        <w:spacing w:after="0" w:line="240" w:lineRule="auto"/>
        <w:jc w:val="both"/>
        <w:rPr>
          <w:rFonts w:ascii="Open Sans" w:eastAsia="Times New Roman" w:hAnsi="Open Sans" w:cs="Open Sans"/>
          <w:sz w:val="16"/>
          <w:szCs w:val="16"/>
          <w:lang w:eastAsia="sl-SI"/>
        </w:rPr>
      </w:pPr>
      <w:r w:rsidRPr="004635FC">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A07E09" w14:paraId="247F2972" w14:textId="77777777" w:rsidTr="008F26AE">
        <w:tc>
          <w:tcPr>
            <w:tcW w:w="8008" w:type="dxa"/>
            <w:tcBorders>
              <w:top w:val="single" w:sz="4" w:space="0" w:color="auto"/>
              <w:bottom w:val="single" w:sz="4" w:space="0" w:color="auto"/>
            </w:tcBorders>
          </w:tcPr>
          <w:p w14:paraId="3ADDBE5E"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bookmarkStart w:id="27" w:name="_Toc495914072"/>
            <w:r w:rsidRPr="004635FC">
              <w:rPr>
                <w:rFonts w:ascii="Open Sans" w:eastAsia="Times New Roman" w:hAnsi="Open Sans" w:cs="Open Sans"/>
                <w:b/>
                <w:sz w:val="20"/>
                <w:szCs w:val="20"/>
                <w:lang w:eastAsia="sl-SI"/>
              </w:rPr>
              <w:lastRenderedPageBreak/>
              <w:t>SOGLASJE PODIZVAJALCA ZA NEPOSREDNA PLAČILA</w:t>
            </w:r>
            <w:bookmarkEnd w:id="27"/>
          </w:p>
        </w:tc>
        <w:tc>
          <w:tcPr>
            <w:tcW w:w="1418" w:type="dxa"/>
            <w:tcBorders>
              <w:top w:val="single" w:sz="4" w:space="0" w:color="auto"/>
              <w:bottom w:val="single" w:sz="4" w:space="0" w:color="auto"/>
            </w:tcBorders>
          </w:tcPr>
          <w:p w14:paraId="67DD0113"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i/>
                <w:sz w:val="20"/>
                <w:szCs w:val="20"/>
                <w:lang w:eastAsia="sl-SI"/>
              </w:rPr>
            </w:pPr>
            <w:r w:rsidRPr="004635FC">
              <w:rPr>
                <w:rFonts w:ascii="Open Sans" w:eastAsia="Times New Roman" w:hAnsi="Open Sans" w:cs="Open Sans"/>
                <w:b/>
                <w:sz w:val="20"/>
                <w:szCs w:val="20"/>
                <w:lang w:eastAsia="sl-SI"/>
              </w:rPr>
              <w:t>Priloga 4/2</w:t>
            </w:r>
          </w:p>
        </w:tc>
      </w:tr>
    </w:tbl>
    <w:p w14:paraId="3D65B15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DB012D1" w14:textId="033D5629" w:rsidR="00715DE3" w:rsidRPr="004635FC" w:rsidRDefault="00A07E09" w:rsidP="00656CA1">
      <w:pPr>
        <w:keepNext/>
        <w:keepLines/>
        <w:spacing w:after="0" w:line="240" w:lineRule="auto"/>
        <w:jc w:val="both"/>
        <w:rPr>
          <w:rFonts w:ascii="Open Sans" w:hAnsi="Open Sans" w:cs="Open Sans"/>
          <w:b/>
          <w:sz w:val="20"/>
          <w:szCs w:val="20"/>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943E79" w:rsidRPr="00943E79">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00943E79" w:rsidRPr="00943E79">
        <w:rPr>
          <w:rFonts w:ascii="Open Sans" w:eastAsia="Times New Roman" w:hAnsi="Open Sans" w:cs="Open Sans"/>
          <w:b/>
          <w:sz w:val="20"/>
          <w:szCs w:val="20"/>
          <w:lang w:eastAsia="sl-SI"/>
        </w:rPr>
        <w:t xml:space="preserve"> 30III-758-00 Obnova vročevoda T1800 na območju Tolstojeve ulice</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A07E09" w14:paraId="0C7148CD" w14:textId="77777777" w:rsidTr="00943E79">
        <w:trPr>
          <w:trHeight w:val="385"/>
          <w:jc w:val="center"/>
        </w:trPr>
        <w:tc>
          <w:tcPr>
            <w:tcW w:w="3823" w:type="dxa"/>
          </w:tcPr>
          <w:p w14:paraId="13A62A62" w14:textId="051C7930"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PODIZVAJALCA</w:t>
            </w:r>
          </w:p>
          <w:p w14:paraId="68B4C05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7942A2E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1FA79367" w14:textId="77777777" w:rsidTr="00943E79">
        <w:trPr>
          <w:jc w:val="center"/>
        </w:trPr>
        <w:tc>
          <w:tcPr>
            <w:tcW w:w="3823" w:type="dxa"/>
          </w:tcPr>
          <w:p w14:paraId="710286C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p w14:paraId="08F8B9B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48F9510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4553F0B0" w14:textId="77777777" w:rsidTr="00943E79">
        <w:trPr>
          <w:jc w:val="center"/>
        </w:trPr>
        <w:tc>
          <w:tcPr>
            <w:tcW w:w="3823" w:type="dxa"/>
          </w:tcPr>
          <w:p w14:paraId="7ACE9FE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TELEFON</w:t>
            </w:r>
          </w:p>
          <w:p w14:paraId="63DA01D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3D857E8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3D63D04" w14:textId="77777777" w:rsidTr="00943E79">
        <w:trPr>
          <w:jc w:val="center"/>
        </w:trPr>
        <w:tc>
          <w:tcPr>
            <w:tcW w:w="3823" w:type="dxa"/>
            <w:tcBorders>
              <w:top w:val="single" w:sz="4" w:space="0" w:color="auto"/>
              <w:left w:val="single" w:sz="4" w:space="0" w:color="auto"/>
              <w:bottom w:val="single" w:sz="4" w:space="0" w:color="auto"/>
              <w:right w:val="single" w:sz="4" w:space="0" w:color="auto"/>
            </w:tcBorders>
          </w:tcPr>
          <w:p w14:paraId="40455C2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3FECA08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060A1A" w:rsidRPr="00A07E09" w14:paraId="4AE13514" w14:textId="77777777" w:rsidTr="00943E79">
        <w:trPr>
          <w:jc w:val="center"/>
        </w:trPr>
        <w:tc>
          <w:tcPr>
            <w:tcW w:w="3823" w:type="dxa"/>
            <w:tcBorders>
              <w:top w:val="single" w:sz="4" w:space="0" w:color="auto"/>
              <w:left w:val="single" w:sz="4" w:space="0" w:color="auto"/>
              <w:bottom w:val="single" w:sz="4" w:space="0" w:color="auto"/>
              <w:right w:val="single" w:sz="4" w:space="0" w:color="auto"/>
            </w:tcBorders>
          </w:tcPr>
          <w:p w14:paraId="7CEFBF94"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14959E29"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08A3D251" w14:textId="77777777" w:rsidTr="00943E79">
        <w:trPr>
          <w:trHeight w:val="163"/>
          <w:jc w:val="center"/>
        </w:trPr>
        <w:tc>
          <w:tcPr>
            <w:tcW w:w="3823" w:type="dxa"/>
          </w:tcPr>
          <w:p w14:paraId="3CBE243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w:t>
            </w:r>
          </w:p>
        </w:tc>
        <w:tc>
          <w:tcPr>
            <w:tcW w:w="5385" w:type="dxa"/>
          </w:tcPr>
          <w:p w14:paraId="65805E05"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BCD3C5E" w14:textId="77777777" w:rsidTr="00943E79">
        <w:trPr>
          <w:jc w:val="center"/>
        </w:trPr>
        <w:tc>
          <w:tcPr>
            <w:tcW w:w="3823" w:type="dxa"/>
          </w:tcPr>
          <w:p w14:paraId="0FC8218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w:t>
            </w:r>
          </w:p>
        </w:tc>
        <w:tc>
          <w:tcPr>
            <w:tcW w:w="5385" w:type="dxa"/>
          </w:tcPr>
          <w:p w14:paraId="0BBA0E8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3900261D" w14:textId="77777777" w:rsidTr="00943E79">
        <w:trPr>
          <w:jc w:val="center"/>
        </w:trPr>
        <w:tc>
          <w:tcPr>
            <w:tcW w:w="3823" w:type="dxa"/>
          </w:tcPr>
          <w:p w14:paraId="0B91D9B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in navedba banke</w:t>
            </w:r>
          </w:p>
        </w:tc>
        <w:tc>
          <w:tcPr>
            <w:tcW w:w="5385" w:type="dxa"/>
          </w:tcPr>
          <w:p w14:paraId="755AD73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03B1DC89" w14:textId="77777777" w:rsidTr="0073672D">
        <w:trPr>
          <w:trHeight w:val="817"/>
          <w:jc w:val="center"/>
        </w:trPr>
        <w:tc>
          <w:tcPr>
            <w:tcW w:w="3823" w:type="dxa"/>
            <w:tcBorders>
              <w:top w:val="single" w:sz="4" w:space="0" w:color="auto"/>
              <w:left w:val="single" w:sz="4" w:space="0" w:color="auto"/>
              <w:right w:val="single" w:sz="4" w:space="0" w:color="auto"/>
            </w:tcBorders>
          </w:tcPr>
          <w:p w14:paraId="2B199418"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Vsak del javnega naročila (storitev/gradnja/blago), ki se oddaja v podizvajanje (vrsta/opis del)</w:t>
            </w:r>
          </w:p>
        </w:tc>
        <w:tc>
          <w:tcPr>
            <w:tcW w:w="5385" w:type="dxa"/>
            <w:tcBorders>
              <w:top w:val="single" w:sz="4" w:space="0" w:color="auto"/>
              <w:left w:val="single" w:sz="4" w:space="0" w:color="auto"/>
              <w:right w:val="single" w:sz="4" w:space="0" w:color="auto"/>
            </w:tcBorders>
          </w:tcPr>
          <w:p w14:paraId="0F5324A7" w14:textId="542A9CF3" w:rsidR="00943E79" w:rsidRPr="0091796E" w:rsidRDefault="00943E79" w:rsidP="00656CA1">
            <w:pPr>
              <w:keepNext/>
              <w:keepLines/>
              <w:widowControl w:val="0"/>
              <w:spacing w:after="0" w:line="240" w:lineRule="auto"/>
              <w:jc w:val="both"/>
              <w:rPr>
                <w:rFonts w:ascii="Open Sans" w:hAnsi="Open Sans" w:cs="Open Sans"/>
                <w:sz w:val="20"/>
                <w:szCs w:val="20"/>
              </w:rPr>
            </w:pPr>
          </w:p>
        </w:tc>
      </w:tr>
      <w:tr w:rsidR="00943E79" w:rsidRPr="00A07E09" w14:paraId="647A3775" w14:textId="77777777" w:rsidTr="00887ADC">
        <w:trPr>
          <w:trHeight w:val="555"/>
          <w:jc w:val="center"/>
        </w:trPr>
        <w:tc>
          <w:tcPr>
            <w:tcW w:w="3823" w:type="dxa"/>
            <w:tcBorders>
              <w:top w:val="single" w:sz="4" w:space="0" w:color="auto"/>
              <w:left w:val="single" w:sz="4" w:space="0" w:color="auto"/>
              <w:right w:val="single" w:sz="4" w:space="0" w:color="auto"/>
            </w:tcBorders>
          </w:tcPr>
          <w:p w14:paraId="763004C0"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Količina/Delež (%) javnega naročila, ki se oddaja v podizvajanje</w:t>
            </w:r>
          </w:p>
        </w:tc>
        <w:tc>
          <w:tcPr>
            <w:tcW w:w="5385" w:type="dxa"/>
            <w:tcBorders>
              <w:top w:val="single" w:sz="4" w:space="0" w:color="auto"/>
              <w:left w:val="single" w:sz="4" w:space="0" w:color="auto"/>
              <w:right w:val="single" w:sz="4" w:space="0" w:color="auto"/>
            </w:tcBorders>
          </w:tcPr>
          <w:p w14:paraId="2B33275F" w14:textId="194578BE" w:rsidR="00943E79" w:rsidRPr="0091796E"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350D25F1" w14:textId="77777777" w:rsidTr="00F27F48">
        <w:trPr>
          <w:trHeight w:val="607"/>
          <w:jc w:val="center"/>
        </w:trPr>
        <w:tc>
          <w:tcPr>
            <w:tcW w:w="3823" w:type="dxa"/>
            <w:tcBorders>
              <w:top w:val="single" w:sz="4" w:space="0" w:color="auto"/>
              <w:left w:val="single" w:sz="4" w:space="0" w:color="auto"/>
              <w:right w:val="single" w:sz="4" w:space="0" w:color="auto"/>
            </w:tcBorders>
          </w:tcPr>
          <w:p w14:paraId="4FF0E5A9" w14:textId="77777777" w:rsidR="00943E79"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Orientacijska VREDNOST DEL </w:t>
            </w:r>
          </w:p>
          <w:p w14:paraId="1AFA0DAD" w14:textId="6250C70B"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EUR brez DDV</w:t>
            </w:r>
          </w:p>
        </w:tc>
        <w:tc>
          <w:tcPr>
            <w:tcW w:w="5385" w:type="dxa"/>
            <w:tcBorders>
              <w:top w:val="single" w:sz="4" w:space="0" w:color="auto"/>
              <w:left w:val="single" w:sz="4" w:space="0" w:color="auto"/>
              <w:right w:val="single" w:sz="4" w:space="0" w:color="auto"/>
            </w:tcBorders>
          </w:tcPr>
          <w:p w14:paraId="05EB75A6" w14:textId="1935D4B0" w:rsidR="00943E79" w:rsidRPr="0091796E"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27FCBF74" w14:textId="77777777" w:rsidR="0091796E" w:rsidRDefault="0091796E" w:rsidP="00656CA1">
      <w:pPr>
        <w:keepNext/>
        <w:keepLines/>
        <w:widowControl w:val="0"/>
        <w:spacing w:after="0" w:line="240" w:lineRule="auto"/>
        <w:jc w:val="center"/>
        <w:rPr>
          <w:rFonts w:ascii="Open Sans" w:eastAsia="Times New Roman" w:hAnsi="Open Sans" w:cs="Open Sans"/>
          <w:b/>
          <w:bCs/>
          <w:sz w:val="20"/>
          <w:szCs w:val="20"/>
          <w:lang w:eastAsia="sl-SI"/>
        </w:rPr>
      </w:pPr>
    </w:p>
    <w:p w14:paraId="5B134AF7" w14:textId="4FE53A5C"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SOGLASJE ZA NEPOSREDNO PLAČEVANJE PODIZVAJALCEM</w:t>
      </w:r>
    </w:p>
    <w:p w14:paraId="0E2FD1EE"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5E0FF479"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___________________________________________________</w:t>
      </w:r>
      <w:r w:rsidR="0091796E">
        <w:rPr>
          <w:rFonts w:ascii="Open Sans" w:eastAsia="Times New Roman" w:hAnsi="Open Sans" w:cs="Open Sans"/>
          <w:sz w:val="20"/>
          <w:szCs w:val="20"/>
          <w:lang w:eastAsia="sl-SI"/>
        </w:rPr>
        <w:t>____________________</w:t>
      </w:r>
      <w:r w:rsidRPr="004635FC">
        <w:rPr>
          <w:rFonts w:ascii="Open Sans" w:eastAsia="Times New Roman" w:hAnsi="Open Sans" w:cs="Open Sans"/>
          <w:sz w:val="20"/>
          <w:szCs w:val="20"/>
          <w:lang w:eastAsia="sl-SI"/>
        </w:rPr>
        <w:t>__ (naziv in naslov)</w:t>
      </w:r>
    </w:p>
    <w:tbl>
      <w:tblPr>
        <w:tblW w:w="0" w:type="auto"/>
        <w:tblInd w:w="108" w:type="dxa"/>
        <w:tblLook w:val="04A0" w:firstRow="1" w:lastRow="0" w:firstColumn="1" w:lastColumn="0" w:noHBand="0" w:noVBand="1"/>
      </w:tblPr>
      <w:tblGrid>
        <w:gridCol w:w="4820"/>
        <w:gridCol w:w="4394"/>
      </w:tblGrid>
      <w:tr w:rsidR="00637345" w:rsidRPr="00A07E09" w14:paraId="2E91904C" w14:textId="77777777" w:rsidTr="008F26AE">
        <w:tc>
          <w:tcPr>
            <w:tcW w:w="4820" w:type="dxa"/>
          </w:tcPr>
          <w:p w14:paraId="0B1217B9" w14:textId="77777777" w:rsidR="00637345" w:rsidRPr="004635FC" w:rsidRDefault="00637345" w:rsidP="00656CA1">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zahtevam in soglašam,</w:t>
            </w:r>
          </w:p>
        </w:tc>
        <w:tc>
          <w:tcPr>
            <w:tcW w:w="4394" w:type="dxa"/>
          </w:tcPr>
          <w:p w14:paraId="5024CB21" w14:textId="77777777" w:rsidR="00637345" w:rsidRPr="004635FC" w:rsidRDefault="00637345"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ne soglašam,</w:t>
            </w:r>
          </w:p>
        </w:tc>
      </w:tr>
    </w:tbl>
    <w:p w14:paraId="753CB90F" w14:textId="77777777" w:rsidR="00171F1F" w:rsidRPr="004635FC" w:rsidRDefault="00171F1F" w:rsidP="00656CA1">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D94359" w14:textId="2522A531" w:rsidR="00637345"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3D281D78" w14:textId="46FF682C" w:rsidR="0091796E" w:rsidRDefault="0091796E"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4F4C492F" w14:textId="77777777" w:rsidR="0091796E" w:rsidRPr="004635FC" w:rsidRDefault="0091796E"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A07E09" w14:paraId="21E4A23A" w14:textId="77777777" w:rsidTr="004635FC">
        <w:trPr>
          <w:trHeight w:val="235"/>
        </w:trPr>
        <w:tc>
          <w:tcPr>
            <w:tcW w:w="3374" w:type="dxa"/>
            <w:tcBorders>
              <w:bottom w:val="single" w:sz="4" w:space="0" w:color="auto"/>
            </w:tcBorders>
          </w:tcPr>
          <w:p w14:paraId="40F9708B"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A07E09" w14:paraId="44A0D93D" w14:textId="77777777" w:rsidTr="004635FC">
        <w:trPr>
          <w:trHeight w:val="235"/>
        </w:trPr>
        <w:tc>
          <w:tcPr>
            <w:tcW w:w="3374" w:type="dxa"/>
            <w:tcBorders>
              <w:top w:val="single" w:sz="4" w:space="0" w:color="auto"/>
            </w:tcBorders>
          </w:tcPr>
          <w:p w14:paraId="5B304C2F"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kraj, datum</w:t>
            </w:r>
          </w:p>
        </w:tc>
        <w:tc>
          <w:tcPr>
            <w:tcW w:w="2550" w:type="dxa"/>
          </w:tcPr>
          <w:p w14:paraId="66E77AFE"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4635FC" w:rsidRDefault="00637345" w:rsidP="00656CA1">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4635FC">
              <w:rPr>
                <w:rFonts w:ascii="Open Sans" w:eastAsia="Times New Roman" w:hAnsi="Open Sans" w:cs="Open Sans"/>
                <w:sz w:val="20"/>
                <w:szCs w:val="20"/>
                <w:lang w:eastAsia="sl-SI"/>
              </w:rPr>
              <w:t xml:space="preserve">ime in priimek ter </w:t>
            </w:r>
            <w:r w:rsidRPr="004635FC">
              <w:rPr>
                <w:rFonts w:ascii="Open Sans" w:eastAsia="Times New Roman" w:hAnsi="Open Sans" w:cs="Open Sans"/>
                <w:snapToGrid w:val="0"/>
                <w:sz w:val="20"/>
                <w:szCs w:val="20"/>
                <w:lang w:eastAsia="sl-SI"/>
              </w:rPr>
              <w:t xml:space="preserve">podpis odgovorne osebe </w:t>
            </w:r>
            <w:r w:rsidRPr="004635FC">
              <w:rPr>
                <w:rFonts w:ascii="Open Sans" w:eastAsia="Times New Roman" w:hAnsi="Open Sans" w:cs="Open Sans"/>
                <w:b/>
                <w:bCs/>
                <w:snapToGrid w:val="0"/>
                <w:sz w:val="20"/>
                <w:szCs w:val="20"/>
                <w:lang w:eastAsia="sl-SI"/>
              </w:rPr>
              <w:t>podizvajalca</w:t>
            </w:r>
          </w:p>
        </w:tc>
      </w:tr>
    </w:tbl>
    <w:p w14:paraId="69BAD026" w14:textId="47BB4127" w:rsidR="00637345"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5BF5B98" w14:textId="77777777" w:rsidR="00CC6140" w:rsidRPr="004635FC" w:rsidRDefault="00CC6140" w:rsidP="00656CA1">
      <w:pPr>
        <w:keepNext/>
        <w:keepLines/>
        <w:widowControl w:val="0"/>
        <w:spacing w:after="0" w:line="240" w:lineRule="auto"/>
        <w:jc w:val="both"/>
        <w:rPr>
          <w:rFonts w:ascii="Open Sans" w:eastAsia="Times New Roman" w:hAnsi="Open Sans" w:cs="Open Sans"/>
          <w:sz w:val="20"/>
          <w:szCs w:val="20"/>
          <w:lang w:eastAsia="sl-SI"/>
        </w:rPr>
      </w:pPr>
    </w:p>
    <w:p w14:paraId="3ED03D9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Opomba:</w:t>
      </w:r>
      <w:r w:rsidRPr="004635FC">
        <w:rPr>
          <w:rFonts w:ascii="Open Sans" w:eastAsia="Times New Roman" w:hAnsi="Open Sans" w:cs="Open Sans"/>
          <w:i/>
          <w:sz w:val="16"/>
          <w:szCs w:val="16"/>
          <w:lang w:eastAsia="sl-SI"/>
        </w:rPr>
        <w:t xml:space="preserve"> </w:t>
      </w:r>
    </w:p>
    <w:p w14:paraId="55D78007"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za vsakega podizvajalca posebej.</w:t>
      </w:r>
    </w:p>
    <w:p w14:paraId="475772E5"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00DF99AE"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4635FC">
        <w:rPr>
          <w:rFonts w:ascii="Open Sans" w:eastAsia="Times New Roman" w:hAnsi="Open Sans" w:cs="Open Sans"/>
          <w:b/>
          <w:i/>
          <w:sz w:val="16"/>
          <w:szCs w:val="16"/>
          <w:lang w:eastAsia="ar-SA"/>
        </w:rPr>
        <w:t>Navodilo</w:t>
      </w:r>
      <w:r w:rsidRPr="004635FC">
        <w:rPr>
          <w:rFonts w:ascii="Open Sans" w:eastAsia="Times New Roman" w:hAnsi="Open Sans" w:cs="Open Sans"/>
          <w:i/>
          <w:sz w:val="16"/>
          <w:szCs w:val="16"/>
          <w:lang w:eastAsia="ar-SA"/>
        </w:rPr>
        <w:t>: Obrazec se po potrebi kopira!</w:t>
      </w:r>
      <w:r w:rsidRPr="004635FC">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A07E09" w14:paraId="090CDCD5" w14:textId="77777777" w:rsidTr="008F26AE">
        <w:tc>
          <w:tcPr>
            <w:tcW w:w="8008" w:type="dxa"/>
            <w:tcBorders>
              <w:top w:val="single" w:sz="4" w:space="0" w:color="auto"/>
              <w:bottom w:val="single" w:sz="4" w:space="0" w:color="auto"/>
            </w:tcBorders>
          </w:tcPr>
          <w:p w14:paraId="1D175D90"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bookmarkStart w:id="28" w:name="_Toc495914073"/>
            <w:r w:rsidRPr="004635FC">
              <w:rPr>
                <w:rFonts w:ascii="Open Sans" w:eastAsia="Times New Roman" w:hAnsi="Open Sans" w:cs="Open Sans"/>
                <w:b/>
                <w:sz w:val="20"/>
                <w:szCs w:val="20"/>
                <w:lang w:eastAsia="sl-SI"/>
              </w:rPr>
              <w:lastRenderedPageBreak/>
              <w:t>SEZNAM SUBJEKTOV, KATERIH ZMOGLJIVOST UPORABLJA PONUDNIK</w:t>
            </w:r>
            <w:bookmarkEnd w:id="28"/>
          </w:p>
        </w:tc>
        <w:tc>
          <w:tcPr>
            <w:tcW w:w="1418" w:type="dxa"/>
            <w:tcBorders>
              <w:top w:val="single" w:sz="4" w:space="0" w:color="auto"/>
              <w:bottom w:val="single" w:sz="4" w:space="0" w:color="auto"/>
            </w:tcBorders>
          </w:tcPr>
          <w:p w14:paraId="246D1D61"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i/>
                <w:sz w:val="20"/>
                <w:szCs w:val="20"/>
                <w:lang w:eastAsia="sl-SI"/>
              </w:rPr>
            </w:pPr>
            <w:r w:rsidRPr="004635FC">
              <w:rPr>
                <w:rFonts w:ascii="Open Sans" w:eastAsia="Times New Roman" w:hAnsi="Open Sans" w:cs="Open Sans"/>
                <w:b/>
                <w:sz w:val="20"/>
                <w:szCs w:val="20"/>
                <w:lang w:eastAsia="sl-SI"/>
              </w:rPr>
              <w:t>Priloga 4/3</w:t>
            </w:r>
          </w:p>
        </w:tc>
      </w:tr>
    </w:tbl>
    <w:p w14:paraId="4D80974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9377FD3" w14:textId="1AB740CA" w:rsidR="00064BD4" w:rsidRPr="004635FC" w:rsidRDefault="00064BD4" w:rsidP="00943E79">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bomo pri izvedbi javnega naročila št. </w:t>
      </w:r>
      <w:r w:rsidR="00A07E09"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00A07E09" w:rsidRPr="004635FC">
        <w:rPr>
          <w:rFonts w:ascii="Open Sans" w:eastAsia="Times New Roman" w:hAnsi="Open Sans" w:cs="Open Sans"/>
          <w:b/>
          <w:noProof/>
          <w:sz w:val="20"/>
          <w:szCs w:val="20"/>
          <w:lang w:eastAsia="sl-SI"/>
        </w:rPr>
        <w:t xml:space="preserve">/25 </w:t>
      </w:r>
      <w:r w:rsidR="00924478" w:rsidRPr="004635FC">
        <w:rPr>
          <w:rFonts w:ascii="Open Sans" w:eastAsia="Times New Roman" w:hAnsi="Open Sans" w:cs="Open Sans"/>
          <w:b/>
          <w:color w:val="000000"/>
          <w:sz w:val="20"/>
          <w:szCs w:val="20"/>
          <w:lang w:eastAsia="sl-SI"/>
        </w:rPr>
        <w:t xml:space="preserve">– </w:t>
      </w:r>
      <w:r w:rsidR="00943E79" w:rsidRPr="00943E79">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00943E79" w:rsidRPr="00943E79">
        <w:rPr>
          <w:rFonts w:ascii="Open Sans" w:eastAsia="Times New Roman" w:hAnsi="Open Sans" w:cs="Open Sans"/>
          <w:b/>
          <w:sz w:val="20"/>
          <w:szCs w:val="20"/>
          <w:lang w:eastAsia="sl-SI"/>
        </w:rPr>
        <w:t xml:space="preserve"> 30III-758-00 Obnova vročevoda T1800 na območju Tolstojeve ulice</w:t>
      </w:r>
      <w:r w:rsidR="00AF3F1C" w:rsidRPr="004635FC">
        <w:rPr>
          <w:rFonts w:ascii="Open Sans" w:eastAsia="Times New Roman" w:hAnsi="Open Sans" w:cs="Open Sans"/>
          <w:sz w:val="20"/>
          <w:szCs w:val="20"/>
          <w:lang w:eastAsia="sl-SI"/>
        </w:rPr>
        <w:t xml:space="preserve"> </w:t>
      </w:r>
      <w:r w:rsidR="00924478" w:rsidRPr="004635FC">
        <w:rPr>
          <w:rFonts w:ascii="Open Sans" w:eastAsia="Times New Roman" w:hAnsi="Open Sans" w:cs="Open Sans"/>
          <w:sz w:val="20"/>
          <w:szCs w:val="20"/>
          <w:lang w:eastAsia="sl-SI"/>
        </w:rPr>
        <w:t>s</w:t>
      </w:r>
      <w:r w:rsidRPr="004635FC">
        <w:rPr>
          <w:rFonts w:ascii="Open Sans" w:eastAsia="Times New Roman" w:hAnsi="Open Sans" w:cs="Open Sans"/>
          <w:sz w:val="20"/>
          <w:szCs w:val="20"/>
          <w:lang w:eastAsia="sl-SI"/>
        </w:rPr>
        <w:t>odelovali z naslednjim subjektom:</w:t>
      </w:r>
    </w:p>
    <w:p w14:paraId="69B4B85F" w14:textId="77777777" w:rsidR="0011317E" w:rsidRPr="004635FC" w:rsidRDefault="0011317E" w:rsidP="00656CA1">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387"/>
      </w:tblGrid>
      <w:tr w:rsidR="00637345" w:rsidRPr="00A07E09" w14:paraId="64935582" w14:textId="77777777" w:rsidTr="00715DE3">
        <w:trPr>
          <w:trHeight w:val="385"/>
          <w:jc w:val="center"/>
        </w:trPr>
        <w:tc>
          <w:tcPr>
            <w:tcW w:w="3964" w:type="dxa"/>
          </w:tcPr>
          <w:p w14:paraId="5E80738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GOSPODARSKEGA SUBJEKTA</w:t>
            </w:r>
          </w:p>
          <w:p w14:paraId="00DBCF1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BA56EA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661B1A59" w14:textId="77777777" w:rsidTr="00715DE3">
        <w:trPr>
          <w:jc w:val="center"/>
        </w:trPr>
        <w:tc>
          <w:tcPr>
            <w:tcW w:w="3964" w:type="dxa"/>
          </w:tcPr>
          <w:p w14:paraId="03445B3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p w14:paraId="706B4BC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47F1F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25FBB5B5" w14:textId="77777777" w:rsidTr="00715DE3">
        <w:trPr>
          <w:jc w:val="center"/>
        </w:trPr>
        <w:tc>
          <w:tcPr>
            <w:tcW w:w="3964" w:type="dxa"/>
          </w:tcPr>
          <w:p w14:paraId="38CEC55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TELEFON</w:t>
            </w:r>
          </w:p>
          <w:p w14:paraId="6F74670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A05C2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03D4763" w14:textId="77777777" w:rsidTr="00715DE3">
        <w:trPr>
          <w:trHeight w:val="341"/>
          <w:jc w:val="center"/>
        </w:trPr>
        <w:tc>
          <w:tcPr>
            <w:tcW w:w="3964" w:type="dxa"/>
          </w:tcPr>
          <w:p w14:paraId="4476B86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w:t>
            </w:r>
          </w:p>
        </w:tc>
        <w:tc>
          <w:tcPr>
            <w:tcW w:w="5387" w:type="dxa"/>
          </w:tcPr>
          <w:p w14:paraId="198DCEA5"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060A1A" w:rsidRPr="00A07E09" w14:paraId="280B9F62" w14:textId="77777777" w:rsidTr="00715DE3">
        <w:trPr>
          <w:jc w:val="center"/>
        </w:trPr>
        <w:tc>
          <w:tcPr>
            <w:tcW w:w="3964" w:type="dxa"/>
          </w:tcPr>
          <w:p w14:paraId="79E88AAF"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7" w:type="dxa"/>
          </w:tcPr>
          <w:p w14:paraId="691D672A"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38657D74" w14:textId="77777777" w:rsidTr="00715DE3">
        <w:trPr>
          <w:jc w:val="center"/>
        </w:trPr>
        <w:tc>
          <w:tcPr>
            <w:tcW w:w="3964" w:type="dxa"/>
          </w:tcPr>
          <w:p w14:paraId="60EE465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w:t>
            </w:r>
          </w:p>
        </w:tc>
        <w:tc>
          <w:tcPr>
            <w:tcW w:w="5387" w:type="dxa"/>
          </w:tcPr>
          <w:p w14:paraId="300E873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578E8A32" w14:textId="77777777" w:rsidTr="00715DE3">
        <w:trPr>
          <w:jc w:val="center"/>
        </w:trPr>
        <w:tc>
          <w:tcPr>
            <w:tcW w:w="3964" w:type="dxa"/>
          </w:tcPr>
          <w:p w14:paraId="288AA16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w:t>
            </w:r>
          </w:p>
        </w:tc>
        <w:tc>
          <w:tcPr>
            <w:tcW w:w="5387" w:type="dxa"/>
          </w:tcPr>
          <w:p w14:paraId="695E091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6DEC0D57" w14:textId="77777777" w:rsidTr="00715DE3">
        <w:trPr>
          <w:jc w:val="center"/>
        </w:trPr>
        <w:tc>
          <w:tcPr>
            <w:tcW w:w="3964" w:type="dxa"/>
          </w:tcPr>
          <w:p w14:paraId="125882C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in navedba banke</w:t>
            </w:r>
          </w:p>
          <w:p w14:paraId="689D9AE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14C79D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111BEB05" w14:textId="77777777" w:rsidTr="00C02089">
        <w:trPr>
          <w:trHeight w:val="817"/>
          <w:jc w:val="center"/>
        </w:trPr>
        <w:tc>
          <w:tcPr>
            <w:tcW w:w="3964" w:type="dxa"/>
            <w:tcBorders>
              <w:top w:val="single" w:sz="4" w:space="0" w:color="auto"/>
              <w:left w:val="single" w:sz="4" w:space="0" w:color="auto"/>
              <w:right w:val="single" w:sz="4" w:space="0" w:color="auto"/>
            </w:tcBorders>
          </w:tcPr>
          <w:p w14:paraId="653A401D"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Vsak del javnega naročila, za katere namerava ponudnik uporabiti zmogljivost gospodarskega subjekta</w:t>
            </w:r>
          </w:p>
        </w:tc>
        <w:tc>
          <w:tcPr>
            <w:tcW w:w="5387" w:type="dxa"/>
            <w:tcBorders>
              <w:top w:val="single" w:sz="4" w:space="0" w:color="auto"/>
              <w:left w:val="single" w:sz="4" w:space="0" w:color="auto"/>
              <w:right w:val="single" w:sz="4" w:space="0" w:color="auto"/>
            </w:tcBorders>
          </w:tcPr>
          <w:p w14:paraId="3E9C66AE" w14:textId="4EA6F3F8"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7D3DCBBC" w14:textId="77777777" w:rsidTr="001D076A">
        <w:trPr>
          <w:trHeight w:val="555"/>
          <w:jc w:val="center"/>
        </w:trPr>
        <w:tc>
          <w:tcPr>
            <w:tcW w:w="3964" w:type="dxa"/>
            <w:tcBorders>
              <w:top w:val="single" w:sz="4" w:space="0" w:color="auto"/>
              <w:left w:val="single" w:sz="4" w:space="0" w:color="auto"/>
              <w:right w:val="single" w:sz="4" w:space="0" w:color="auto"/>
            </w:tcBorders>
          </w:tcPr>
          <w:p w14:paraId="6FDD5637"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Količina/Delež (%) javnega naročila</w:t>
            </w:r>
          </w:p>
        </w:tc>
        <w:tc>
          <w:tcPr>
            <w:tcW w:w="5387" w:type="dxa"/>
            <w:tcBorders>
              <w:top w:val="single" w:sz="4" w:space="0" w:color="auto"/>
              <w:left w:val="single" w:sz="4" w:space="0" w:color="auto"/>
              <w:right w:val="single" w:sz="4" w:space="0" w:color="auto"/>
            </w:tcBorders>
          </w:tcPr>
          <w:p w14:paraId="194167F4" w14:textId="75EA4ED3"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4A09F160" w14:textId="77777777" w:rsidTr="00D472DA">
        <w:trPr>
          <w:trHeight w:val="555"/>
          <w:jc w:val="center"/>
        </w:trPr>
        <w:tc>
          <w:tcPr>
            <w:tcW w:w="3964" w:type="dxa"/>
            <w:tcBorders>
              <w:top w:val="single" w:sz="4" w:space="0" w:color="auto"/>
              <w:left w:val="single" w:sz="4" w:space="0" w:color="auto"/>
              <w:right w:val="single" w:sz="4" w:space="0" w:color="auto"/>
            </w:tcBorders>
          </w:tcPr>
          <w:p w14:paraId="0A4DDDDE" w14:textId="77777777" w:rsidR="00943E79"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Orientacijska VREDNOST DEL </w:t>
            </w:r>
          </w:p>
          <w:p w14:paraId="490CFFD3" w14:textId="5E8F16B0"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EUR brez DDV</w:t>
            </w:r>
          </w:p>
        </w:tc>
        <w:tc>
          <w:tcPr>
            <w:tcW w:w="5387" w:type="dxa"/>
            <w:tcBorders>
              <w:top w:val="single" w:sz="4" w:space="0" w:color="auto"/>
              <w:left w:val="single" w:sz="4" w:space="0" w:color="auto"/>
              <w:right w:val="single" w:sz="4" w:space="0" w:color="auto"/>
            </w:tcBorders>
          </w:tcPr>
          <w:p w14:paraId="12BF2563" w14:textId="38DEFDC6"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19C92F4E" w14:textId="094AA4CF"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0FA15AD7" w14:textId="77777777" w:rsidR="00715DE3" w:rsidRPr="004635FC" w:rsidRDefault="00715DE3"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77777777" w:rsidR="00637345" w:rsidRPr="004635FC" w:rsidRDefault="00637345" w:rsidP="00656CA1">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4635FC">
        <w:rPr>
          <w:rFonts w:ascii="Open Sans" w:eastAsia="Times New Roman" w:hAnsi="Open Sans" w:cs="Open Sans"/>
          <w:sz w:val="20"/>
          <w:szCs w:val="20"/>
          <w:lang w:val="x-none" w:eastAsia="x-none"/>
        </w:rPr>
        <w:t>Datum:.........................</w:t>
      </w:r>
      <w:r w:rsidRPr="004635FC">
        <w:rPr>
          <w:rFonts w:ascii="Open Sans" w:eastAsia="Times New Roman" w:hAnsi="Open Sans" w:cs="Open Sans"/>
          <w:sz w:val="20"/>
          <w:szCs w:val="20"/>
          <w:lang w:val="x-none" w:eastAsia="x-none"/>
        </w:rPr>
        <w:tab/>
      </w:r>
    </w:p>
    <w:p w14:paraId="6B3A4606"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59D3C42"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4037D6E6"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A07E09" w14:paraId="413F965C" w14:textId="77777777" w:rsidTr="008F26AE">
        <w:tc>
          <w:tcPr>
            <w:tcW w:w="5495" w:type="dxa"/>
            <w:shd w:val="clear" w:color="auto" w:fill="auto"/>
          </w:tcPr>
          <w:p w14:paraId="4CF70C17"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i</w:t>
            </w:r>
            <w:r w:rsidR="00637345" w:rsidRPr="004635FC">
              <w:rPr>
                <w:rFonts w:ascii="Open Sans" w:eastAsia="Times New Roman" w:hAnsi="Open Sans" w:cs="Open Sans"/>
                <w:snapToGrid w:val="0"/>
                <w:sz w:val="20"/>
                <w:szCs w:val="20"/>
                <w:lang w:eastAsia="sl-SI"/>
              </w:rPr>
              <w:t>me in priimek</w:t>
            </w:r>
            <w:r w:rsidRPr="004635FC">
              <w:rPr>
                <w:rFonts w:ascii="Open Sans" w:eastAsia="Times New Roman" w:hAnsi="Open Sans" w:cs="Open Sans"/>
                <w:snapToGrid w:val="0"/>
                <w:sz w:val="20"/>
                <w:szCs w:val="20"/>
                <w:lang w:eastAsia="sl-SI"/>
              </w:rPr>
              <w:t xml:space="preserve"> ter podpis</w:t>
            </w:r>
            <w:r w:rsidR="00637345" w:rsidRPr="004635FC">
              <w:rPr>
                <w:rFonts w:ascii="Open Sans" w:eastAsia="Times New Roman" w:hAnsi="Open Sans" w:cs="Open Sans"/>
                <w:snapToGrid w:val="0"/>
                <w:sz w:val="20"/>
                <w:szCs w:val="20"/>
                <w:lang w:eastAsia="sl-SI"/>
              </w:rPr>
              <w:t xml:space="preserve"> </w:t>
            </w:r>
          </w:p>
          <w:p w14:paraId="3C97BB3A"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4635FC">
              <w:rPr>
                <w:rFonts w:ascii="Open Sans" w:eastAsia="Times New Roman" w:hAnsi="Open Sans" w:cs="Open Sans"/>
                <w:snapToGrid w:val="0"/>
                <w:sz w:val="20"/>
                <w:szCs w:val="20"/>
                <w:lang w:eastAsia="sl-SI"/>
              </w:rPr>
              <w:t xml:space="preserve">odgovorne osebe </w:t>
            </w:r>
            <w:r w:rsidR="00637345" w:rsidRPr="004635FC">
              <w:rPr>
                <w:rFonts w:ascii="Open Sans" w:eastAsia="Times New Roman" w:hAnsi="Open Sans" w:cs="Open Sans"/>
                <w:snapToGrid w:val="0"/>
                <w:sz w:val="20"/>
                <w:szCs w:val="20"/>
                <w:lang w:eastAsia="sl-SI"/>
              </w:rPr>
              <w:t>ponudnika:</w:t>
            </w:r>
          </w:p>
        </w:tc>
        <w:tc>
          <w:tcPr>
            <w:tcW w:w="3999" w:type="dxa"/>
            <w:shd w:val="clear" w:color="auto" w:fill="auto"/>
          </w:tcPr>
          <w:p w14:paraId="23F676FD"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4635FC">
              <w:rPr>
                <w:rFonts w:ascii="Open Sans" w:eastAsia="Times New Roman" w:hAnsi="Open Sans" w:cs="Open Sans"/>
                <w:sz w:val="20"/>
                <w:szCs w:val="20"/>
                <w:lang w:eastAsia="x-none"/>
              </w:rPr>
              <w:t>i</w:t>
            </w:r>
            <w:r w:rsidR="00637345" w:rsidRPr="004635FC">
              <w:rPr>
                <w:rFonts w:ascii="Open Sans" w:eastAsia="Times New Roman" w:hAnsi="Open Sans" w:cs="Open Sans"/>
                <w:sz w:val="20"/>
                <w:szCs w:val="20"/>
                <w:lang w:val="x-none" w:eastAsia="x-none"/>
              </w:rPr>
              <w:t xml:space="preserve">me in priimek </w:t>
            </w:r>
            <w:r w:rsidRPr="004635FC">
              <w:rPr>
                <w:rFonts w:ascii="Open Sans" w:eastAsia="Times New Roman" w:hAnsi="Open Sans" w:cs="Open Sans"/>
                <w:snapToGrid w:val="0"/>
                <w:sz w:val="20"/>
                <w:szCs w:val="20"/>
                <w:lang w:eastAsia="sl-SI"/>
              </w:rPr>
              <w:t>ter podpis</w:t>
            </w:r>
            <w:r w:rsidRPr="004635FC">
              <w:rPr>
                <w:rFonts w:ascii="Open Sans" w:eastAsia="Times New Roman" w:hAnsi="Open Sans" w:cs="Open Sans"/>
                <w:sz w:val="20"/>
                <w:szCs w:val="20"/>
                <w:lang w:eastAsia="x-none"/>
              </w:rPr>
              <w:t xml:space="preserve"> </w:t>
            </w:r>
            <w:r w:rsidR="00637345" w:rsidRPr="004635FC">
              <w:rPr>
                <w:rFonts w:ascii="Open Sans" w:eastAsia="Times New Roman" w:hAnsi="Open Sans" w:cs="Open Sans"/>
                <w:snapToGrid w:val="0"/>
                <w:sz w:val="20"/>
                <w:szCs w:val="20"/>
                <w:lang w:eastAsia="sl-SI"/>
              </w:rPr>
              <w:t xml:space="preserve">odgovorne osebe </w:t>
            </w:r>
            <w:r w:rsidRPr="004635FC">
              <w:rPr>
                <w:rFonts w:ascii="Open Sans" w:eastAsia="Times New Roman" w:hAnsi="Open Sans" w:cs="Open Sans"/>
                <w:sz w:val="20"/>
                <w:szCs w:val="20"/>
                <w:lang w:eastAsia="x-none"/>
              </w:rPr>
              <w:t>gospodarskega subjekta:</w:t>
            </w:r>
          </w:p>
        </w:tc>
      </w:tr>
    </w:tbl>
    <w:p w14:paraId="3F782814" w14:textId="77777777" w:rsidR="00637345" w:rsidRPr="004635FC" w:rsidRDefault="00637345" w:rsidP="00656CA1">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77777777" w:rsidR="00637345" w:rsidRPr="004635FC" w:rsidRDefault="00637345" w:rsidP="00656CA1">
      <w:pPr>
        <w:keepNext/>
        <w:keepLines/>
        <w:widowControl w:val="0"/>
        <w:tabs>
          <w:tab w:val="left" w:pos="5387"/>
        </w:tabs>
        <w:spacing w:after="0" w:line="240" w:lineRule="auto"/>
        <w:rPr>
          <w:rFonts w:ascii="Open Sans" w:eastAsia="Times New Roman" w:hAnsi="Open Sans" w:cs="Open Sans"/>
          <w:sz w:val="20"/>
          <w:szCs w:val="20"/>
          <w:lang w:val="x-none" w:eastAsia="x-none"/>
        </w:rPr>
      </w:pPr>
      <w:r w:rsidRPr="004635FC">
        <w:rPr>
          <w:rFonts w:ascii="Open Sans" w:eastAsia="Times New Roman" w:hAnsi="Open Sans" w:cs="Open Sans"/>
          <w:sz w:val="20"/>
          <w:szCs w:val="20"/>
          <w:lang w:val="x-none" w:eastAsia="x-none"/>
        </w:rPr>
        <w:t>..........................................</w:t>
      </w:r>
      <w:r w:rsidRPr="004635FC">
        <w:rPr>
          <w:rFonts w:ascii="Open Sans" w:eastAsia="Times New Roman" w:hAnsi="Open Sans" w:cs="Open Sans"/>
          <w:sz w:val="20"/>
          <w:szCs w:val="20"/>
          <w:lang w:val="x-none" w:eastAsia="x-none"/>
        </w:rPr>
        <w:tab/>
        <w:t>………………………………………………</w:t>
      </w:r>
    </w:p>
    <w:p w14:paraId="2EB9C58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ab/>
      </w:r>
      <w:r w:rsidRPr="004635FC">
        <w:rPr>
          <w:rFonts w:ascii="Open Sans" w:eastAsia="Times New Roman" w:hAnsi="Open Sans" w:cs="Open Sans"/>
          <w:b/>
          <w:sz w:val="20"/>
          <w:szCs w:val="20"/>
          <w:lang w:eastAsia="sl-SI"/>
        </w:rPr>
        <w:tab/>
        <w:t xml:space="preserve"> </w:t>
      </w:r>
      <w:r w:rsidRPr="004635FC">
        <w:rPr>
          <w:rFonts w:ascii="Open Sans" w:eastAsia="Times New Roman" w:hAnsi="Open Sans" w:cs="Open Sans"/>
          <w:sz w:val="20"/>
          <w:szCs w:val="20"/>
          <w:lang w:eastAsia="sl-SI"/>
        </w:rPr>
        <w:t xml:space="preserve">Žig: </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Žig:</w:t>
      </w:r>
    </w:p>
    <w:p w14:paraId="27DBBC5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3D5F9F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2E3BC85"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i/>
          <w:sz w:val="16"/>
          <w:szCs w:val="16"/>
          <w:lang w:eastAsia="ar-SA"/>
        </w:rPr>
      </w:pPr>
      <w:r w:rsidRPr="004635FC">
        <w:rPr>
          <w:rFonts w:ascii="Open Sans" w:eastAsia="Times New Roman" w:hAnsi="Open Sans" w:cs="Open Sans"/>
          <w:b/>
          <w:i/>
          <w:sz w:val="16"/>
          <w:szCs w:val="16"/>
          <w:lang w:eastAsia="ar-SA"/>
        </w:rPr>
        <w:t>Navodilo</w:t>
      </w:r>
      <w:r w:rsidRPr="004635FC">
        <w:rPr>
          <w:rFonts w:ascii="Open Sans" w:eastAsia="Times New Roman" w:hAnsi="Open Sans" w:cs="Open Sans"/>
          <w:i/>
          <w:sz w:val="16"/>
          <w:szCs w:val="16"/>
          <w:lang w:eastAsia="ar-SA"/>
        </w:rPr>
        <w:t>: Obrazec se po potrebi kopira!</w:t>
      </w:r>
    </w:p>
    <w:p w14:paraId="65C405D8" w14:textId="77777777" w:rsidR="00637345" w:rsidRPr="004635FC" w:rsidRDefault="00637345" w:rsidP="00656CA1">
      <w:pPr>
        <w:keepNext/>
        <w:keepLines/>
        <w:widowControl w:val="0"/>
        <w:spacing w:after="0" w:line="240" w:lineRule="auto"/>
        <w:rPr>
          <w:rFonts w:ascii="Open Sans" w:eastAsia="Times New Roman" w:hAnsi="Open Sans" w:cs="Open Sans"/>
          <w:sz w:val="16"/>
          <w:szCs w:val="16"/>
          <w:lang w:eastAsia="sl-SI"/>
        </w:rPr>
      </w:pPr>
    </w:p>
    <w:p w14:paraId="2C210CE8"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sz w:val="16"/>
          <w:szCs w:val="16"/>
          <w:lang w:eastAsia="sl-SI"/>
        </w:rPr>
      </w:pPr>
      <w:r w:rsidRPr="004635FC">
        <w:rPr>
          <w:rFonts w:ascii="Open Sans" w:eastAsia="Times New Roman" w:hAnsi="Open Sans" w:cs="Open Sans"/>
          <w:i/>
          <w:sz w:val="16"/>
          <w:szCs w:val="16"/>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A07E09" w14:paraId="00842BE1" w14:textId="77777777" w:rsidTr="00A03AB5">
        <w:tc>
          <w:tcPr>
            <w:tcW w:w="7867" w:type="dxa"/>
            <w:tcBorders>
              <w:top w:val="single" w:sz="4" w:space="0" w:color="auto"/>
              <w:bottom w:val="single" w:sz="4" w:space="0" w:color="auto"/>
            </w:tcBorders>
          </w:tcPr>
          <w:p w14:paraId="0AF8E72B" w14:textId="77777777" w:rsidR="00B40ADD" w:rsidRPr="004635FC" w:rsidRDefault="00B40AD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77777777" w:rsidR="00B40ADD" w:rsidRPr="004635FC" w:rsidRDefault="00B40ADD"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w:t>
            </w:r>
          </w:p>
        </w:tc>
      </w:tr>
    </w:tbl>
    <w:p w14:paraId="699412E7" w14:textId="77777777" w:rsidR="00B40ADD" w:rsidRPr="004635FC" w:rsidRDefault="00B40ADD"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Javno naročilo: </w:t>
      </w:r>
    </w:p>
    <w:p w14:paraId="70A622A6" w14:textId="6790025B" w:rsidR="00B40ADD" w:rsidRPr="004635FC" w:rsidRDefault="00A07E09" w:rsidP="00656CA1">
      <w:pPr>
        <w:keepNext/>
        <w:keepLines/>
        <w:widowControl w:val="0"/>
        <w:spacing w:after="0" w:line="240" w:lineRule="auto"/>
        <w:jc w:val="center"/>
        <w:rPr>
          <w:rFonts w:ascii="Open Sans" w:eastAsia="Times New Roman" w:hAnsi="Open Sans" w:cs="Open Sans"/>
          <w:b/>
          <w:sz w:val="20"/>
          <w:szCs w:val="20"/>
          <w:lang w:eastAsia="sl-SI"/>
        </w:rPr>
      </w:pPr>
      <w:bookmarkStart w:id="29" w:name="_Hlk198897774"/>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B40AD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bookmarkEnd w:id="29"/>
    <w:p w14:paraId="308C33D7" w14:textId="77777777" w:rsidR="00B40ADD" w:rsidRPr="004635FC" w:rsidRDefault="00B40ADD" w:rsidP="00656CA1">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4635FC" w:rsidRDefault="00B40ADD" w:rsidP="00656CA1">
      <w:pPr>
        <w:keepNext/>
        <w:keepLines/>
        <w:spacing w:after="0" w:line="240" w:lineRule="auto"/>
        <w:jc w:val="right"/>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(št. izvoda / št. vseh izvodov)</w:t>
      </w:r>
    </w:p>
    <w:p w14:paraId="55A9666A" w14:textId="77777777" w:rsidR="00B40ADD" w:rsidRPr="004635FC" w:rsidRDefault="00B40ADD" w:rsidP="00656CA1">
      <w:pPr>
        <w:keepNext/>
        <w:keepLines/>
        <w:spacing w:after="0" w:line="240" w:lineRule="auto"/>
        <w:jc w:val="right"/>
        <w:rPr>
          <w:rFonts w:ascii="Open Sans" w:eastAsia="Times New Roman" w:hAnsi="Open Sans" w:cs="Open Sans"/>
          <w:b/>
          <w:i/>
          <w:sz w:val="20"/>
          <w:szCs w:val="20"/>
          <w:lang w:eastAsia="sl-SI"/>
        </w:rPr>
      </w:pPr>
    </w:p>
    <w:p w14:paraId="5ECAE1DF" w14:textId="4B755D5F" w:rsidR="00B40ADD" w:rsidRDefault="00B40ADD" w:rsidP="00656CA1">
      <w:pPr>
        <w:keepNext/>
        <w:keepLines/>
        <w:tabs>
          <w:tab w:val="left" w:pos="0"/>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Seznam referenčnih objektov</w:t>
      </w:r>
    </w:p>
    <w:p w14:paraId="708BE6D7" w14:textId="77777777" w:rsidR="002F55FF" w:rsidRPr="004635FC" w:rsidRDefault="002F55FF" w:rsidP="00656CA1">
      <w:pPr>
        <w:keepNext/>
        <w:keepLines/>
        <w:tabs>
          <w:tab w:val="left" w:pos="0"/>
        </w:tabs>
        <w:spacing w:after="0" w:line="240" w:lineRule="auto"/>
        <w:jc w:val="center"/>
        <w:rPr>
          <w:rFonts w:ascii="Open Sans" w:eastAsia="Times New Roman" w:hAnsi="Open Sans" w:cs="Open Sans"/>
          <w:b/>
          <w:sz w:val="20"/>
          <w:szCs w:val="20"/>
          <w:lang w:eastAsia="sl-S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2693"/>
        <w:gridCol w:w="851"/>
        <w:gridCol w:w="850"/>
        <w:gridCol w:w="993"/>
        <w:gridCol w:w="850"/>
        <w:gridCol w:w="851"/>
      </w:tblGrid>
      <w:tr w:rsidR="002F55FF" w:rsidRPr="00A07E09" w14:paraId="58CE6F28" w14:textId="77777777" w:rsidTr="000733A7">
        <w:trPr>
          <w:trHeight w:val="303"/>
        </w:trPr>
        <w:tc>
          <w:tcPr>
            <w:tcW w:w="2335" w:type="dxa"/>
          </w:tcPr>
          <w:p w14:paraId="3F1874DF" w14:textId="77777777" w:rsidR="002F55FF" w:rsidRPr="004635FC" w:rsidRDefault="002F55FF" w:rsidP="002F55FF">
            <w:pPr>
              <w:keepNext/>
              <w:keepLines/>
              <w:widowControl w:val="0"/>
              <w:spacing w:after="0" w:line="240" w:lineRule="auto"/>
              <w:jc w:val="center"/>
              <w:outlineLvl w:val="0"/>
              <w:rPr>
                <w:rFonts w:ascii="Open Sans" w:hAnsi="Open Sans" w:cs="Open Sans"/>
                <w:sz w:val="20"/>
                <w:szCs w:val="20"/>
              </w:rPr>
            </w:pPr>
            <w:r w:rsidRPr="004635FC">
              <w:rPr>
                <w:rFonts w:ascii="Open Sans" w:hAnsi="Open Sans" w:cs="Open Sans"/>
                <w:sz w:val="20"/>
                <w:szCs w:val="20"/>
              </w:rPr>
              <w:t xml:space="preserve">Investitor referenčnega objekta </w:t>
            </w:r>
          </w:p>
        </w:tc>
        <w:tc>
          <w:tcPr>
            <w:tcW w:w="2693" w:type="dxa"/>
          </w:tcPr>
          <w:p w14:paraId="284877FD" w14:textId="77777777" w:rsidR="002F55FF" w:rsidRPr="004635FC" w:rsidRDefault="002F55FF" w:rsidP="002F55FF">
            <w:pPr>
              <w:keepNext/>
              <w:keepLines/>
              <w:widowControl w:val="0"/>
              <w:spacing w:after="0" w:line="240" w:lineRule="auto"/>
              <w:jc w:val="center"/>
              <w:outlineLvl w:val="0"/>
              <w:rPr>
                <w:rFonts w:ascii="Open Sans" w:hAnsi="Open Sans" w:cs="Open Sans"/>
                <w:sz w:val="20"/>
                <w:szCs w:val="20"/>
              </w:rPr>
            </w:pPr>
            <w:r w:rsidRPr="004635FC">
              <w:rPr>
                <w:rFonts w:ascii="Open Sans" w:hAnsi="Open Sans" w:cs="Open Sans"/>
                <w:sz w:val="20"/>
                <w:szCs w:val="20"/>
              </w:rPr>
              <w:t>Navedba referenčnih del</w:t>
            </w:r>
          </w:p>
        </w:tc>
        <w:tc>
          <w:tcPr>
            <w:tcW w:w="851" w:type="dxa"/>
          </w:tcPr>
          <w:p w14:paraId="7F2FEABD" w14:textId="73011E38"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sidRPr="00DB1E75">
              <w:rPr>
                <w:rFonts w:ascii="Open Sans" w:hAnsi="Open Sans" w:cs="Open Sans"/>
                <w:sz w:val="16"/>
                <w:szCs w:val="16"/>
              </w:rPr>
              <w:t>Vrsta cevovoda</w:t>
            </w:r>
          </w:p>
        </w:tc>
        <w:tc>
          <w:tcPr>
            <w:tcW w:w="850" w:type="dxa"/>
          </w:tcPr>
          <w:p w14:paraId="34847481" w14:textId="69E552E6"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Pr>
                <w:rFonts w:ascii="Open Sans" w:hAnsi="Open Sans" w:cs="Open Sans"/>
                <w:sz w:val="16"/>
                <w:szCs w:val="16"/>
              </w:rPr>
              <w:t>M</w:t>
            </w:r>
            <w:r w:rsidRPr="00DB1E75">
              <w:rPr>
                <w:rFonts w:ascii="Open Sans" w:hAnsi="Open Sans" w:cs="Open Sans"/>
                <w:sz w:val="16"/>
                <w:szCs w:val="16"/>
              </w:rPr>
              <w:t>aterial cevovoda</w:t>
            </w:r>
          </w:p>
        </w:tc>
        <w:tc>
          <w:tcPr>
            <w:tcW w:w="993" w:type="dxa"/>
          </w:tcPr>
          <w:p w14:paraId="799B0FD3" w14:textId="20093612"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Pr>
                <w:rFonts w:ascii="Open Sans" w:hAnsi="Open Sans" w:cs="Open Sans"/>
                <w:sz w:val="16"/>
                <w:szCs w:val="16"/>
              </w:rPr>
              <w:t xml:space="preserve">Dimenzija </w:t>
            </w:r>
            <w:r w:rsidRPr="00DB1E75">
              <w:rPr>
                <w:rFonts w:ascii="Open Sans" w:hAnsi="Open Sans" w:cs="Open Sans"/>
                <w:sz w:val="16"/>
                <w:szCs w:val="16"/>
              </w:rPr>
              <w:t>cevovoda</w:t>
            </w:r>
          </w:p>
        </w:tc>
        <w:tc>
          <w:tcPr>
            <w:tcW w:w="850" w:type="dxa"/>
          </w:tcPr>
          <w:p w14:paraId="6C4D5FF3" w14:textId="55355217"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sidRPr="00DB1E75">
              <w:rPr>
                <w:rFonts w:ascii="Open Sans" w:hAnsi="Open Sans" w:cs="Open Sans"/>
                <w:sz w:val="16"/>
                <w:szCs w:val="16"/>
              </w:rPr>
              <w:t>Dolžina trase cevovoda v metrih</w:t>
            </w:r>
          </w:p>
        </w:tc>
        <w:tc>
          <w:tcPr>
            <w:tcW w:w="851" w:type="dxa"/>
          </w:tcPr>
          <w:p w14:paraId="6F66E0E4" w14:textId="77777777"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sidRPr="00DB1E75">
              <w:rPr>
                <w:rFonts w:ascii="Open Sans" w:hAnsi="Open Sans" w:cs="Open Sans"/>
                <w:sz w:val="16"/>
                <w:szCs w:val="16"/>
              </w:rPr>
              <w:t>Leto zaključka gradnje</w:t>
            </w:r>
          </w:p>
        </w:tc>
      </w:tr>
      <w:tr w:rsidR="002F55FF" w:rsidRPr="00A07E09" w14:paraId="70CD21E8" w14:textId="77777777" w:rsidTr="000733A7">
        <w:trPr>
          <w:trHeight w:val="907"/>
        </w:trPr>
        <w:tc>
          <w:tcPr>
            <w:tcW w:w="2335" w:type="dxa"/>
          </w:tcPr>
          <w:p w14:paraId="028B33C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314D9EB3"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9CE113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4AC33DEE"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3BE8BB8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41777A2B" w14:textId="4CBAF8D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1F96A1E2"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597F5C8C" w14:textId="77777777" w:rsidTr="000733A7">
        <w:trPr>
          <w:trHeight w:val="907"/>
        </w:trPr>
        <w:tc>
          <w:tcPr>
            <w:tcW w:w="2335" w:type="dxa"/>
          </w:tcPr>
          <w:p w14:paraId="089AB413"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31FAFAD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476F8C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942790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17FE730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6333CEBA" w14:textId="6A6DF936"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558E91E2"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0F68A27C" w14:textId="77777777" w:rsidTr="000733A7">
        <w:trPr>
          <w:trHeight w:val="907"/>
        </w:trPr>
        <w:tc>
          <w:tcPr>
            <w:tcW w:w="2335" w:type="dxa"/>
          </w:tcPr>
          <w:p w14:paraId="060E51B6"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6E61675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29C6659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3C01F36"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16B7DD5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B347520" w14:textId="1790527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667E1E9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313A213E" w14:textId="77777777" w:rsidTr="000733A7">
        <w:trPr>
          <w:trHeight w:val="907"/>
        </w:trPr>
        <w:tc>
          <w:tcPr>
            <w:tcW w:w="2335" w:type="dxa"/>
          </w:tcPr>
          <w:p w14:paraId="3C2E2CCA"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52790EA2"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933411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25D10E7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6CEC5D35"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E558400" w14:textId="26B445F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1B5A9A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47342D35" w14:textId="77777777" w:rsidTr="000733A7">
        <w:trPr>
          <w:trHeight w:val="907"/>
        </w:trPr>
        <w:tc>
          <w:tcPr>
            <w:tcW w:w="2335" w:type="dxa"/>
          </w:tcPr>
          <w:p w14:paraId="1E1A1C7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6AC3FDDD"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BEEFD4B"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66B305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735133C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1A7829AC" w14:textId="42C0A39A"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EE3760B"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6CC0EDE6" w14:textId="77777777" w:rsidTr="000733A7">
        <w:trPr>
          <w:trHeight w:val="907"/>
        </w:trPr>
        <w:tc>
          <w:tcPr>
            <w:tcW w:w="2335" w:type="dxa"/>
          </w:tcPr>
          <w:p w14:paraId="37B7205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0760C4D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266CED3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4335831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4EAC8DF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BD405EE" w14:textId="0D3BEAD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4FF45DD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3E69C853" w14:textId="77777777" w:rsidTr="000733A7">
        <w:trPr>
          <w:trHeight w:val="907"/>
        </w:trPr>
        <w:tc>
          <w:tcPr>
            <w:tcW w:w="2335" w:type="dxa"/>
          </w:tcPr>
          <w:p w14:paraId="407386DE"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2B09C54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30E2B58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7BEF79B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4B354B6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459AE85" w14:textId="4CCF63D2"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F88CE93"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31BE1392" w14:textId="77777777" w:rsidTr="000733A7">
        <w:trPr>
          <w:trHeight w:val="907"/>
        </w:trPr>
        <w:tc>
          <w:tcPr>
            <w:tcW w:w="2335" w:type="dxa"/>
          </w:tcPr>
          <w:p w14:paraId="7B36F9C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0719618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3BE181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48D85B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5A87BD81"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5EAEBA63" w14:textId="569984C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031635E"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128448AC" w14:textId="77777777" w:rsidTr="000733A7">
        <w:trPr>
          <w:trHeight w:val="907"/>
        </w:trPr>
        <w:tc>
          <w:tcPr>
            <w:tcW w:w="2335" w:type="dxa"/>
          </w:tcPr>
          <w:p w14:paraId="64019CC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2CE88F35"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0CAA2F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72ED4B9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0ABA86B6"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28DADF35" w14:textId="247DD75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6FB1C94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bl>
    <w:p w14:paraId="02FA3203" w14:textId="77777777" w:rsidR="00B40ADD" w:rsidRPr="004635FC" w:rsidRDefault="00B40ADD" w:rsidP="00656CA1">
      <w:pPr>
        <w:keepNext/>
        <w:keepLines/>
        <w:spacing w:after="0" w:line="240" w:lineRule="auto"/>
        <w:jc w:val="both"/>
        <w:rPr>
          <w:rFonts w:ascii="Open Sans" w:eastAsia="Times New Roman" w:hAnsi="Open Sans" w:cs="Open Sans"/>
          <w:sz w:val="20"/>
          <w:szCs w:val="20"/>
          <w:lang w:eastAsia="sl-SI"/>
        </w:rPr>
      </w:pPr>
    </w:p>
    <w:p w14:paraId="3F66EB26" w14:textId="77777777" w:rsidR="00B40ADD" w:rsidRPr="004635FC" w:rsidRDefault="00B40ADD" w:rsidP="00656CA1">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4635FC" w:rsidRDefault="00B40ADD" w:rsidP="00656CA1">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A07E09" w14:paraId="6D64D13A" w14:textId="77777777" w:rsidTr="00A03AB5">
        <w:trPr>
          <w:trHeight w:val="235"/>
        </w:trPr>
        <w:tc>
          <w:tcPr>
            <w:tcW w:w="3402" w:type="dxa"/>
            <w:tcBorders>
              <w:bottom w:val="single" w:sz="4" w:space="0" w:color="auto"/>
            </w:tcBorders>
          </w:tcPr>
          <w:p w14:paraId="4B8C39B2"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4635FC" w:rsidRDefault="00B40AD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A07E09" w14:paraId="338FCB36" w14:textId="77777777" w:rsidTr="00A03AB5">
        <w:trPr>
          <w:trHeight w:val="235"/>
        </w:trPr>
        <w:tc>
          <w:tcPr>
            <w:tcW w:w="3402" w:type="dxa"/>
            <w:tcBorders>
              <w:top w:val="single" w:sz="4" w:space="0" w:color="auto"/>
            </w:tcBorders>
          </w:tcPr>
          <w:p w14:paraId="4FBB9B5A"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4635FC" w:rsidRDefault="00B40AD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w:t>
            </w:r>
            <w:r w:rsidR="00171F1F" w:rsidRPr="004635FC">
              <w:rPr>
                <w:rFonts w:ascii="Open Sans" w:eastAsia="Times New Roman" w:hAnsi="Open Sans" w:cs="Open Sans"/>
                <w:snapToGrid w:val="0"/>
                <w:color w:val="000000"/>
                <w:sz w:val="20"/>
                <w:szCs w:val="20"/>
                <w:lang w:eastAsia="sl-SI"/>
              </w:rPr>
              <w:t xml:space="preserve">Naziv ponudnika, </w:t>
            </w:r>
            <w:r w:rsidRPr="004635FC">
              <w:rPr>
                <w:rFonts w:ascii="Open Sans" w:eastAsia="Times New Roman" w:hAnsi="Open Sans" w:cs="Open Sans"/>
                <w:snapToGrid w:val="0"/>
                <w:sz w:val="20"/>
                <w:szCs w:val="20"/>
                <w:lang w:eastAsia="sl-SI"/>
              </w:rPr>
              <w:t>i</w:t>
            </w:r>
            <w:r w:rsidRPr="004635FC">
              <w:rPr>
                <w:rFonts w:ascii="Open Sans" w:hAnsi="Open Sans" w:cs="Open Sans"/>
                <w:snapToGrid w:val="0"/>
                <w:sz w:val="20"/>
                <w:szCs w:val="20"/>
              </w:rPr>
              <w:t>me in priimek ter podpis</w:t>
            </w:r>
            <w:r w:rsidRPr="004635FC">
              <w:rPr>
                <w:rFonts w:ascii="Open Sans" w:eastAsia="Times New Roman" w:hAnsi="Open Sans" w:cs="Open Sans"/>
                <w:snapToGrid w:val="0"/>
                <w:sz w:val="20"/>
                <w:szCs w:val="20"/>
                <w:lang w:eastAsia="sl-SI"/>
              </w:rPr>
              <w:t xml:space="preserve"> odgovorne osebe</w:t>
            </w:r>
            <w:r w:rsidRPr="004635FC">
              <w:rPr>
                <w:rFonts w:ascii="Open Sans" w:hAnsi="Open Sans" w:cs="Open Sans"/>
                <w:snapToGrid w:val="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2E73A033" w14:textId="39445308" w:rsidR="00637345" w:rsidRPr="004635FC" w:rsidRDefault="00637345" w:rsidP="00656CA1">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4635FC" w:rsidRDefault="00171F1F" w:rsidP="00656CA1">
      <w:pPr>
        <w:keepNext/>
        <w:keepLines/>
        <w:spacing w:after="0" w:line="240" w:lineRule="auto"/>
        <w:jc w:val="both"/>
        <w:rPr>
          <w:rFonts w:ascii="Open Sans" w:eastAsia="Times New Roman" w:hAnsi="Open Sans" w:cs="Open Sans"/>
          <w:sz w:val="20"/>
          <w:szCs w:val="20"/>
          <w:lang w:eastAsia="sl-SI"/>
        </w:rPr>
      </w:pPr>
    </w:p>
    <w:p w14:paraId="24D5863E" w14:textId="6EDCA6E9" w:rsidR="00B40ADD" w:rsidRPr="00DB1E75" w:rsidRDefault="00171F1F" w:rsidP="00656CA1">
      <w:pPr>
        <w:keepNext/>
        <w:keepLines/>
        <w:widowControl w:val="0"/>
        <w:rPr>
          <w:rFonts w:ascii="Open Sans" w:hAnsi="Open Sans" w:cs="Open Sans"/>
          <w:sz w:val="16"/>
          <w:szCs w:val="16"/>
        </w:rPr>
      </w:pPr>
      <w:r w:rsidRPr="00DB1E75">
        <w:rPr>
          <w:rFonts w:ascii="Open Sans" w:hAnsi="Open Sans" w:cs="Open Sans"/>
          <w:i/>
          <w:iCs/>
          <w:sz w:val="16"/>
          <w:szCs w:val="16"/>
        </w:rPr>
        <w:t>Opomba: Obrazec se po potrebi kopira!</w:t>
      </w:r>
      <w:r w:rsidR="00B40ADD" w:rsidRPr="00DB1E75">
        <w:rPr>
          <w:rFonts w:ascii="Open Sans" w:hAnsi="Open Sans" w:cs="Open Sans"/>
          <w:sz w:val="16"/>
          <w:szCs w:val="16"/>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A07E09" w14:paraId="3B8FE225" w14:textId="77777777" w:rsidTr="008F26AE">
        <w:tc>
          <w:tcPr>
            <w:tcW w:w="7867" w:type="dxa"/>
            <w:tcBorders>
              <w:top w:val="single" w:sz="4" w:space="0" w:color="auto"/>
              <w:bottom w:val="single" w:sz="4" w:space="0" w:color="auto"/>
            </w:tcBorders>
          </w:tcPr>
          <w:p w14:paraId="2E8BB777" w14:textId="7E229A21" w:rsidR="00637345" w:rsidRPr="004635FC" w:rsidRDefault="0063734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t xml:space="preserve">POTRDITEV REFERENC </w:t>
            </w:r>
          </w:p>
        </w:tc>
        <w:tc>
          <w:tcPr>
            <w:tcW w:w="1559" w:type="dxa"/>
            <w:tcBorders>
              <w:top w:val="single" w:sz="4" w:space="0" w:color="auto"/>
              <w:bottom w:val="single" w:sz="4" w:space="0" w:color="auto"/>
            </w:tcBorders>
          </w:tcPr>
          <w:p w14:paraId="410A19E3" w14:textId="77777777" w:rsidR="00637345" w:rsidRPr="004635FC" w:rsidRDefault="00637345"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w:t>
            </w:r>
            <w:r w:rsidR="00B40ADD" w:rsidRPr="004635FC">
              <w:rPr>
                <w:rFonts w:ascii="Open Sans" w:eastAsia="Times New Roman" w:hAnsi="Open Sans" w:cs="Open Sans"/>
                <w:b/>
                <w:i/>
                <w:sz w:val="20"/>
                <w:szCs w:val="20"/>
                <w:lang w:eastAsia="sl-SI"/>
              </w:rPr>
              <w:t>/1</w:t>
            </w:r>
          </w:p>
        </w:tc>
      </w:tr>
    </w:tbl>
    <w:p w14:paraId="21D7A2A5" w14:textId="77777777" w:rsidR="00637345" w:rsidRPr="004635FC" w:rsidRDefault="00637345" w:rsidP="00656CA1">
      <w:pPr>
        <w:keepNext/>
        <w:keepLines/>
        <w:widowControl w:val="0"/>
        <w:spacing w:after="0" w:line="240" w:lineRule="auto"/>
        <w:jc w:val="right"/>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(št. izvoda / št. vseh izvodov)</w:t>
      </w:r>
    </w:p>
    <w:p w14:paraId="6887477D" w14:textId="77777777" w:rsidR="00637345" w:rsidRPr="004635FC" w:rsidRDefault="00637345" w:rsidP="00656CA1">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19DD69F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in naslov investitorja referenčnega objekta:</w:t>
      </w:r>
    </w:p>
    <w:p w14:paraId="5E3686C9"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6CDDC25B" w14:textId="56EE316A"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w:t>
      </w:r>
      <w:r w:rsidR="00171F1F" w:rsidRPr="004635FC">
        <w:rPr>
          <w:rFonts w:ascii="Open Sans" w:eastAsia="Times New Roman" w:hAnsi="Open Sans" w:cs="Open Sans"/>
          <w:sz w:val="20"/>
          <w:szCs w:val="20"/>
          <w:lang w:eastAsia="sl-SI"/>
        </w:rPr>
        <w:t>___________________________________________</w:t>
      </w:r>
      <w:r w:rsidR="00EC2983">
        <w:rPr>
          <w:rFonts w:ascii="Open Sans" w:eastAsia="Times New Roman" w:hAnsi="Open Sans" w:cs="Open Sans"/>
          <w:sz w:val="20"/>
          <w:szCs w:val="20"/>
          <w:lang w:eastAsia="sl-SI"/>
        </w:rPr>
        <w:t>___________________</w:t>
      </w:r>
    </w:p>
    <w:p w14:paraId="12760822" w14:textId="77777777"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p>
    <w:p w14:paraId="5522C98E" w14:textId="77777777" w:rsidR="002F713A" w:rsidRPr="004635FC" w:rsidRDefault="002F713A"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POTRDILO – REFERENCE</w:t>
      </w:r>
    </w:p>
    <w:p w14:paraId="329B382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186D1C5F" w14:textId="75FF8B4D"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V zvezi z oddajo javnega naročila št. </w:t>
      </w:r>
      <w:r w:rsidR="00A07E09" w:rsidRPr="00A07E09">
        <w:rPr>
          <w:rFonts w:ascii="Open Sans" w:eastAsia="Times New Roman" w:hAnsi="Open Sans" w:cs="Open Sans"/>
          <w:b/>
          <w:sz w:val="20"/>
          <w:szCs w:val="20"/>
          <w:lang w:eastAsia="sl-SI"/>
        </w:rPr>
        <w:t>ENLJ-</w:t>
      </w:r>
      <w:r w:rsidR="007C04E7">
        <w:rPr>
          <w:rFonts w:ascii="Open Sans" w:eastAsia="Times New Roman" w:hAnsi="Open Sans" w:cs="Open Sans"/>
          <w:b/>
          <w:sz w:val="20"/>
          <w:szCs w:val="20"/>
          <w:lang w:eastAsia="sl-SI"/>
        </w:rPr>
        <w:t>SIR-373</w:t>
      </w:r>
      <w:r w:rsidR="00A07E09" w:rsidRPr="00A07E09">
        <w:rPr>
          <w:rFonts w:ascii="Open Sans" w:eastAsia="Times New Roman" w:hAnsi="Open Sans" w:cs="Open Sans"/>
          <w:b/>
          <w:sz w:val="20"/>
          <w:szCs w:val="20"/>
          <w:lang w:eastAsia="sl-SI"/>
        </w:rPr>
        <w:t xml:space="preserve">/25 </w:t>
      </w:r>
      <w:r w:rsidRPr="004635FC">
        <w:rPr>
          <w:rFonts w:ascii="Open Sans" w:eastAsia="Times New Roman" w:hAnsi="Open Sans" w:cs="Open Sans"/>
          <w:b/>
          <w:sz w:val="20"/>
          <w:szCs w:val="20"/>
          <w:lang w:eastAsia="sl-SI"/>
        </w:rPr>
        <w:t xml:space="preserve">– 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45468A59" w14:textId="77777777" w:rsidR="00391EA0" w:rsidRPr="004635FC" w:rsidRDefault="00391EA0" w:rsidP="00656CA1">
      <w:pPr>
        <w:keepNext/>
        <w:keepLines/>
        <w:widowControl w:val="0"/>
        <w:spacing w:after="0" w:line="240" w:lineRule="auto"/>
        <w:jc w:val="both"/>
        <w:rPr>
          <w:rFonts w:ascii="Open Sans" w:eastAsia="Times New Roman" w:hAnsi="Open Sans" w:cs="Open Sans"/>
          <w:sz w:val="20"/>
          <w:szCs w:val="20"/>
          <w:lang w:eastAsia="sl-SI"/>
        </w:rPr>
      </w:pPr>
    </w:p>
    <w:p w14:paraId="5EB763C8" w14:textId="0CF13100"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potrjujemo</w:t>
      </w:r>
      <w:r w:rsidR="00C40849">
        <w:rPr>
          <w:rFonts w:ascii="Open Sans" w:eastAsia="Times New Roman" w:hAnsi="Open Sans" w:cs="Open Sans"/>
          <w:sz w:val="20"/>
          <w:szCs w:val="20"/>
          <w:lang w:eastAsia="sl-SI"/>
        </w:rPr>
        <w:t xml:space="preserve"> in </w:t>
      </w:r>
      <w:r w:rsidRPr="004635FC">
        <w:rPr>
          <w:rFonts w:ascii="Open Sans" w:eastAsia="Times New Roman" w:hAnsi="Open Sans" w:cs="Open Sans"/>
          <w:sz w:val="20"/>
          <w:szCs w:val="20"/>
          <w:lang w:eastAsia="sl-SI"/>
        </w:rPr>
        <w:t>pod kazensko in materialno odgovornostjo izjavljamo, da je:</w:t>
      </w:r>
    </w:p>
    <w:p w14:paraId="3C7BEB2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8F89034" w14:textId="3F84507B"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___________________________________________________________________________________</w:t>
      </w:r>
      <w:r w:rsidR="00EC2983">
        <w:rPr>
          <w:rFonts w:ascii="Open Sans" w:eastAsia="Times New Roman" w:hAnsi="Open Sans" w:cs="Open Sans"/>
          <w:sz w:val="20"/>
          <w:szCs w:val="20"/>
          <w:lang w:eastAsia="sl-SI"/>
        </w:rPr>
        <w:t>_____________________</w:t>
      </w:r>
    </w:p>
    <w:p w14:paraId="72C109B5"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in naslov gospodarskega subjekta)</w:t>
      </w:r>
    </w:p>
    <w:p w14:paraId="729E577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3F8E7408"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pri: </w:t>
      </w:r>
    </w:p>
    <w:p w14:paraId="57061DDD" w14:textId="2C697F88"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___________________________________________________________________________________</w:t>
      </w:r>
      <w:r w:rsidR="00EC2983">
        <w:rPr>
          <w:rFonts w:ascii="Open Sans" w:eastAsia="Times New Roman" w:hAnsi="Open Sans" w:cs="Open Sans"/>
          <w:sz w:val="20"/>
          <w:szCs w:val="20"/>
          <w:lang w:eastAsia="sl-SI"/>
        </w:rPr>
        <w:t>_____________________</w:t>
      </w:r>
    </w:p>
    <w:p w14:paraId="20B481A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objekta/investicije iz gradbene pogodbe)</w:t>
      </w:r>
    </w:p>
    <w:p w14:paraId="47DE996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41AF743C" w14:textId="6640AA2F"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letu _________ v skladu z določili gradbene pogodbe št. ______________________ z dne __________</w:t>
      </w:r>
      <w:r w:rsidR="00EC2983">
        <w:rPr>
          <w:rFonts w:ascii="Open Sans" w:eastAsia="Times New Roman" w:hAnsi="Open Sans" w:cs="Open Sans"/>
          <w:sz w:val="20"/>
          <w:szCs w:val="20"/>
          <w:lang w:eastAsia="sl-SI"/>
        </w:rPr>
        <w:t>___</w:t>
      </w:r>
    </w:p>
    <w:p w14:paraId="030AF2A6"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560B7D68"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98EFC74" w14:textId="787F4700"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zaključil izvedbo </w:t>
      </w:r>
      <w:r w:rsidR="00A07E09" w:rsidRPr="00A07E09">
        <w:rPr>
          <w:rFonts w:ascii="Open Sans" w:eastAsia="Times New Roman" w:hAnsi="Open Sans" w:cs="Open Sans"/>
          <w:sz w:val="20"/>
          <w:szCs w:val="20"/>
          <w:lang w:eastAsia="sl-SI"/>
        </w:rPr>
        <w:t>str</w:t>
      </w:r>
      <w:r w:rsidR="00A07E09" w:rsidRPr="00274833">
        <w:rPr>
          <w:rFonts w:ascii="Open Sans" w:eastAsia="Times New Roman" w:hAnsi="Open Sans" w:cs="Open Sans"/>
          <w:sz w:val="20"/>
          <w:szCs w:val="20"/>
          <w:lang w:eastAsia="sl-SI"/>
        </w:rPr>
        <w:t xml:space="preserve">ojno instalacijskih </w:t>
      </w:r>
      <w:r w:rsidRPr="004635FC">
        <w:rPr>
          <w:rFonts w:ascii="Open Sans" w:eastAsia="Times New Roman" w:hAnsi="Open Sans" w:cs="Open Sans"/>
          <w:sz w:val="20"/>
          <w:szCs w:val="20"/>
          <w:lang w:eastAsia="sl-SI"/>
        </w:rPr>
        <w:t>del pri:</w:t>
      </w:r>
    </w:p>
    <w:p w14:paraId="7D77D7C9" w14:textId="43DF15C8" w:rsidR="002F713A"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0A170A04" w14:textId="1BF17AC9" w:rsidR="002F713A" w:rsidRDefault="00EC2983" w:rsidP="005A6F1A">
      <w:pPr>
        <w:pStyle w:val="Odstavekseznama"/>
        <w:keepNext/>
        <w:keepLines/>
        <w:widowControl w:val="0"/>
        <w:numPr>
          <w:ilvl w:val="0"/>
          <w:numId w:val="41"/>
        </w:numPr>
        <w:ind w:left="425" w:hanging="425"/>
        <w:jc w:val="both"/>
        <w:rPr>
          <w:rFonts w:ascii="Open Sans" w:hAnsi="Open Sans" w:cs="Open Sans"/>
        </w:rPr>
      </w:pPr>
      <w:r w:rsidRPr="00943E79">
        <w:rPr>
          <w:rFonts w:ascii="Open Sans" w:hAnsi="Open Sans" w:cs="Open Sans"/>
        </w:rPr>
        <w:t xml:space="preserve">gradnji ali obnovi </w:t>
      </w:r>
      <w:r w:rsidR="00C40849">
        <w:rPr>
          <w:rFonts w:ascii="Open Sans" w:hAnsi="Open Sans" w:cs="Open Sans"/>
          <w:bCs/>
        </w:rPr>
        <w:t>klasičnega jeklenega</w:t>
      </w:r>
      <w:r w:rsidRPr="00943E79">
        <w:rPr>
          <w:rFonts w:ascii="Open Sans" w:hAnsi="Open Sans" w:cs="Open Sans"/>
        </w:rPr>
        <w:t xml:space="preserve"> cevovoda </w:t>
      </w:r>
      <w:r w:rsidR="00C40849">
        <w:rPr>
          <w:rFonts w:ascii="Open Sans" w:hAnsi="Open Sans" w:cs="Open Sans"/>
        </w:rPr>
        <w:t xml:space="preserve">(v kineti) </w:t>
      </w:r>
      <w:r w:rsidRPr="00943E79">
        <w:rPr>
          <w:rFonts w:ascii="Open Sans" w:hAnsi="Open Sans" w:cs="Open Sans"/>
        </w:rPr>
        <w:t>za vročevod ali toplovod ali parovod</w:t>
      </w:r>
      <w:r w:rsidR="00C40849">
        <w:rPr>
          <w:rFonts w:ascii="Open Sans" w:hAnsi="Open Sans" w:cs="Open Sans"/>
        </w:rPr>
        <w:t xml:space="preserve"> ali plinovod</w:t>
      </w:r>
      <w:r w:rsidRPr="00943E79">
        <w:rPr>
          <w:rFonts w:ascii="Open Sans" w:hAnsi="Open Sans" w:cs="Open Sans"/>
        </w:rPr>
        <w:t xml:space="preserve"> dimenzije _____________</w:t>
      </w:r>
      <w:r w:rsidR="00C40849">
        <w:rPr>
          <w:rFonts w:ascii="Open Sans" w:hAnsi="Open Sans" w:cs="Open Sans"/>
        </w:rPr>
        <w:t>___</w:t>
      </w:r>
      <w:r w:rsidRPr="00943E79">
        <w:rPr>
          <w:rFonts w:ascii="Open Sans" w:hAnsi="Open Sans" w:cs="Open Sans"/>
        </w:rPr>
        <w:t xml:space="preserve"> v skupni dolžini trase cevovoda (dovod in povratek) za vročevod ali toplovod ali parovod </w:t>
      </w:r>
      <w:r w:rsidR="00C40849">
        <w:rPr>
          <w:rFonts w:ascii="Open Sans" w:hAnsi="Open Sans" w:cs="Open Sans"/>
        </w:rPr>
        <w:t xml:space="preserve">ali plinovod </w:t>
      </w:r>
      <w:r w:rsidRPr="00943E79">
        <w:rPr>
          <w:rFonts w:ascii="Open Sans" w:hAnsi="Open Sans" w:cs="Open Sans"/>
        </w:rPr>
        <w:t>_____________</w:t>
      </w:r>
      <w:r w:rsidR="00C40849">
        <w:rPr>
          <w:rFonts w:ascii="Open Sans" w:hAnsi="Open Sans" w:cs="Open Sans"/>
        </w:rPr>
        <w:t>_____</w:t>
      </w:r>
      <w:r w:rsidRPr="00943E79">
        <w:rPr>
          <w:rFonts w:ascii="Open Sans" w:hAnsi="Open Sans" w:cs="Open Sans"/>
        </w:rPr>
        <w:t xml:space="preserve"> metrov.</w:t>
      </w:r>
    </w:p>
    <w:p w14:paraId="1F45210C" w14:textId="77777777" w:rsidR="00943E79" w:rsidRPr="00943E79" w:rsidRDefault="00943E79" w:rsidP="00943E79">
      <w:pPr>
        <w:pStyle w:val="Odstavekseznama"/>
        <w:keepNext/>
        <w:keepLines/>
        <w:widowControl w:val="0"/>
        <w:ind w:left="425"/>
        <w:jc w:val="both"/>
        <w:rPr>
          <w:rFonts w:ascii="Open Sans" w:hAnsi="Open Sans" w:cs="Open Sans"/>
        </w:rPr>
      </w:pPr>
    </w:p>
    <w:p w14:paraId="4ED3FA77" w14:textId="150983FD"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Dela so bila opravljena kvalitetno</w:t>
      </w:r>
      <w:r w:rsidR="00171F1F" w:rsidRPr="004635FC">
        <w:rPr>
          <w:rFonts w:ascii="Open Sans" w:eastAsia="Times New Roman" w:hAnsi="Open Sans" w:cs="Open Sans"/>
          <w:sz w:val="20"/>
          <w:szCs w:val="20"/>
          <w:lang w:eastAsia="sl-SI"/>
        </w:rPr>
        <w:t>, strokovno</w:t>
      </w:r>
      <w:r w:rsidRPr="004635FC">
        <w:rPr>
          <w:rFonts w:ascii="Open Sans" w:eastAsia="Times New Roman" w:hAnsi="Open Sans" w:cs="Open Sans"/>
          <w:sz w:val="20"/>
          <w:szCs w:val="20"/>
          <w:lang w:eastAsia="sl-SI"/>
        </w:rPr>
        <w:t xml:space="preserve"> in v pogodbeno dogovorjenih rokih. </w:t>
      </w:r>
    </w:p>
    <w:p w14:paraId="6F162B5A"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408A158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   ______________________</w:t>
      </w:r>
    </w:p>
    <w:p w14:paraId="0C68C35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2A1BD97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e-pošta:     ______________________</w:t>
      </w:r>
    </w:p>
    <w:p w14:paraId="0973A9A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353FBD83"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 ali GSM št.:   ______________________________</w:t>
      </w:r>
    </w:p>
    <w:p w14:paraId="6956289F" w14:textId="77777777"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p>
    <w:p w14:paraId="29615A6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Kraj in datum: _____________________</w:t>
      </w:r>
    </w:p>
    <w:p w14:paraId="16D5871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268C876" w14:textId="2DB0E9CF" w:rsidR="002F713A" w:rsidRPr="004635FC" w:rsidRDefault="002F713A" w:rsidP="00656CA1">
      <w:pPr>
        <w:keepNext/>
        <w:keepLines/>
        <w:spacing w:after="0" w:line="240" w:lineRule="auto"/>
        <w:jc w:val="both"/>
        <w:rPr>
          <w:rFonts w:ascii="Open Sans" w:eastAsia="Times New Roman" w:hAnsi="Open Sans" w:cs="Open Sans"/>
          <w:b/>
          <w:i/>
          <w:color w:val="FF0000"/>
          <w:sz w:val="20"/>
          <w:szCs w:val="20"/>
          <w:lang w:eastAsia="sl-SI"/>
        </w:rPr>
      </w:pPr>
      <w:r w:rsidRPr="004635FC">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503F6B2A"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485FFA2" w14:textId="4EF4BD70" w:rsidR="002F713A"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1E1440BD" w14:textId="77777777" w:rsidR="001B6BD0" w:rsidRPr="004635FC" w:rsidRDefault="001B6BD0" w:rsidP="00656CA1">
      <w:pPr>
        <w:keepNext/>
        <w:keepLines/>
        <w:widowControl w:val="0"/>
        <w:spacing w:after="0" w:line="240" w:lineRule="auto"/>
        <w:jc w:val="both"/>
        <w:rPr>
          <w:rFonts w:ascii="Open Sans" w:eastAsia="Times New Roman" w:hAnsi="Open Sans" w:cs="Open Sans"/>
          <w:sz w:val="20"/>
          <w:szCs w:val="20"/>
          <w:lang w:eastAsia="sl-SI"/>
        </w:rPr>
      </w:pPr>
    </w:p>
    <w:p w14:paraId="53ACF01F" w14:textId="1C8D2365" w:rsidR="002F713A" w:rsidRPr="004635FC" w:rsidRDefault="00EC2983" w:rsidP="00656CA1">
      <w:pPr>
        <w:keepNext/>
        <w:keepLines/>
        <w:widowControl w:val="0"/>
        <w:spacing w:after="0" w:line="240" w:lineRule="auto"/>
        <w:jc w:val="right"/>
        <w:rPr>
          <w:rFonts w:ascii="Open Sans" w:eastAsia="Times New Roman" w:hAnsi="Open Sans" w:cs="Open Sans"/>
          <w:sz w:val="20"/>
          <w:szCs w:val="20"/>
          <w:lang w:eastAsia="sl-SI"/>
        </w:rPr>
      </w:pPr>
      <w:r>
        <w:rPr>
          <w:rFonts w:ascii="Open Sans" w:eastAsia="Times New Roman" w:hAnsi="Open Sans" w:cs="Open Sans"/>
          <w:sz w:val="20"/>
          <w:szCs w:val="20"/>
          <w:lang w:eastAsia="sl-SI"/>
        </w:rPr>
        <w:t>_________</w:t>
      </w:r>
      <w:r w:rsidR="002F713A" w:rsidRPr="004635FC">
        <w:rPr>
          <w:rFonts w:ascii="Open Sans" w:eastAsia="Times New Roman" w:hAnsi="Open Sans" w:cs="Open Sans"/>
          <w:sz w:val="20"/>
          <w:szCs w:val="20"/>
          <w:lang w:eastAsia="sl-SI"/>
        </w:rPr>
        <w:t>____________________________________________</w:t>
      </w:r>
    </w:p>
    <w:p w14:paraId="2C84C249" w14:textId="77777777" w:rsidR="002F713A" w:rsidRPr="004635FC" w:rsidRDefault="002F713A" w:rsidP="00656CA1">
      <w:pPr>
        <w:keepNext/>
        <w:keepLines/>
        <w:widowControl w:val="0"/>
        <w:spacing w:after="0" w:line="240" w:lineRule="auto"/>
        <w:jc w:val="right"/>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žig in podpis odgovorne osebe investitorja)</w:t>
      </w:r>
    </w:p>
    <w:p w14:paraId="63335F7D" w14:textId="77777777" w:rsidR="007B5546" w:rsidRPr="004635FC" w:rsidRDefault="007B5546" w:rsidP="00656CA1">
      <w:pPr>
        <w:keepNext/>
        <w:keepLines/>
        <w:widowControl w:val="0"/>
        <w:spacing w:after="0" w:line="240" w:lineRule="auto"/>
        <w:jc w:val="both"/>
        <w:rPr>
          <w:rFonts w:ascii="Open Sans" w:eastAsia="Times New Roman" w:hAnsi="Open Sans" w:cs="Open Sans"/>
          <w:b/>
          <w:sz w:val="20"/>
          <w:szCs w:val="20"/>
          <w:lang w:eastAsia="sl-SI"/>
        </w:rPr>
      </w:pPr>
    </w:p>
    <w:p w14:paraId="2222AD40" w14:textId="77777777" w:rsidR="00391EA0" w:rsidRPr="004635FC" w:rsidRDefault="00391EA0" w:rsidP="00656CA1">
      <w:pPr>
        <w:keepNext/>
        <w:keepLines/>
        <w:widowControl w:val="0"/>
        <w:spacing w:after="0" w:line="240" w:lineRule="auto"/>
        <w:jc w:val="both"/>
        <w:rPr>
          <w:rFonts w:ascii="Open Sans" w:eastAsia="Times New Roman" w:hAnsi="Open Sans" w:cs="Open Sans"/>
          <w:b/>
          <w:sz w:val="20"/>
          <w:szCs w:val="20"/>
          <w:lang w:eastAsia="sl-SI"/>
        </w:rPr>
      </w:pPr>
    </w:p>
    <w:p w14:paraId="214113C4" w14:textId="589FFB67" w:rsidR="00943E79" w:rsidRDefault="00637345" w:rsidP="00943E79">
      <w:pPr>
        <w:keepNext/>
        <w:keepLines/>
        <w:widowControl w:val="0"/>
        <w:spacing w:after="0" w:line="240" w:lineRule="auto"/>
        <w:jc w:val="both"/>
      </w:pPr>
      <w:r w:rsidRPr="004635FC">
        <w:rPr>
          <w:rFonts w:ascii="Open Sans" w:eastAsia="Times New Roman" w:hAnsi="Open Sans" w:cs="Open Sans"/>
          <w:b/>
          <w:sz w:val="16"/>
          <w:szCs w:val="16"/>
          <w:lang w:eastAsia="sl-SI"/>
        </w:rPr>
        <w:t>OPOMBA:</w:t>
      </w:r>
      <w:r w:rsidRPr="004635FC">
        <w:rPr>
          <w:rFonts w:ascii="Open Sans" w:eastAsia="Times New Roman" w:hAnsi="Open Sans" w:cs="Open Sans"/>
          <w:sz w:val="16"/>
          <w:szCs w:val="16"/>
          <w:lang w:eastAsia="sl-SI"/>
        </w:rPr>
        <w:t xml:space="preserve"> Obrazec lahko po potrebi tudi kopirate.</w:t>
      </w:r>
      <w:r w:rsidR="00943E79">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A07E09" w14:paraId="45E2C15A" w14:textId="77777777" w:rsidTr="006A00E9">
        <w:tc>
          <w:tcPr>
            <w:tcW w:w="8150" w:type="dxa"/>
            <w:tcBorders>
              <w:top w:val="single" w:sz="4" w:space="0" w:color="auto"/>
              <w:bottom w:val="single" w:sz="4" w:space="0" w:color="auto"/>
            </w:tcBorders>
          </w:tcPr>
          <w:p w14:paraId="5E7B1C9A" w14:textId="14086616"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5EB45AD1" w:rsidR="00D8353C" w:rsidRPr="004635FC" w:rsidRDefault="00D8353C"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6</w:t>
            </w:r>
          </w:p>
        </w:tc>
      </w:tr>
    </w:tbl>
    <w:p w14:paraId="27206BF8" w14:textId="77777777" w:rsidR="00650FD4" w:rsidRPr="004635FC" w:rsidRDefault="00650FD4"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Javno naročilo:</w:t>
      </w:r>
    </w:p>
    <w:p w14:paraId="1EB7A2B7" w14:textId="150182B1" w:rsidR="00FC5B51" w:rsidRPr="004635FC" w:rsidRDefault="00A07E09" w:rsidP="00656CA1">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650FD4"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4CE1E0CC" w14:textId="77777777" w:rsidR="00D8353C" w:rsidRPr="004635FC" w:rsidRDefault="00D8353C" w:rsidP="00656CA1">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4635FC" w:rsidRDefault="00D8353C"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SEZNAM PRIJAVLJENIH DELAVCEV</w:t>
      </w:r>
      <w:r w:rsidRPr="004635FC">
        <w:rPr>
          <w:rFonts w:ascii="Open Sans" w:eastAsia="Times New Roman" w:hAnsi="Open Sans" w:cs="Open Sans"/>
          <w:sz w:val="20"/>
          <w:szCs w:val="20"/>
          <w:lang w:eastAsia="sl-SI"/>
        </w:rPr>
        <w:t xml:space="preserve"> </w:t>
      </w:r>
    </w:p>
    <w:p w14:paraId="14100241" w14:textId="77777777" w:rsidR="00DE77F8" w:rsidRPr="004635FC" w:rsidRDefault="00DE77F8" w:rsidP="00656CA1">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Poimenski seznam ljudi, ki bodo delali na objektu:</w:t>
      </w:r>
    </w:p>
    <w:p w14:paraId="55A19331" w14:textId="0CF05B79" w:rsidR="00DE77F8" w:rsidRDefault="00DE77F8" w:rsidP="00656CA1">
      <w:pPr>
        <w:keepNext/>
        <w:keepLine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842"/>
        <w:gridCol w:w="1843"/>
        <w:gridCol w:w="1985"/>
        <w:gridCol w:w="2551"/>
      </w:tblGrid>
      <w:tr w:rsidR="00072073" w:rsidRPr="0084787A" w14:paraId="015EB3B2" w14:textId="77777777" w:rsidTr="000733A7">
        <w:tc>
          <w:tcPr>
            <w:tcW w:w="988" w:type="dxa"/>
          </w:tcPr>
          <w:p w14:paraId="02CEA488" w14:textId="77777777" w:rsidR="00072073" w:rsidRPr="0084787A" w:rsidRDefault="00072073" w:rsidP="00497B87">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Zap. št.</w:t>
            </w:r>
          </w:p>
        </w:tc>
        <w:tc>
          <w:tcPr>
            <w:tcW w:w="1842" w:type="dxa"/>
          </w:tcPr>
          <w:p w14:paraId="4C8AA1FD" w14:textId="77777777" w:rsidR="00072073" w:rsidRPr="0084787A" w:rsidRDefault="00072073" w:rsidP="00497B87">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1843" w:type="dxa"/>
          </w:tcPr>
          <w:p w14:paraId="7D7543AC" w14:textId="77777777" w:rsidR="00072073" w:rsidRPr="0084787A" w:rsidRDefault="00072073" w:rsidP="00497B87">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delodajalec</w:t>
            </w:r>
          </w:p>
        </w:tc>
        <w:tc>
          <w:tcPr>
            <w:tcW w:w="1985" w:type="dxa"/>
          </w:tcPr>
          <w:p w14:paraId="16B20962" w14:textId="77777777" w:rsidR="00072073" w:rsidRPr="0084787A" w:rsidRDefault="00072073" w:rsidP="00497B87">
            <w:pPr>
              <w:keepNext/>
              <w:keepLines/>
              <w:spacing w:after="0" w:line="240" w:lineRule="auto"/>
              <w:jc w:val="center"/>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funkcija</w:t>
            </w:r>
          </w:p>
        </w:tc>
        <w:tc>
          <w:tcPr>
            <w:tcW w:w="2551" w:type="dxa"/>
          </w:tcPr>
          <w:p w14:paraId="471EBDA8" w14:textId="77777777" w:rsidR="00072073" w:rsidRPr="0084787A" w:rsidRDefault="00072073" w:rsidP="00497B87">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Št. potrdila / vpisa v imenik</w:t>
            </w:r>
          </w:p>
        </w:tc>
      </w:tr>
      <w:tr w:rsidR="00072073" w:rsidRPr="0084787A" w14:paraId="4659F90C" w14:textId="77777777" w:rsidTr="000733A7">
        <w:trPr>
          <w:trHeight w:val="675"/>
        </w:trPr>
        <w:tc>
          <w:tcPr>
            <w:tcW w:w="988" w:type="dxa"/>
          </w:tcPr>
          <w:p w14:paraId="29206917" w14:textId="77777777" w:rsidR="00072073" w:rsidRPr="0084787A" w:rsidRDefault="00072073" w:rsidP="00497B87">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1.</w:t>
            </w:r>
          </w:p>
        </w:tc>
        <w:tc>
          <w:tcPr>
            <w:tcW w:w="1842" w:type="dxa"/>
          </w:tcPr>
          <w:p w14:paraId="5B6C5E63" w14:textId="77777777" w:rsidR="00072073" w:rsidRPr="0084787A" w:rsidRDefault="00072073" w:rsidP="00497B87">
            <w:pPr>
              <w:keepNext/>
              <w:keepLines/>
              <w:spacing w:after="0" w:line="360" w:lineRule="auto"/>
              <w:jc w:val="both"/>
              <w:rPr>
                <w:rFonts w:ascii="Open Sans" w:eastAsia="Times New Roman" w:hAnsi="Open Sans" w:cs="Open Sans"/>
                <w:sz w:val="20"/>
                <w:szCs w:val="20"/>
                <w:lang w:eastAsia="sl-SI"/>
              </w:rPr>
            </w:pPr>
          </w:p>
        </w:tc>
        <w:tc>
          <w:tcPr>
            <w:tcW w:w="1843" w:type="dxa"/>
          </w:tcPr>
          <w:p w14:paraId="676DE8CC" w14:textId="77777777" w:rsidR="00072073" w:rsidRPr="0084787A" w:rsidRDefault="00072073" w:rsidP="00497B87">
            <w:pPr>
              <w:keepNext/>
              <w:keepLines/>
              <w:spacing w:after="0" w:line="360" w:lineRule="auto"/>
              <w:jc w:val="both"/>
              <w:rPr>
                <w:rFonts w:ascii="Open Sans" w:eastAsia="Times New Roman" w:hAnsi="Open Sans" w:cs="Open Sans"/>
                <w:sz w:val="20"/>
                <w:szCs w:val="20"/>
                <w:lang w:eastAsia="sl-SI"/>
              </w:rPr>
            </w:pPr>
          </w:p>
        </w:tc>
        <w:tc>
          <w:tcPr>
            <w:tcW w:w="1985" w:type="dxa"/>
            <w:vAlign w:val="center"/>
          </w:tcPr>
          <w:p w14:paraId="7E88C0C2" w14:textId="77777777" w:rsidR="00072073" w:rsidRPr="0084787A" w:rsidRDefault="00072073" w:rsidP="00497B87">
            <w:pPr>
              <w:keepNext/>
              <w:keepLines/>
              <w:spacing w:after="0" w:line="240" w:lineRule="auto"/>
              <w:jc w:val="center"/>
              <w:rPr>
                <w:rFonts w:ascii="Open Sans" w:hAnsi="Open Sans" w:cs="Open Sans"/>
                <w:bCs/>
                <w:sz w:val="20"/>
                <w:szCs w:val="20"/>
              </w:rPr>
            </w:pPr>
            <w:r w:rsidRPr="0084787A">
              <w:rPr>
                <w:rFonts w:ascii="Open Sans" w:eastAsia="Times New Roman" w:hAnsi="Open Sans" w:cs="Open Sans"/>
                <w:sz w:val="20"/>
                <w:szCs w:val="20"/>
                <w:lang w:eastAsia="sl-SI"/>
              </w:rPr>
              <w:t>Vodja strojno instalacijskih del</w:t>
            </w:r>
          </w:p>
        </w:tc>
        <w:tc>
          <w:tcPr>
            <w:tcW w:w="2551" w:type="dxa"/>
          </w:tcPr>
          <w:p w14:paraId="5F57CCD5" w14:textId="77777777" w:rsidR="00072073" w:rsidRPr="0084787A" w:rsidRDefault="00072073" w:rsidP="00497B87">
            <w:pPr>
              <w:keepNext/>
              <w:keepLines/>
              <w:spacing w:after="0" w:line="240" w:lineRule="auto"/>
              <w:jc w:val="center"/>
              <w:rPr>
                <w:rFonts w:ascii="Open Sans" w:eastAsia="Times New Roman" w:hAnsi="Open Sans" w:cs="Open Sans"/>
                <w:sz w:val="20"/>
                <w:szCs w:val="20"/>
                <w:lang w:eastAsia="sl-SI"/>
              </w:rPr>
            </w:pPr>
          </w:p>
        </w:tc>
      </w:tr>
    </w:tbl>
    <w:p w14:paraId="54701425" w14:textId="77777777" w:rsidR="00072073" w:rsidRPr="004635FC" w:rsidRDefault="00072073" w:rsidP="00656CA1">
      <w:pPr>
        <w:keepNext/>
        <w:keepLines/>
        <w:spacing w:after="0" w:line="240" w:lineRule="auto"/>
        <w:jc w:val="both"/>
        <w:rPr>
          <w:rFonts w:ascii="Open Sans" w:eastAsia="Times New Roman" w:hAnsi="Open Sans" w:cs="Open Sans"/>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126"/>
        <w:gridCol w:w="2410"/>
        <w:gridCol w:w="3700"/>
      </w:tblGrid>
      <w:tr w:rsidR="00D8353C" w:rsidRPr="00A07E09" w14:paraId="35FA054D" w14:textId="77777777" w:rsidTr="000733A7">
        <w:tc>
          <w:tcPr>
            <w:tcW w:w="988" w:type="dxa"/>
          </w:tcPr>
          <w:p w14:paraId="7EDAD105"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Zap. št.</w:t>
            </w:r>
          </w:p>
        </w:tc>
        <w:tc>
          <w:tcPr>
            <w:tcW w:w="2126" w:type="dxa"/>
          </w:tcPr>
          <w:p w14:paraId="2B91B56A"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Ime in priimek</w:t>
            </w:r>
          </w:p>
        </w:tc>
        <w:tc>
          <w:tcPr>
            <w:tcW w:w="2410" w:type="dxa"/>
          </w:tcPr>
          <w:p w14:paraId="0FE95C15"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delodajalec</w:t>
            </w:r>
          </w:p>
        </w:tc>
        <w:tc>
          <w:tcPr>
            <w:tcW w:w="3700" w:type="dxa"/>
          </w:tcPr>
          <w:p w14:paraId="067E4A6E" w14:textId="77777777" w:rsidR="00D8353C" w:rsidRPr="004635FC" w:rsidRDefault="00D8353C" w:rsidP="00656CA1">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funkcija</w:t>
            </w:r>
          </w:p>
        </w:tc>
      </w:tr>
      <w:tr w:rsidR="00D8353C" w:rsidRPr="00A07E09" w14:paraId="6F479D07" w14:textId="77777777" w:rsidTr="000733A7">
        <w:trPr>
          <w:trHeight w:val="1106"/>
        </w:trPr>
        <w:tc>
          <w:tcPr>
            <w:tcW w:w="988" w:type="dxa"/>
          </w:tcPr>
          <w:p w14:paraId="0B78232B" w14:textId="77777777" w:rsidR="00D8353C" w:rsidRPr="004635FC" w:rsidRDefault="00D8353C" w:rsidP="00656CA1">
            <w:pPr>
              <w:keepNext/>
              <w:keepLines/>
              <w:spacing w:after="0" w:line="36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w:t>
            </w:r>
          </w:p>
        </w:tc>
        <w:tc>
          <w:tcPr>
            <w:tcW w:w="2126" w:type="dxa"/>
          </w:tcPr>
          <w:p w14:paraId="1AE9D50E" w14:textId="77777777" w:rsidR="00D8353C" w:rsidRPr="004635FC" w:rsidRDefault="00D8353C" w:rsidP="00656CA1">
            <w:pPr>
              <w:keepNext/>
              <w:keepLines/>
              <w:spacing w:after="0" w:line="360" w:lineRule="auto"/>
              <w:jc w:val="both"/>
              <w:rPr>
                <w:rFonts w:ascii="Open Sans" w:eastAsia="Times New Roman" w:hAnsi="Open Sans" w:cs="Open Sans"/>
                <w:sz w:val="20"/>
                <w:szCs w:val="20"/>
                <w:lang w:eastAsia="sl-SI"/>
              </w:rPr>
            </w:pPr>
          </w:p>
        </w:tc>
        <w:tc>
          <w:tcPr>
            <w:tcW w:w="2410" w:type="dxa"/>
          </w:tcPr>
          <w:p w14:paraId="179F48EA" w14:textId="77777777" w:rsidR="00D8353C" w:rsidRPr="004635FC" w:rsidRDefault="00D8353C" w:rsidP="00656CA1">
            <w:pPr>
              <w:keepNext/>
              <w:keepLines/>
              <w:spacing w:after="0" w:line="360" w:lineRule="auto"/>
              <w:jc w:val="both"/>
              <w:rPr>
                <w:rFonts w:ascii="Open Sans" w:eastAsia="Times New Roman" w:hAnsi="Open Sans" w:cs="Open Sans"/>
                <w:sz w:val="20"/>
                <w:szCs w:val="20"/>
                <w:lang w:eastAsia="sl-SI"/>
              </w:rPr>
            </w:pPr>
          </w:p>
        </w:tc>
        <w:tc>
          <w:tcPr>
            <w:tcW w:w="3700" w:type="dxa"/>
            <w:vAlign w:val="center"/>
          </w:tcPr>
          <w:p w14:paraId="54BCEFC8" w14:textId="61C8BD4C" w:rsidR="00D8353C" w:rsidRPr="00BC65C8" w:rsidRDefault="00BC65C8" w:rsidP="00656CA1">
            <w:pPr>
              <w:keepNext/>
              <w:keepLines/>
              <w:widowControl w:val="0"/>
              <w:rPr>
                <w:rFonts w:ascii="Open Sans" w:hAnsi="Open Sans" w:cs="Open Sans"/>
                <w:sz w:val="20"/>
                <w:szCs w:val="20"/>
              </w:rPr>
            </w:pPr>
            <w:r w:rsidRPr="00DB1E75">
              <w:rPr>
                <w:rFonts w:ascii="Open Sans" w:hAnsi="Open Sans" w:cs="Open Sans"/>
                <w:sz w:val="20"/>
                <w:szCs w:val="20"/>
              </w:rPr>
              <w:t>Varilec za ročno obločno varjenje – varilni postopek 111 ali TIG varjenje – varilni postopek 141</w:t>
            </w:r>
          </w:p>
        </w:tc>
      </w:tr>
      <w:tr w:rsidR="00FC5B51" w:rsidRPr="00A07E09" w14:paraId="49B4375B" w14:textId="77777777" w:rsidTr="000733A7">
        <w:trPr>
          <w:trHeight w:val="50"/>
        </w:trPr>
        <w:tc>
          <w:tcPr>
            <w:tcW w:w="988" w:type="dxa"/>
          </w:tcPr>
          <w:p w14:paraId="295FF96D"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3.</w:t>
            </w:r>
          </w:p>
        </w:tc>
        <w:tc>
          <w:tcPr>
            <w:tcW w:w="2126" w:type="dxa"/>
          </w:tcPr>
          <w:p w14:paraId="61F08304"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2410" w:type="dxa"/>
          </w:tcPr>
          <w:p w14:paraId="62DF2809"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3700" w:type="dxa"/>
          </w:tcPr>
          <w:p w14:paraId="260FDD94" w14:textId="375AA467" w:rsidR="00FC5B51" w:rsidRPr="00BC65C8" w:rsidRDefault="00BC65C8" w:rsidP="00656CA1">
            <w:pPr>
              <w:keepNext/>
              <w:keepLines/>
              <w:widowControl w:val="0"/>
              <w:rPr>
                <w:rFonts w:ascii="Open Sans" w:hAnsi="Open Sans" w:cs="Open Sans"/>
                <w:sz w:val="20"/>
                <w:szCs w:val="20"/>
              </w:rPr>
            </w:pPr>
            <w:r w:rsidRPr="00DB1E75">
              <w:rPr>
                <w:rFonts w:ascii="Open Sans" w:hAnsi="Open Sans" w:cs="Open Sans"/>
                <w:sz w:val="20"/>
                <w:szCs w:val="20"/>
              </w:rPr>
              <w:t>Varilec za ročno obločno varjenje – varilni postopek 111 ali TIG varjenje – varilni postopek 141</w:t>
            </w:r>
          </w:p>
        </w:tc>
      </w:tr>
      <w:tr w:rsidR="00FC5B51" w:rsidRPr="00A07E09" w14:paraId="5A385508" w14:textId="77777777" w:rsidTr="000733A7">
        <w:trPr>
          <w:trHeight w:val="50"/>
        </w:trPr>
        <w:tc>
          <w:tcPr>
            <w:tcW w:w="988" w:type="dxa"/>
          </w:tcPr>
          <w:p w14:paraId="21BC6791"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4.</w:t>
            </w:r>
          </w:p>
        </w:tc>
        <w:tc>
          <w:tcPr>
            <w:tcW w:w="2126" w:type="dxa"/>
          </w:tcPr>
          <w:p w14:paraId="53DDE06B"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2410" w:type="dxa"/>
          </w:tcPr>
          <w:p w14:paraId="01F7524D"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3700" w:type="dxa"/>
          </w:tcPr>
          <w:p w14:paraId="081CF6E5" w14:textId="74906111" w:rsidR="00FC5B51" w:rsidRPr="00BC65C8" w:rsidRDefault="00BC65C8" w:rsidP="00656CA1">
            <w:pPr>
              <w:keepNext/>
              <w:keepLines/>
              <w:widowControl w:val="0"/>
              <w:rPr>
                <w:rFonts w:ascii="Open Sans" w:hAnsi="Open Sans" w:cs="Open Sans"/>
                <w:sz w:val="20"/>
                <w:szCs w:val="20"/>
              </w:rPr>
            </w:pPr>
            <w:r w:rsidRPr="00DB1E75">
              <w:rPr>
                <w:rFonts w:ascii="Open Sans" w:hAnsi="Open Sans" w:cs="Open Sans"/>
                <w:sz w:val="20"/>
                <w:szCs w:val="20"/>
              </w:rPr>
              <w:t>Varilec za ročno obločno varjenje – varilni postopek 111 ali TIG varjenje – varilni postopek 141</w:t>
            </w:r>
          </w:p>
        </w:tc>
      </w:tr>
    </w:tbl>
    <w:p w14:paraId="319E24BA"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4635FC" w:rsidRDefault="00FC5B5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za to stranjo predloži še:</w:t>
      </w:r>
    </w:p>
    <w:p w14:paraId="7A85C26C"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7880A696"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7A83C458" w14:textId="7C995732"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vse prijavljene kadre: M-1 oziroma M-1/M-2 obrazca, ter v primeru sprememb še M-3 obrazca.</w:t>
      </w:r>
    </w:p>
    <w:p w14:paraId="17232F84" w14:textId="77777777" w:rsidR="00135112" w:rsidRPr="004635FC" w:rsidRDefault="00135112"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4635FC" w:rsidRDefault="00135112"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V primeru, da prijavljeni delavci niso zaposleni pri ponudniku, </w:t>
      </w:r>
      <w:r w:rsidRPr="004635FC">
        <w:rPr>
          <w:rFonts w:ascii="Open Sans" w:hAnsi="Open Sans" w:cs="Open Sans"/>
          <w:b/>
          <w:bCs/>
          <w:sz w:val="20"/>
          <w:szCs w:val="20"/>
          <w:u w:val="single"/>
        </w:rPr>
        <w:t>morajo ti v ponudbi nastopati kot skupni partnerji ali kot podizvajalci (ponudnik predloži še pogodbo o medsebojnem sodelovanju)</w:t>
      </w:r>
      <w:r w:rsidRPr="004635FC">
        <w:rPr>
          <w:rFonts w:ascii="Open Sans" w:hAnsi="Open Sans" w:cs="Open Sans"/>
          <w:b/>
          <w:bCs/>
          <w:sz w:val="20"/>
          <w:szCs w:val="20"/>
        </w:rPr>
        <w:t>.</w:t>
      </w:r>
    </w:p>
    <w:p w14:paraId="1C7EB9D2" w14:textId="77777777" w:rsidR="00696E14" w:rsidRPr="004635FC" w:rsidRDefault="00696E14" w:rsidP="00656CA1">
      <w:pPr>
        <w:keepNext/>
        <w:keepLines/>
        <w:spacing w:after="0" w:line="240" w:lineRule="auto"/>
        <w:jc w:val="both"/>
        <w:rPr>
          <w:rFonts w:ascii="Open Sans" w:eastAsia="Times New Roman" w:hAnsi="Open Sans" w:cs="Open Sans"/>
          <w:b/>
          <w:sz w:val="20"/>
          <w:szCs w:val="20"/>
          <w:lang w:eastAsia="sl-SI"/>
        </w:rPr>
      </w:pPr>
    </w:p>
    <w:p w14:paraId="5B8B5108"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A07E09" w14:paraId="4F553CE7" w14:textId="77777777" w:rsidTr="006A00E9">
        <w:trPr>
          <w:trHeight w:val="235"/>
        </w:trPr>
        <w:tc>
          <w:tcPr>
            <w:tcW w:w="2977" w:type="dxa"/>
            <w:tcBorders>
              <w:bottom w:val="single" w:sz="4" w:space="0" w:color="auto"/>
            </w:tcBorders>
          </w:tcPr>
          <w:p w14:paraId="0AB08EA7"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4635FC" w:rsidRDefault="00D8353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A07E09" w14:paraId="7491909E" w14:textId="77777777" w:rsidTr="006A00E9">
        <w:trPr>
          <w:trHeight w:val="235"/>
        </w:trPr>
        <w:tc>
          <w:tcPr>
            <w:tcW w:w="2977" w:type="dxa"/>
            <w:tcBorders>
              <w:top w:val="single" w:sz="4" w:space="0" w:color="auto"/>
            </w:tcBorders>
          </w:tcPr>
          <w:p w14:paraId="140E4496"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0269D9BB" w14:textId="77777777" w:rsidR="00D8353C" w:rsidRPr="004635FC" w:rsidRDefault="00D8353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827" w:type="dxa"/>
            <w:tcBorders>
              <w:top w:val="single" w:sz="4" w:space="0" w:color="auto"/>
            </w:tcBorders>
          </w:tcPr>
          <w:p w14:paraId="31D286FE" w14:textId="1753B245"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w:t>
            </w:r>
            <w:r w:rsidR="007E4FE4">
              <w:rPr>
                <w:rFonts w:ascii="Open Sans" w:eastAsia="Times New Roman" w:hAnsi="Open Sans" w:cs="Open Sans"/>
                <w:snapToGrid w:val="0"/>
                <w:color w:val="000000"/>
                <w:sz w:val="20"/>
                <w:szCs w:val="20"/>
                <w:lang w:eastAsia="sl-SI"/>
              </w:rPr>
              <w:t xml:space="preserve">Naziv ponudnika, </w:t>
            </w: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me in priimek ter podpis</w:t>
            </w:r>
            <w:r w:rsidRPr="004635FC">
              <w:rPr>
                <w:rFonts w:ascii="Open Sans" w:eastAsia="Times New Roman" w:hAnsi="Open Sans" w:cs="Open Sans"/>
                <w:snapToGrid w:val="0"/>
                <w:color w:val="000000"/>
                <w:sz w:val="20"/>
                <w:szCs w:val="20"/>
                <w:lang w:eastAsia="sl-SI"/>
              </w:rPr>
              <w:t xml:space="preserve"> odgovorne osebe</w:t>
            </w:r>
            <w:r w:rsidRPr="004635FC">
              <w:rPr>
                <w:rFonts w:ascii="Open Sans" w:hAnsi="Open Sans" w:cs="Open Sans"/>
                <w:snapToGrid w:val="0"/>
                <w:color w:val="000000"/>
                <w:sz w:val="20"/>
                <w:szCs w:val="20"/>
              </w:rPr>
              <w:t xml:space="preserve"> </w:t>
            </w:r>
            <w:r w:rsidRPr="004635FC">
              <w:rPr>
                <w:rFonts w:ascii="Open Sans" w:eastAsia="Times New Roman" w:hAnsi="Open Sans" w:cs="Open Sans"/>
                <w:snapToGrid w:val="0"/>
                <w:color w:val="000000"/>
                <w:sz w:val="20"/>
                <w:szCs w:val="20"/>
                <w:lang w:eastAsia="sl-SI"/>
              </w:rPr>
              <w:t>gospodarskega subjekta)</w:t>
            </w:r>
          </w:p>
        </w:tc>
      </w:tr>
    </w:tbl>
    <w:p w14:paraId="0F660625" w14:textId="77777777" w:rsidR="00D8353C" w:rsidRPr="004635FC" w:rsidRDefault="00D8353C" w:rsidP="00656CA1">
      <w:pPr>
        <w:keepNext/>
        <w:keepLines/>
        <w:spacing w:after="0" w:line="240" w:lineRule="auto"/>
        <w:rPr>
          <w:rFonts w:ascii="Open Sans" w:hAnsi="Open Sans" w:cs="Open Sans"/>
          <w:sz w:val="20"/>
          <w:szCs w:val="20"/>
        </w:rPr>
      </w:pPr>
    </w:p>
    <w:p w14:paraId="06BA7D73" w14:textId="77777777" w:rsidR="004630FB" w:rsidRPr="004635FC" w:rsidRDefault="00D8353C"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p w14:paraId="5B4C5387" w14:textId="63426F73" w:rsidR="00B40ADD" w:rsidRPr="004635FC" w:rsidRDefault="00B40ADD" w:rsidP="00656CA1">
      <w:pPr>
        <w:keepNext/>
        <w:keepLines/>
        <w:spacing w:after="0" w:line="240" w:lineRule="auto"/>
        <w:rPr>
          <w:rFonts w:ascii="Open Sans" w:hAnsi="Open Sans" w:cs="Open San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A07E09" w14:paraId="0EFC1D6A" w14:textId="77777777" w:rsidTr="00FB60EF">
        <w:tc>
          <w:tcPr>
            <w:tcW w:w="8008" w:type="dxa"/>
            <w:tcBorders>
              <w:top w:val="single" w:sz="4" w:space="0" w:color="auto"/>
              <w:bottom w:val="single" w:sz="4" w:space="0" w:color="auto"/>
            </w:tcBorders>
          </w:tcPr>
          <w:p w14:paraId="0E68B330"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4635FC" w:rsidRDefault="00AA052D" w:rsidP="00656CA1">
            <w:pPr>
              <w:keepNext/>
              <w:keepLines/>
              <w:spacing w:after="0" w:line="240" w:lineRule="auto"/>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7</w:t>
            </w:r>
          </w:p>
        </w:tc>
      </w:tr>
    </w:tbl>
    <w:p w14:paraId="79012FFD" w14:textId="77777777" w:rsidR="00AA052D" w:rsidRPr="004635FC" w:rsidRDefault="00AA052D" w:rsidP="00656CA1">
      <w:pPr>
        <w:keepNext/>
        <w:keepLines/>
        <w:spacing w:after="0" w:line="240" w:lineRule="auto"/>
        <w:rPr>
          <w:rFonts w:ascii="Open Sans" w:eastAsia="Times New Roman" w:hAnsi="Open Sans" w:cs="Open Sans"/>
          <w:b/>
          <w:sz w:val="20"/>
          <w:szCs w:val="20"/>
          <w:lang w:eastAsia="sl-SI"/>
        </w:rPr>
      </w:pPr>
    </w:p>
    <w:p w14:paraId="3D9AFDD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E09D1FC" w14:textId="0007F060" w:rsidR="00AA052D" w:rsidRPr="004635FC" w:rsidRDefault="00474812"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Gospodarski </w:t>
      </w:r>
      <w:r w:rsidR="00AA052D" w:rsidRPr="004635FC">
        <w:rPr>
          <w:rFonts w:ascii="Open Sans" w:eastAsia="Times New Roman" w:hAnsi="Open Sans" w:cs="Open Sans"/>
          <w:sz w:val="20"/>
          <w:szCs w:val="20"/>
          <w:lang w:eastAsia="sl-SI"/>
        </w:rPr>
        <w:t>subjekt: _________________________________________________________</w:t>
      </w:r>
      <w:r w:rsidR="007E4FE4">
        <w:rPr>
          <w:rFonts w:ascii="Open Sans" w:eastAsia="Times New Roman" w:hAnsi="Open Sans" w:cs="Open Sans"/>
          <w:sz w:val="20"/>
          <w:szCs w:val="20"/>
          <w:lang w:eastAsia="sl-SI"/>
        </w:rPr>
        <w:t>________________________</w:t>
      </w:r>
      <w:r w:rsidR="00AA052D" w:rsidRPr="004635FC">
        <w:rPr>
          <w:rFonts w:ascii="Open Sans" w:eastAsia="Times New Roman" w:hAnsi="Open Sans" w:cs="Open Sans"/>
          <w:sz w:val="20"/>
          <w:szCs w:val="20"/>
          <w:lang w:eastAsia="sl-SI"/>
        </w:rPr>
        <w:t xml:space="preserve"> za izbiro izvajalca za javno naročilo št.:</w:t>
      </w:r>
    </w:p>
    <w:p w14:paraId="276EC495" w14:textId="77777777"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p>
    <w:p w14:paraId="77685843" w14:textId="48EF078D" w:rsidR="00AA052D" w:rsidRPr="004635FC" w:rsidRDefault="00A07E09"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AA052D" w:rsidRPr="004635FC">
        <w:rPr>
          <w:rFonts w:ascii="Open Sans" w:eastAsia="Times New Roman" w:hAnsi="Open Sans" w:cs="Open Sans"/>
          <w:b/>
          <w:color w:val="000000"/>
          <w:sz w:val="20"/>
          <w:szCs w:val="20"/>
          <w:lang w:eastAsia="sl-SI"/>
        </w:rPr>
        <w:t xml:space="preserve">– </w:t>
      </w:r>
      <w:r w:rsidR="00AA052D"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790F094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0E4149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8F7451D" w14:textId="7E2A60B5" w:rsidR="00AA052D" w:rsidRPr="004635FC" w:rsidRDefault="00AA052D"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Za to stranjo prilagamo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4635FC" w:rsidRDefault="00AA052D" w:rsidP="00656CA1">
      <w:pPr>
        <w:keepNext/>
        <w:keepLines/>
        <w:spacing w:after="0" w:line="240" w:lineRule="auto"/>
        <w:jc w:val="both"/>
        <w:rPr>
          <w:rFonts w:ascii="Open Sans" w:hAnsi="Open Sans" w:cs="Open Sans"/>
          <w:bCs/>
          <w:iCs/>
          <w:sz w:val="20"/>
          <w:szCs w:val="20"/>
        </w:rPr>
      </w:pPr>
    </w:p>
    <w:p w14:paraId="6499C07B" w14:textId="77777777" w:rsidR="00AA052D" w:rsidRPr="004635FC" w:rsidRDefault="00AA052D" w:rsidP="00656CA1">
      <w:pPr>
        <w:keepNext/>
        <w:keepLines/>
        <w:spacing w:after="0" w:line="240" w:lineRule="auto"/>
        <w:jc w:val="both"/>
        <w:rPr>
          <w:rFonts w:ascii="Open Sans" w:hAnsi="Open Sans" w:cs="Open Sans"/>
          <w:bCs/>
          <w:iCs/>
          <w:sz w:val="20"/>
          <w:szCs w:val="20"/>
        </w:rPr>
      </w:pPr>
      <w:r w:rsidRPr="004635FC">
        <w:rPr>
          <w:rFonts w:ascii="Open Sans" w:hAnsi="Open Sans" w:cs="Open Sans"/>
          <w:bCs/>
          <w:iCs/>
          <w:sz w:val="20"/>
          <w:szCs w:val="20"/>
        </w:rPr>
        <w:t xml:space="preserve">Opomba: </w:t>
      </w:r>
    </w:p>
    <w:p w14:paraId="797A10D6" w14:textId="77777777" w:rsidR="00AA052D" w:rsidRPr="004635FC" w:rsidRDefault="00AA052D" w:rsidP="00656CA1">
      <w:pPr>
        <w:keepNext/>
        <w:keepLines/>
        <w:spacing w:after="0" w:line="240" w:lineRule="auto"/>
        <w:jc w:val="both"/>
        <w:rPr>
          <w:rFonts w:ascii="Open Sans" w:hAnsi="Open Sans" w:cs="Open Sans"/>
          <w:bCs/>
          <w:iCs/>
          <w:sz w:val="20"/>
          <w:szCs w:val="20"/>
        </w:rPr>
      </w:pPr>
      <w:r w:rsidRPr="004635FC">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972160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8C3BC9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826F9F3"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A4F93E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9E8E5D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C677C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ED946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36363CC"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6F8794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5516F69"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02BE81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F735EC4"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807900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52DE62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CE3AFD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5DEFD50"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A8D74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657AA51" w14:textId="77777777"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A07E09" w14:paraId="4DC7A40A" w14:textId="77777777" w:rsidTr="00FB60EF">
        <w:trPr>
          <w:trHeight w:val="235"/>
        </w:trPr>
        <w:tc>
          <w:tcPr>
            <w:tcW w:w="2977" w:type="dxa"/>
            <w:tcBorders>
              <w:bottom w:val="single" w:sz="4" w:space="0" w:color="auto"/>
            </w:tcBorders>
          </w:tcPr>
          <w:p w14:paraId="3C2DB201"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4635FC" w:rsidRDefault="00AA052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A07E09" w14:paraId="07E32A78" w14:textId="77777777" w:rsidTr="00FB60EF">
        <w:trPr>
          <w:trHeight w:val="235"/>
        </w:trPr>
        <w:tc>
          <w:tcPr>
            <w:tcW w:w="2977" w:type="dxa"/>
            <w:tcBorders>
              <w:top w:val="single" w:sz="4" w:space="0" w:color="auto"/>
            </w:tcBorders>
          </w:tcPr>
          <w:p w14:paraId="7EECE8E6"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61AFB484" w14:textId="77777777" w:rsidR="00AA052D" w:rsidRPr="004635FC" w:rsidRDefault="00AA052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AD1AA0"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gospodarskega subjekta</w:t>
            </w:r>
            <w:r w:rsidRPr="004635FC">
              <w:rPr>
                <w:rFonts w:ascii="Open Sans" w:eastAsia="Times New Roman" w:hAnsi="Open Sans" w:cs="Open Sans"/>
                <w:snapToGrid w:val="0"/>
                <w:color w:val="000000"/>
                <w:sz w:val="20"/>
                <w:szCs w:val="20"/>
                <w:lang w:eastAsia="sl-SI"/>
              </w:rPr>
              <w:t>)</w:t>
            </w:r>
          </w:p>
        </w:tc>
      </w:tr>
    </w:tbl>
    <w:p w14:paraId="30E0F5DE" w14:textId="77777777" w:rsidR="00AA052D" w:rsidRPr="004635FC" w:rsidRDefault="00AA052D"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A07E09" w14:paraId="716E11F7" w14:textId="77777777" w:rsidTr="00AA052D">
        <w:tc>
          <w:tcPr>
            <w:tcW w:w="8008" w:type="dxa"/>
            <w:tcBorders>
              <w:top w:val="single" w:sz="4" w:space="0" w:color="auto"/>
              <w:bottom w:val="single" w:sz="4" w:space="0" w:color="auto"/>
            </w:tcBorders>
          </w:tcPr>
          <w:p w14:paraId="17367712" w14:textId="4624F708"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4635FC" w:rsidRDefault="00AA052D" w:rsidP="00656CA1">
            <w:pPr>
              <w:keepNext/>
              <w:keepLines/>
              <w:spacing w:after="0" w:line="240" w:lineRule="auto"/>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8</w:t>
            </w:r>
          </w:p>
        </w:tc>
      </w:tr>
    </w:tbl>
    <w:p w14:paraId="26B41E21" w14:textId="77777777" w:rsidR="00135112" w:rsidRPr="004635FC" w:rsidRDefault="00135112" w:rsidP="00656CA1">
      <w:pPr>
        <w:keepNext/>
        <w:keepLines/>
        <w:spacing w:after="0" w:line="240" w:lineRule="auto"/>
        <w:rPr>
          <w:rFonts w:ascii="Open Sans" w:eastAsia="Times New Roman" w:hAnsi="Open Sans" w:cs="Open Sans"/>
          <w:b/>
          <w:sz w:val="20"/>
          <w:szCs w:val="20"/>
          <w:lang w:eastAsia="sl-SI"/>
        </w:rPr>
      </w:pPr>
    </w:p>
    <w:p w14:paraId="66F492F4" w14:textId="77777777" w:rsidR="00135112" w:rsidRPr="004635FC" w:rsidRDefault="00135112"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Javno naročilo:</w:t>
      </w:r>
    </w:p>
    <w:p w14:paraId="4FB698F8" w14:textId="14724CC6" w:rsidR="00135112" w:rsidRPr="004635FC" w:rsidRDefault="00A07E09" w:rsidP="00656CA1">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00135112"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2B174560" w14:textId="77777777" w:rsidR="00135112" w:rsidRPr="004635FC" w:rsidRDefault="00135112" w:rsidP="00656CA1">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E79AC1B"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Kot gospodarski subjekt (naziv in naslov):</w:t>
      </w:r>
    </w:p>
    <w:p w14:paraId="4CCC80BE" w14:textId="5CCEDF16"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w:t>
      </w:r>
      <w:r w:rsidR="00072073">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 xml:space="preserve"> </w:t>
      </w:r>
    </w:p>
    <w:p w14:paraId="7B89ABC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B8F93C2"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CAF6788" w14:textId="1D0C320D"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skladu z določili točke 3.2.2 te razpisne dokumentacije za to prilogo prilagamo </w:t>
      </w:r>
      <w:r w:rsidRPr="004635FC">
        <w:rPr>
          <w:rFonts w:ascii="Open Sans" w:eastAsia="Times New Roman" w:hAnsi="Open Sans" w:cs="Open Sans"/>
          <w:b/>
          <w:bCs/>
          <w:sz w:val="20"/>
          <w:szCs w:val="20"/>
          <w:lang w:eastAsia="sl-SI"/>
        </w:rPr>
        <w:t>Bon obrazec</w:t>
      </w:r>
      <w:r w:rsidR="004F4D31">
        <w:rPr>
          <w:rFonts w:ascii="Open Sans" w:eastAsia="Times New Roman" w:hAnsi="Open Sans" w:cs="Open Sans"/>
          <w:b/>
          <w:bCs/>
          <w:sz w:val="20"/>
          <w:szCs w:val="20"/>
          <w:lang w:eastAsia="sl-SI"/>
        </w:rPr>
        <w:t>.</w:t>
      </w:r>
    </w:p>
    <w:p w14:paraId="302391B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F99F3FE"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032414C"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2FFDB4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C8BDE0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CD184F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E6CA14" w14:textId="064AF15D"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41A3583" w14:textId="7C8382F5"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C43DCD3" w14:textId="327B732E"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4FE6E19" w14:textId="6FD28C5F"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B6009C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E32CA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234857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3F00F2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B8303F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3D0E8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D63100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C6BE013"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17FFD7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62B796C" w14:textId="77777777" w:rsidR="00AA052D" w:rsidRPr="004635FC" w:rsidRDefault="00AA052D" w:rsidP="00656CA1">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A07E09" w14:paraId="2EFB3DE1" w14:textId="77777777" w:rsidTr="00FB60EF">
        <w:trPr>
          <w:trHeight w:val="235"/>
        </w:trPr>
        <w:tc>
          <w:tcPr>
            <w:tcW w:w="3402" w:type="dxa"/>
            <w:tcBorders>
              <w:bottom w:val="single" w:sz="4" w:space="0" w:color="auto"/>
            </w:tcBorders>
          </w:tcPr>
          <w:p w14:paraId="5CDE114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r>
      <w:tr w:rsidR="00AA052D" w:rsidRPr="00A07E09" w14:paraId="1DC08E06" w14:textId="77777777" w:rsidTr="00FB60EF">
        <w:trPr>
          <w:trHeight w:val="235"/>
        </w:trPr>
        <w:tc>
          <w:tcPr>
            <w:tcW w:w="3402" w:type="dxa"/>
            <w:tcBorders>
              <w:top w:val="single" w:sz="4" w:space="0" w:color="auto"/>
            </w:tcBorders>
          </w:tcPr>
          <w:p w14:paraId="7781BFAB"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(kraj, datum)</w:t>
            </w:r>
          </w:p>
        </w:tc>
        <w:tc>
          <w:tcPr>
            <w:tcW w:w="2268" w:type="dxa"/>
          </w:tcPr>
          <w:p w14:paraId="47A308A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žig</w:t>
            </w:r>
          </w:p>
        </w:tc>
        <w:tc>
          <w:tcPr>
            <w:tcW w:w="3686" w:type="dxa"/>
            <w:tcBorders>
              <w:top w:val="single" w:sz="4" w:space="0" w:color="auto"/>
            </w:tcBorders>
          </w:tcPr>
          <w:p w14:paraId="548F6FC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(ime in priimek ter podpis odgovorne osebe gospodarskega subjekta)</w:t>
            </w:r>
          </w:p>
        </w:tc>
      </w:tr>
    </w:tbl>
    <w:p w14:paraId="2030C016" w14:textId="77777777" w:rsidR="00435EEF" w:rsidRPr="00435EEF"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435EEF" w:rsidRPr="00435EEF" w14:paraId="4C7578EC" w14:textId="77777777" w:rsidTr="002C1534">
        <w:tc>
          <w:tcPr>
            <w:tcW w:w="8150" w:type="dxa"/>
            <w:tcBorders>
              <w:top w:val="single" w:sz="4" w:space="0" w:color="auto"/>
              <w:bottom w:val="single" w:sz="4" w:space="0" w:color="auto"/>
            </w:tcBorders>
          </w:tcPr>
          <w:p w14:paraId="0945C1A5" w14:textId="1986599E"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hAnsi="Open Sans" w:cs="Open Sans"/>
                <w:sz w:val="20"/>
                <w:szCs w:val="20"/>
              </w:rPr>
              <w:lastRenderedPageBreak/>
              <w:t>POTRDILO / CERTIFIKAT ZA GRADNJO STROJNIH INŠTALACIJ</w:t>
            </w:r>
          </w:p>
        </w:tc>
        <w:tc>
          <w:tcPr>
            <w:tcW w:w="1559" w:type="dxa"/>
            <w:tcBorders>
              <w:top w:val="single" w:sz="4" w:space="0" w:color="auto"/>
              <w:bottom w:val="single" w:sz="4" w:space="0" w:color="auto"/>
            </w:tcBorders>
          </w:tcPr>
          <w:p w14:paraId="54228C84" w14:textId="7DDEEF2A" w:rsidR="00435EEF" w:rsidRPr="00435EEF" w:rsidRDefault="00435EEF" w:rsidP="00656CA1">
            <w:pPr>
              <w:keepNext/>
              <w:keepLines/>
              <w:spacing w:after="0" w:line="240" w:lineRule="auto"/>
              <w:rPr>
                <w:rFonts w:ascii="Open Sans" w:eastAsia="Times New Roman" w:hAnsi="Open Sans" w:cs="Open Sans"/>
                <w:b/>
                <w:i/>
                <w:sz w:val="20"/>
                <w:szCs w:val="20"/>
                <w:lang w:eastAsia="sl-SI"/>
              </w:rPr>
            </w:pPr>
            <w:r w:rsidRPr="00435EEF">
              <w:rPr>
                <w:rFonts w:ascii="Open Sans" w:eastAsia="Times New Roman" w:hAnsi="Open Sans" w:cs="Open Sans"/>
                <w:b/>
                <w:i/>
                <w:sz w:val="20"/>
                <w:szCs w:val="20"/>
                <w:lang w:eastAsia="sl-SI"/>
              </w:rPr>
              <w:t xml:space="preserve">priloga </w:t>
            </w:r>
            <w:r>
              <w:rPr>
                <w:rFonts w:ascii="Open Sans" w:eastAsia="Times New Roman" w:hAnsi="Open Sans" w:cs="Open Sans"/>
                <w:b/>
                <w:i/>
                <w:sz w:val="20"/>
                <w:szCs w:val="20"/>
                <w:lang w:eastAsia="sl-SI"/>
              </w:rPr>
              <w:t>9</w:t>
            </w:r>
          </w:p>
        </w:tc>
      </w:tr>
    </w:tbl>
    <w:p w14:paraId="51ACCED3" w14:textId="77777777" w:rsidR="00435EEF" w:rsidRPr="00435EEF" w:rsidRDefault="00435EEF" w:rsidP="00656CA1">
      <w:pPr>
        <w:keepNext/>
        <w:keepLines/>
        <w:spacing w:after="0" w:line="240" w:lineRule="auto"/>
        <w:rPr>
          <w:rFonts w:ascii="Open Sans" w:eastAsia="Times New Roman" w:hAnsi="Open Sans" w:cs="Open Sans"/>
          <w:sz w:val="20"/>
          <w:szCs w:val="20"/>
          <w:lang w:val="x-none" w:eastAsia="sl-SI"/>
        </w:rPr>
      </w:pPr>
    </w:p>
    <w:p w14:paraId="6D874D5D" w14:textId="285A62D9"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Kot gospodarski subjekt</w:t>
      </w:r>
      <w:r w:rsidR="00FC3504">
        <w:rPr>
          <w:rFonts w:ascii="Open Sans" w:eastAsia="Times New Roman" w:hAnsi="Open Sans" w:cs="Open Sans"/>
          <w:sz w:val="20"/>
          <w:szCs w:val="20"/>
          <w:lang w:eastAsia="sl-SI"/>
        </w:rPr>
        <w:t xml:space="preserve"> </w:t>
      </w:r>
      <w:r w:rsidR="00FC3504" w:rsidRPr="004635FC">
        <w:rPr>
          <w:rFonts w:ascii="Open Sans" w:eastAsia="Times New Roman" w:hAnsi="Open Sans" w:cs="Open Sans"/>
          <w:sz w:val="20"/>
          <w:szCs w:val="20"/>
          <w:lang w:eastAsia="sl-SI"/>
        </w:rPr>
        <w:t>(naziv in naslov)</w:t>
      </w:r>
      <w:r w:rsidRPr="00435EEF">
        <w:rPr>
          <w:rFonts w:ascii="Open Sans" w:eastAsia="Times New Roman" w:hAnsi="Open Sans" w:cs="Open Sans"/>
          <w:sz w:val="20"/>
          <w:szCs w:val="20"/>
          <w:lang w:eastAsia="sl-SI"/>
        </w:rPr>
        <w:t>: _______________________________________________________</w:t>
      </w:r>
      <w:r w:rsidR="0034325C">
        <w:rPr>
          <w:rFonts w:ascii="Open Sans" w:eastAsia="Times New Roman" w:hAnsi="Open Sans" w:cs="Open Sans"/>
          <w:sz w:val="20"/>
          <w:szCs w:val="20"/>
          <w:lang w:eastAsia="sl-SI"/>
        </w:rPr>
        <w:t>____</w:t>
      </w:r>
      <w:r w:rsidRPr="00435EEF">
        <w:rPr>
          <w:rFonts w:ascii="Open Sans" w:eastAsia="Times New Roman" w:hAnsi="Open Sans" w:cs="Open Sans"/>
          <w:sz w:val="20"/>
          <w:szCs w:val="20"/>
          <w:lang w:eastAsia="sl-SI"/>
        </w:rPr>
        <w:t>__ za izbiro izvajalca za javno naročilo št.:</w:t>
      </w:r>
    </w:p>
    <w:p w14:paraId="7AAFEB62" w14:textId="4CF41366" w:rsidR="00435EEF" w:rsidRDefault="00435EEF" w:rsidP="00656CA1">
      <w:pPr>
        <w:keepNext/>
        <w:keepLines/>
        <w:spacing w:after="0" w:line="240" w:lineRule="auto"/>
        <w:rPr>
          <w:rFonts w:ascii="Open Sans" w:eastAsia="Times New Roman" w:hAnsi="Open Sans" w:cs="Open Sans"/>
          <w:sz w:val="20"/>
          <w:szCs w:val="20"/>
          <w:lang w:eastAsia="sl-SI"/>
        </w:rPr>
      </w:pPr>
    </w:p>
    <w:p w14:paraId="4A991F53" w14:textId="77777777" w:rsidR="00FC3504" w:rsidRPr="00435EEF" w:rsidRDefault="00FC3504" w:rsidP="00656CA1">
      <w:pPr>
        <w:keepNext/>
        <w:keepLines/>
        <w:spacing w:after="0" w:line="240" w:lineRule="auto"/>
        <w:rPr>
          <w:rFonts w:ascii="Open Sans" w:eastAsia="Times New Roman" w:hAnsi="Open Sans" w:cs="Open Sans"/>
          <w:sz w:val="20"/>
          <w:szCs w:val="20"/>
          <w:lang w:eastAsia="sl-SI"/>
        </w:rPr>
      </w:pPr>
    </w:p>
    <w:p w14:paraId="6DCEEDD4" w14:textId="7FF804C5" w:rsidR="00435EEF" w:rsidRPr="004635FC" w:rsidRDefault="00435EEF" w:rsidP="00656CA1">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sidRPr="004635FC">
        <w:rPr>
          <w:rFonts w:ascii="Open Sans" w:eastAsia="Times New Roman" w:hAnsi="Open Sans" w:cs="Open Sans"/>
          <w:b/>
          <w:noProof/>
          <w:sz w:val="20"/>
          <w:szCs w:val="20"/>
          <w:lang w:eastAsia="sl-SI"/>
        </w:rPr>
        <w:t>ENLJ-</w:t>
      </w:r>
      <w:r w:rsidR="007C04E7">
        <w:rPr>
          <w:rFonts w:ascii="Open Sans" w:eastAsia="Times New Roman" w:hAnsi="Open Sans" w:cs="Open Sans"/>
          <w:b/>
          <w:noProof/>
          <w:sz w:val="20"/>
          <w:szCs w:val="20"/>
          <w:lang w:eastAsia="sl-SI"/>
        </w:rPr>
        <w:t>SIR-373</w:t>
      </w:r>
      <w:r w:rsidRPr="004635FC">
        <w:rPr>
          <w:rFonts w:ascii="Open Sans" w:eastAsia="Times New Roman" w:hAnsi="Open Sans" w:cs="Open Sans"/>
          <w:b/>
          <w:noProof/>
          <w:sz w:val="20"/>
          <w:szCs w:val="20"/>
          <w:lang w:eastAsia="sl-SI"/>
        </w:rPr>
        <w:t xml:space="preserve">/25 </w:t>
      </w:r>
      <w:r w:rsidRPr="004635FC">
        <w:rPr>
          <w:rFonts w:ascii="Open Sans" w:eastAsia="Times New Roman" w:hAnsi="Open Sans" w:cs="Open Sans"/>
          <w:b/>
          <w:color w:val="000000"/>
          <w:sz w:val="20"/>
          <w:szCs w:val="20"/>
          <w:lang w:eastAsia="sl-SI"/>
        </w:rPr>
        <w:t xml:space="preserve">– </w:t>
      </w:r>
      <w:r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30III-758-00 Obnova vročevoda T1800 na območju Tolstojeve ulice</w:t>
      </w:r>
    </w:p>
    <w:p w14:paraId="178860F8" w14:textId="6F5382E0" w:rsidR="00435EEF" w:rsidRDefault="00435EEF" w:rsidP="00656CA1">
      <w:pPr>
        <w:keepNext/>
        <w:keepLines/>
        <w:spacing w:after="0" w:line="240" w:lineRule="auto"/>
        <w:rPr>
          <w:rFonts w:ascii="Open Sans" w:eastAsia="Times New Roman" w:hAnsi="Open Sans" w:cs="Open Sans"/>
          <w:sz w:val="20"/>
          <w:szCs w:val="20"/>
          <w:lang w:eastAsia="sl-SI"/>
        </w:rPr>
      </w:pPr>
    </w:p>
    <w:p w14:paraId="71D0AF67" w14:textId="77777777" w:rsidR="00FC3504" w:rsidRPr="00435EEF" w:rsidRDefault="00FC3504" w:rsidP="00656CA1">
      <w:pPr>
        <w:keepNext/>
        <w:keepLines/>
        <w:spacing w:after="0" w:line="240" w:lineRule="auto"/>
        <w:rPr>
          <w:rFonts w:ascii="Open Sans" w:eastAsia="Times New Roman" w:hAnsi="Open Sans" w:cs="Open Sans"/>
          <w:sz w:val="20"/>
          <w:szCs w:val="20"/>
          <w:lang w:eastAsia="sl-SI"/>
        </w:rPr>
      </w:pPr>
    </w:p>
    <w:p w14:paraId="0E0ABDF5" w14:textId="1EADE5FE" w:rsidR="00435EEF" w:rsidRDefault="00FC3504" w:rsidP="00656CA1">
      <w:pPr>
        <w:keepNext/>
        <w:keepLines/>
        <w:spacing w:after="0" w:line="240" w:lineRule="auto"/>
        <w:jc w:val="both"/>
        <w:rPr>
          <w:rFonts w:ascii="Open Sans" w:hAnsi="Open Sans" w:cs="Open Sans"/>
          <w:sz w:val="20"/>
          <w:szCs w:val="20"/>
        </w:rPr>
      </w:pPr>
      <w:r>
        <w:rPr>
          <w:rFonts w:ascii="Open Sans" w:eastAsia="Times New Roman" w:hAnsi="Open Sans" w:cs="Open Sans"/>
          <w:sz w:val="20"/>
          <w:szCs w:val="20"/>
          <w:lang w:eastAsia="sl-SI"/>
        </w:rPr>
        <w:t>k</w:t>
      </w:r>
      <w:r w:rsidR="00435EEF" w:rsidRPr="00435EEF">
        <w:rPr>
          <w:rFonts w:ascii="Open Sans" w:eastAsia="Times New Roman" w:hAnsi="Open Sans" w:cs="Open Sans"/>
          <w:sz w:val="20"/>
          <w:szCs w:val="20"/>
          <w:lang w:eastAsia="sl-SI"/>
        </w:rPr>
        <w:t xml:space="preserve"> tej prilogi prilagamo</w:t>
      </w:r>
      <w:r w:rsidR="0034325C">
        <w:rPr>
          <w:rFonts w:ascii="Open Sans" w:eastAsia="Times New Roman" w:hAnsi="Open Sans" w:cs="Open Sans"/>
          <w:sz w:val="20"/>
          <w:szCs w:val="20"/>
          <w:lang w:eastAsia="sl-SI"/>
        </w:rPr>
        <w:t xml:space="preserve"> </w:t>
      </w:r>
      <w:r w:rsidR="00435EEF" w:rsidRPr="002C1534">
        <w:rPr>
          <w:rFonts w:ascii="Open Sans" w:hAnsi="Open Sans" w:cs="Open Sans"/>
          <w:sz w:val="20"/>
          <w:szCs w:val="20"/>
        </w:rPr>
        <w:t>veljavn</w:t>
      </w:r>
      <w:r w:rsidR="0034325C">
        <w:rPr>
          <w:rFonts w:ascii="Open Sans" w:hAnsi="Open Sans" w:cs="Open Sans"/>
          <w:sz w:val="20"/>
          <w:szCs w:val="20"/>
        </w:rPr>
        <w:t>ega</w:t>
      </w:r>
      <w:r w:rsidR="00435EEF" w:rsidRPr="002C1534">
        <w:rPr>
          <w:rFonts w:ascii="Open Sans" w:hAnsi="Open Sans" w:cs="Open Sans"/>
          <w:sz w:val="20"/>
          <w:szCs w:val="20"/>
        </w:rPr>
        <w:t xml:space="preserve"> potrdil</w:t>
      </w:r>
      <w:r w:rsidR="0034325C">
        <w:rPr>
          <w:rFonts w:ascii="Open Sans" w:hAnsi="Open Sans" w:cs="Open Sans"/>
          <w:sz w:val="20"/>
          <w:szCs w:val="20"/>
        </w:rPr>
        <w:t>a</w:t>
      </w:r>
      <w:r w:rsidR="00435EEF" w:rsidRPr="002C1534">
        <w:rPr>
          <w:rFonts w:ascii="Open Sans" w:hAnsi="Open Sans" w:cs="Open Sans"/>
          <w:sz w:val="20"/>
          <w:szCs w:val="20"/>
        </w:rPr>
        <w:t xml:space="preserve"> oziroma veljavn</w:t>
      </w:r>
      <w:r w:rsidR="0034325C">
        <w:rPr>
          <w:rFonts w:ascii="Open Sans" w:hAnsi="Open Sans" w:cs="Open Sans"/>
          <w:sz w:val="20"/>
          <w:szCs w:val="20"/>
        </w:rPr>
        <w:t>ega</w:t>
      </w:r>
      <w:r w:rsidR="00435EEF" w:rsidRPr="002C1534">
        <w:rPr>
          <w:rFonts w:ascii="Open Sans" w:hAnsi="Open Sans" w:cs="Open Sans"/>
          <w:sz w:val="20"/>
          <w:szCs w:val="20"/>
        </w:rPr>
        <w:t xml:space="preserve"> certifikat</w:t>
      </w:r>
      <w:r w:rsidR="0034325C">
        <w:rPr>
          <w:rFonts w:ascii="Open Sans" w:hAnsi="Open Sans" w:cs="Open Sans"/>
          <w:sz w:val="20"/>
          <w:szCs w:val="20"/>
        </w:rPr>
        <w:t>a</w:t>
      </w:r>
      <w:r w:rsidR="00435EEF" w:rsidRPr="002C1534">
        <w:rPr>
          <w:rFonts w:ascii="Open Sans" w:hAnsi="Open Sans" w:cs="Open Sans"/>
          <w:sz w:val="20"/>
          <w:szCs w:val="20"/>
        </w:rPr>
        <w:t xml:space="preserve"> za gradnjo strojnih inštalacij za vročevode za varjenje cevi iz jekla, ki ga izdaja pooblaščeni organ. </w:t>
      </w:r>
    </w:p>
    <w:p w14:paraId="1B479540" w14:textId="77777777" w:rsidR="0034325C" w:rsidRPr="002C1534" w:rsidRDefault="0034325C" w:rsidP="00656CA1">
      <w:pPr>
        <w:keepNext/>
        <w:keepLines/>
        <w:spacing w:after="0" w:line="240" w:lineRule="auto"/>
        <w:jc w:val="both"/>
        <w:rPr>
          <w:rFonts w:ascii="Open Sans" w:hAnsi="Open Sans" w:cs="Open Sans"/>
          <w:sz w:val="20"/>
          <w:szCs w:val="20"/>
        </w:rPr>
      </w:pPr>
    </w:p>
    <w:p w14:paraId="4D2611D5" w14:textId="77777777" w:rsidR="00435EEF" w:rsidRPr="002C1534" w:rsidRDefault="00435EEF" w:rsidP="00656CA1">
      <w:pPr>
        <w:pStyle w:val="BodyText22"/>
        <w:keepNext/>
        <w:keepLines/>
        <w:ind w:left="0" w:firstLine="0"/>
        <w:rPr>
          <w:rFonts w:ascii="Open Sans" w:hAnsi="Open Sans" w:cs="Open Sans"/>
          <w:sz w:val="20"/>
          <w:szCs w:val="20"/>
        </w:rPr>
      </w:pPr>
    </w:p>
    <w:p w14:paraId="5E999D38" w14:textId="51470BBD" w:rsidR="00435EEF" w:rsidRDefault="0034325C" w:rsidP="00656CA1">
      <w:pPr>
        <w:keepNext/>
        <w:keepLines/>
        <w:spacing w:after="0" w:line="240" w:lineRule="auto"/>
        <w:jc w:val="both"/>
        <w:rPr>
          <w:rFonts w:ascii="Open Sans" w:hAnsi="Open Sans" w:cs="Open Sans"/>
          <w:sz w:val="20"/>
          <w:szCs w:val="20"/>
        </w:rPr>
      </w:pPr>
      <w:r>
        <w:rPr>
          <w:rFonts w:ascii="Open Sans" w:hAnsi="Open Sans" w:cs="Open Sans"/>
          <w:sz w:val="20"/>
          <w:szCs w:val="20"/>
        </w:rPr>
        <w:t>Obvezujemo se, da bomo kot g</w:t>
      </w:r>
      <w:r w:rsidR="00435EEF" w:rsidRPr="002C1534">
        <w:rPr>
          <w:rFonts w:ascii="Open Sans" w:hAnsi="Open Sans" w:cs="Open Sans"/>
          <w:sz w:val="20"/>
          <w:szCs w:val="20"/>
        </w:rPr>
        <w:t xml:space="preserve">ospodarski subjekt, ki ima veljavno potrdilo oziroma veljaven certifikat za gradnjo strojnih inštalacij za vročevode za varjenje cevi iz jekla, </w:t>
      </w:r>
      <w:r>
        <w:rPr>
          <w:rFonts w:ascii="Open Sans" w:hAnsi="Open Sans" w:cs="Open Sans"/>
          <w:sz w:val="20"/>
          <w:szCs w:val="20"/>
        </w:rPr>
        <w:t>predmetna dela javnega naročila tudi izvedli</w:t>
      </w:r>
      <w:r w:rsidR="00FC3504">
        <w:rPr>
          <w:rFonts w:ascii="Open Sans" w:hAnsi="Open Sans" w:cs="Open Sans"/>
          <w:sz w:val="20"/>
          <w:szCs w:val="20"/>
        </w:rPr>
        <w:t>.</w:t>
      </w:r>
    </w:p>
    <w:p w14:paraId="6C0BC1AA" w14:textId="77777777" w:rsidR="00435EEF" w:rsidRDefault="00435EEF" w:rsidP="00656CA1">
      <w:pPr>
        <w:keepNext/>
        <w:keepLines/>
        <w:spacing w:after="0" w:line="240" w:lineRule="auto"/>
        <w:rPr>
          <w:rFonts w:ascii="Open Sans" w:hAnsi="Open Sans" w:cs="Open Sans"/>
          <w:sz w:val="20"/>
          <w:szCs w:val="20"/>
        </w:rPr>
      </w:pPr>
    </w:p>
    <w:p w14:paraId="04863FAD" w14:textId="2D4578E9" w:rsidR="00FC3504" w:rsidRDefault="00FC3504" w:rsidP="00656CA1">
      <w:pPr>
        <w:keepNext/>
        <w:keepLines/>
        <w:spacing w:after="0" w:line="240" w:lineRule="auto"/>
        <w:rPr>
          <w:rFonts w:ascii="Open Sans" w:eastAsia="Times New Roman" w:hAnsi="Open Sans" w:cs="Open Sans"/>
          <w:b/>
          <w:sz w:val="20"/>
          <w:szCs w:val="20"/>
          <w:lang w:eastAsia="sl-SI"/>
        </w:rPr>
      </w:pPr>
    </w:p>
    <w:p w14:paraId="5D3C4ACD" w14:textId="6D0E713D" w:rsidR="00FC3504" w:rsidRDefault="00FC3504" w:rsidP="00656CA1">
      <w:pPr>
        <w:keepNext/>
        <w:keepLines/>
        <w:spacing w:after="0" w:line="240" w:lineRule="auto"/>
        <w:rPr>
          <w:rFonts w:ascii="Open Sans" w:eastAsia="Times New Roman" w:hAnsi="Open Sans" w:cs="Open Sans"/>
          <w:b/>
          <w:sz w:val="20"/>
          <w:szCs w:val="20"/>
          <w:lang w:eastAsia="sl-SI"/>
        </w:rPr>
      </w:pPr>
    </w:p>
    <w:p w14:paraId="5E1B1809" w14:textId="5075FA3E" w:rsidR="00FC3504" w:rsidRDefault="00FC3504" w:rsidP="00656CA1">
      <w:pPr>
        <w:keepNext/>
        <w:keepLines/>
        <w:spacing w:after="0" w:line="240" w:lineRule="auto"/>
        <w:rPr>
          <w:rFonts w:ascii="Open Sans" w:eastAsia="Times New Roman" w:hAnsi="Open Sans" w:cs="Open Sans"/>
          <w:b/>
          <w:sz w:val="20"/>
          <w:szCs w:val="20"/>
          <w:lang w:eastAsia="sl-SI"/>
        </w:rPr>
      </w:pPr>
    </w:p>
    <w:p w14:paraId="590E08B8" w14:textId="0A715FC7" w:rsidR="00FC3504" w:rsidRDefault="00FC3504" w:rsidP="00656CA1">
      <w:pPr>
        <w:keepNext/>
        <w:keepLines/>
        <w:spacing w:after="0" w:line="240" w:lineRule="auto"/>
        <w:rPr>
          <w:rFonts w:ascii="Open Sans" w:eastAsia="Times New Roman" w:hAnsi="Open Sans" w:cs="Open Sans"/>
          <w:b/>
          <w:sz w:val="20"/>
          <w:szCs w:val="20"/>
          <w:lang w:eastAsia="sl-SI"/>
        </w:rPr>
      </w:pPr>
    </w:p>
    <w:p w14:paraId="3A73FC1B" w14:textId="0E9B7519" w:rsidR="00FC3504" w:rsidRDefault="00FC3504" w:rsidP="00656CA1">
      <w:pPr>
        <w:keepNext/>
        <w:keepLines/>
        <w:spacing w:after="0" w:line="240" w:lineRule="auto"/>
        <w:rPr>
          <w:rFonts w:ascii="Open Sans" w:eastAsia="Times New Roman" w:hAnsi="Open Sans" w:cs="Open Sans"/>
          <w:b/>
          <w:sz w:val="20"/>
          <w:szCs w:val="20"/>
          <w:lang w:eastAsia="sl-SI"/>
        </w:rPr>
      </w:pPr>
    </w:p>
    <w:p w14:paraId="7CE7F906" w14:textId="6A495D2E" w:rsidR="00FC3504" w:rsidRDefault="00FC3504" w:rsidP="00656CA1">
      <w:pPr>
        <w:keepNext/>
        <w:keepLines/>
        <w:spacing w:after="0" w:line="240" w:lineRule="auto"/>
        <w:rPr>
          <w:rFonts w:ascii="Open Sans" w:eastAsia="Times New Roman" w:hAnsi="Open Sans" w:cs="Open Sans"/>
          <w:b/>
          <w:sz w:val="20"/>
          <w:szCs w:val="20"/>
          <w:lang w:eastAsia="sl-SI"/>
        </w:rPr>
      </w:pPr>
    </w:p>
    <w:p w14:paraId="1B888D3F" w14:textId="609F7410" w:rsidR="00FC3504" w:rsidRDefault="00FC3504" w:rsidP="00656CA1">
      <w:pPr>
        <w:keepNext/>
        <w:keepLines/>
        <w:spacing w:after="0" w:line="240" w:lineRule="auto"/>
        <w:rPr>
          <w:rFonts w:ascii="Open Sans" w:eastAsia="Times New Roman" w:hAnsi="Open Sans" w:cs="Open Sans"/>
          <w:b/>
          <w:sz w:val="20"/>
          <w:szCs w:val="20"/>
          <w:lang w:eastAsia="sl-SI"/>
        </w:rPr>
      </w:pPr>
    </w:p>
    <w:p w14:paraId="60348345" w14:textId="6D09A9D6" w:rsidR="00FC3504" w:rsidRDefault="00FC3504" w:rsidP="00656CA1">
      <w:pPr>
        <w:keepNext/>
        <w:keepLines/>
        <w:spacing w:after="0" w:line="240" w:lineRule="auto"/>
        <w:rPr>
          <w:rFonts w:ascii="Open Sans" w:eastAsia="Times New Roman" w:hAnsi="Open Sans" w:cs="Open Sans"/>
          <w:b/>
          <w:sz w:val="20"/>
          <w:szCs w:val="20"/>
          <w:lang w:eastAsia="sl-SI"/>
        </w:rPr>
      </w:pPr>
    </w:p>
    <w:p w14:paraId="26C567D0" w14:textId="7E2C4DC8" w:rsidR="00FC3504" w:rsidRDefault="00FC3504" w:rsidP="00656CA1">
      <w:pPr>
        <w:keepNext/>
        <w:keepLines/>
        <w:spacing w:after="0" w:line="240" w:lineRule="auto"/>
        <w:rPr>
          <w:rFonts w:ascii="Open Sans" w:eastAsia="Times New Roman" w:hAnsi="Open Sans" w:cs="Open Sans"/>
          <w:b/>
          <w:sz w:val="20"/>
          <w:szCs w:val="20"/>
          <w:lang w:eastAsia="sl-SI"/>
        </w:rPr>
      </w:pPr>
    </w:p>
    <w:p w14:paraId="04B0ECD8" w14:textId="127ABF43" w:rsidR="00FC3504" w:rsidRDefault="00FC3504" w:rsidP="00656CA1">
      <w:pPr>
        <w:keepNext/>
        <w:keepLines/>
        <w:spacing w:after="0" w:line="240" w:lineRule="auto"/>
        <w:rPr>
          <w:rFonts w:ascii="Open Sans" w:eastAsia="Times New Roman" w:hAnsi="Open Sans" w:cs="Open Sans"/>
          <w:b/>
          <w:sz w:val="20"/>
          <w:szCs w:val="20"/>
          <w:lang w:eastAsia="sl-SI"/>
        </w:rPr>
      </w:pPr>
    </w:p>
    <w:p w14:paraId="0A0827F0" w14:textId="75F0D74F" w:rsidR="00FC3504" w:rsidRDefault="00FC3504" w:rsidP="00656CA1">
      <w:pPr>
        <w:keepNext/>
        <w:keepLines/>
        <w:spacing w:after="0" w:line="240" w:lineRule="auto"/>
        <w:rPr>
          <w:rFonts w:ascii="Open Sans" w:eastAsia="Times New Roman" w:hAnsi="Open Sans" w:cs="Open Sans"/>
          <w:b/>
          <w:sz w:val="20"/>
          <w:szCs w:val="20"/>
          <w:lang w:eastAsia="sl-SI"/>
        </w:rPr>
      </w:pPr>
    </w:p>
    <w:p w14:paraId="3380E996" w14:textId="738DEAF1" w:rsidR="00FC3504" w:rsidRDefault="00FC3504" w:rsidP="00656CA1">
      <w:pPr>
        <w:keepNext/>
        <w:keepLines/>
        <w:spacing w:after="0" w:line="240" w:lineRule="auto"/>
        <w:rPr>
          <w:rFonts w:ascii="Open Sans" w:eastAsia="Times New Roman" w:hAnsi="Open Sans" w:cs="Open Sans"/>
          <w:b/>
          <w:sz w:val="20"/>
          <w:szCs w:val="20"/>
          <w:lang w:eastAsia="sl-SI"/>
        </w:rPr>
      </w:pPr>
    </w:p>
    <w:p w14:paraId="267B1C62" w14:textId="5BFCA6C1" w:rsidR="00FC3504" w:rsidRDefault="00FC3504" w:rsidP="00656CA1">
      <w:pPr>
        <w:keepNext/>
        <w:keepLines/>
        <w:spacing w:after="0" w:line="240" w:lineRule="auto"/>
        <w:rPr>
          <w:rFonts w:ascii="Open Sans" w:eastAsia="Times New Roman" w:hAnsi="Open Sans" w:cs="Open Sans"/>
          <w:b/>
          <w:sz w:val="20"/>
          <w:szCs w:val="20"/>
          <w:lang w:eastAsia="sl-SI"/>
        </w:rPr>
      </w:pPr>
    </w:p>
    <w:p w14:paraId="06961B13" w14:textId="47995D07" w:rsidR="00FC3504" w:rsidRDefault="00FC3504" w:rsidP="00656CA1">
      <w:pPr>
        <w:keepNext/>
        <w:keepLines/>
        <w:spacing w:after="0" w:line="240" w:lineRule="auto"/>
        <w:rPr>
          <w:rFonts w:ascii="Open Sans" w:eastAsia="Times New Roman" w:hAnsi="Open Sans" w:cs="Open Sans"/>
          <w:b/>
          <w:sz w:val="20"/>
          <w:szCs w:val="20"/>
          <w:lang w:eastAsia="sl-SI"/>
        </w:rPr>
      </w:pPr>
    </w:p>
    <w:p w14:paraId="6192A710" w14:textId="522002A1" w:rsidR="00FC3504" w:rsidRDefault="00FC3504" w:rsidP="00656CA1">
      <w:pPr>
        <w:keepNext/>
        <w:keepLines/>
        <w:spacing w:after="0" w:line="240" w:lineRule="auto"/>
        <w:rPr>
          <w:rFonts w:ascii="Open Sans" w:eastAsia="Times New Roman" w:hAnsi="Open Sans" w:cs="Open Sans"/>
          <w:b/>
          <w:sz w:val="20"/>
          <w:szCs w:val="20"/>
          <w:lang w:eastAsia="sl-SI"/>
        </w:rPr>
      </w:pPr>
    </w:p>
    <w:p w14:paraId="3111B0F5" w14:textId="0EBE7203" w:rsidR="00FC3504" w:rsidRDefault="00FC3504" w:rsidP="00656CA1">
      <w:pPr>
        <w:keepNext/>
        <w:keepLines/>
        <w:spacing w:after="0" w:line="240" w:lineRule="auto"/>
        <w:rPr>
          <w:rFonts w:ascii="Open Sans" w:eastAsia="Times New Roman" w:hAnsi="Open Sans" w:cs="Open Sans"/>
          <w:b/>
          <w:sz w:val="20"/>
          <w:szCs w:val="20"/>
          <w:lang w:eastAsia="sl-SI"/>
        </w:rPr>
      </w:pPr>
    </w:p>
    <w:p w14:paraId="3B2889BF" w14:textId="1D39481E" w:rsidR="00FC3504" w:rsidRDefault="00FC3504" w:rsidP="00656CA1">
      <w:pPr>
        <w:keepNext/>
        <w:keepLines/>
        <w:spacing w:after="0" w:line="240" w:lineRule="auto"/>
        <w:rPr>
          <w:rFonts w:ascii="Open Sans" w:eastAsia="Times New Roman" w:hAnsi="Open Sans" w:cs="Open Sans"/>
          <w:b/>
          <w:sz w:val="20"/>
          <w:szCs w:val="20"/>
          <w:lang w:eastAsia="sl-SI"/>
        </w:rPr>
      </w:pPr>
    </w:p>
    <w:p w14:paraId="399077AC" w14:textId="764BD3FA" w:rsidR="00FC3504" w:rsidRDefault="00FC3504" w:rsidP="00656CA1">
      <w:pPr>
        <w:keepNext/>
        <w:keepLines/>
        <w:spacing w:after="0" w:line="240" w:lineRule="auto"/>
        <w:rPr>
          <w:rFonts w:ascii="Open Sans" w:eastAsia="Times New Roman" w:hAnsi="Open Sans" w:cs="Open Sans"/>
          <w:b/>
          <w:sz w:val="20"/>
          <w:szCs w:val="20"/>
          <w:lang w:eastAsia="sl-SI"/>
        </w:rPr>
      </w:pPr>
    </w:p>
    <w:p w14:paraId="56101D7F" w14:textId="77777777" w:rsidR="00FC3504" w:rsidRDefault="00FC3504" w:rsidP="00656CA1">
      <w:pPr>
        <w:keepNext/>
        <w:keepLines/>
        <w:spacing w:after="0" w:line="240" w:lineRule="auto"/>
        <w:rPr>
          <w:rFonts w:ascii="Open Sans" w:eastAsia="Times New Roman" w:hAnsi="Open Sans" w:cs="Open Sans"/>
          <w:b/>
          <w:sz w:val="20"/>
          <w:szCs w:val="20"/>
          <w:lang w:eastAsia="sl-SI"/>
        </w:rPr>
      </w:pPr>
    </w:p>
    <w:p w14:paraId="7134A3DA" w14:textId="0B7EDB6F" w:rsidR="00FC3504" w:rsidRDefault="00FC3504" w:rsidP="00656CA1">
      <w:pPr>
        <w:keepNext/>
        <w:keepLines/>
        <w:spacing w:after="0" w:line="240" w:lineRule="auto"/>
        <w:rPr>
          <w:rFonts w:ascii="Open Sans" w:eastAsia="Times New Roman" w:hAnsi="Open Sans" w:cs="Open Sans"/>
          <w:b/>
          <w:sz w:val="20"/>
          <w:szCs w:val="20"/>
          <w:lang w:eastAsia="sl-SI"/>
        </w:rPr>
      </w:pPr>
    </w:p>
    <w:p w14:paraId="1CB4E0E8" w14:textId="6224E4DE" w:rsidR="00FC3504" w:rsidRDefault="00FC3504" w:rsidP="00656CA1">
      <w:pPr>
        <w:keepNext/>
        <w:keepLines/>
        <w:spacing w:after="0" w:line="240" w:lineRule="auto"/>
        <w:rPr>
          <w:rFonts w:ascii="Open Sans" w:eastAsia="Times New Roman" w:hAnsi="Open Sans" w:cs="Open Sans"/>
          <w:b/>
          <w:sz w:val="20"/>
          <w:szCs w:val="20"/>
          <w:lang w:eastAsia="sl-SI"/>
        </w:rPr>
      </w:pPr>
    </w:p>
    <w:p w14:paraId="3C6D0884" w14:textId="3DEC9110" w:rsidR="00FC3504" w:rsidRDefault="00FC3504" w:rsidP="00656CA1">
      <w:pPr>
        <w:keepNext/>
        <w:keepLines/>
        <w:spacing w:after="0" w:line="240" w:lineRule="auto"/>
        <w:rPr>
          <w:rFonts w:ascii="Open Sans" w:eastAsia="Times New Roman" w:hAnsi="Open Sans" w:cs="Open Sans"/>
          <w:b/>
          <w:sz w:val="20"/>
          <w:szCs w:val="20"/>
          <w:lang w:eastAsia="sl-SI"/>
        </w:rPr>
      </w:pPr>
    </w:p>
    <w:p w14:paraId="3785D5E0" w14:textId="246ABBA8" w:rsidR="00FC3504" w:rsidRDefault="00FC3504" w:rsidP="00656CA1">
      <w:pPr>
        <w:keepNext/>
        <w:keepLines/>
        <w:spacing w:after="0" w:line="240" w:lineRule="auto"/>
        <w:rPr>
          <w:rFonts w:ascii="Open Sans" w:eastAsia="Times New Roman" w:hAnsi="Open Sans" w:cs="Open Sans"/>
          <w:b/>
          <w:sz w:val="20"/>
          <w:szCs w:val="20"/>
          <w:lang w:eastAsia="sl-SI"/>
        </w:rPr>
      </w:pPr>
    </w:p>
    <w:p w14:paraId="2DADE83C" w14:textId="03B3153A" w:rsidR="00FC3504" w:rsidRDefault="00FC3504" w:rsidP="00656CA1">
      <w:pPr>
        <w:keepNext/>
        <w:keepLines/>
        <w:spacing w:after="0" w:line="240" w:lineRule="auto"/>
        <w:rPr>
          <w:rFonts w:ascii="Open Sans" w:eastAsia="Times New Roman" w:hAnsi="Open Sans" w:cs="Open Sans"/>
          <w:b/>
          <w:sz w:val="20"/>
          <w:szCs w:val="20"/>
          <w:lang w:eastAsia="sl-SI"/>
        </w:rPr>
      </w:pPr>
    </w:p>
    <w:p w14:paraId="0841F3DE" w14:textId="65353C0D" w:rsidR="00FC3504" w:rsidRDefault="00FC3504" w:rsidP="00656CA1">
      <w:pPr>
        <w:keepNext/>
        <w:keepLines/>
        <w:spacing w:after="0" w:line="240" w:lineRule="auto"/>
        <w:rPr>
          <w:rFonts w:ascii="Open Sans" w:eastAsia="Times New Roman" w:hAnsi="Open Sans" w:cs="Open Sans"/>
          <w:b/>
          <w:sz w:val="20"/>
          <w:szCs w:val="20"/>
          <w:lang w:eastAsia="sl-SI"/>
        </w:rPr>
      </w:pPr>
    </w:p>
    <w:p w14:paraId="464DA599" w14:textId="2BD6C77C" w:rsidR="00FC3504" w:rsidRDefault="00FC3504" w:rsidP="00656CA1">
      <w:pPr>
        <w:keepNext/>
        <w:keepLines/>
        <w:spacing w:after="0" w:line="240" w:lineRule="auto"/>
        <w:rPr>
          <w:rFonts w:ascii="Open Sans" w:eastAsia="Times New Roman" w:hAnsi="Open Sans" w:cs="Open Sans"/>
          <w:b/>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35EEF" w:rsidRPr="00435EEF" w14:paraId="59385EF9" w14:textId="77777777" w:rsidTr="002C1534">
        <w:trPr>
          <w:trHeight w:val="235"/>
        </w:trPr>
        <w:tc>
          <w:tcPr>
            <w:tcW w:w="2977" w:type="dxa"/>
            <w:tcBorders>
              <w:bottom w:val="single" w:sz="4" w:space="0" w:color="auto"/>
            </w:tcBorders>
          </w:tcPr>
          <w:p w14:paraId="213A251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c>
          <w:tcPr>
            <w:tcW w:w="2552" w:type="dxa"/>
          </w:tcPr>
          <w:p w14:paraId="4EADD75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c>
          <w:tcPr>
            <w:tcW w:w="3827" w:type="dxa"/>
            <w:tcBorders>
              <w:bottom w:val="single" w:sz="4" w:space="0" w:color="auto"/>
            </w:tcBorders>
          </w:tcPr>
          <w:p w14:paraId="7E2B2BB3"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r>
      <w:tr w:rsidR="00435EEF" w:rsidRPr="00435EEF" w14:paraId="795FB870" w14:textId="77777777" w:rsidTr="002C1534">
        <w:trPr>
          <w:trHeight w:val="235"/>
        </w:trPr>
        <w:tc>
          <w:tcPr>
            <w:tcW w:w="2977" w:type="dxa"/>
            <w:tcBorders>
              <w:top w:val="single" w:sz="4" w:space="0" w:color="auto"/>
            </w:tcBorders>
          </w:tcPr>
          <w:p w14:paraId="62A0547E"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(kraj, datum)</w:t>
            </w:r>
          </w:p>
        </w:tc>
        <w:tc>
          <w:tcPr>
            <w:tcW w:w="2552" w:type="dxa"/>
          </w:tcPr>
          <w:p w14:paraId="3BD63E0A"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žig</w:t>
            </w:r>
          </w:p>
        </w:tc>
        <w:tc>
          <w:tcPr>
            <w:tcW w:w="3827" w:type="dxa"/>
            <w:tcBorders>
              <w:top w:val="single" w:sz="4" w:space="0" w:color="auto"/>
            </w:tcBorders>
          </w:tcPr>
          <w:p w14:paraId="2516DE6D"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(ime in priimek ter podpis odgovorne osebe gospodarskega subjekta)</w:t>
            </w:r>
          </w:p>
        </w:tc>
      </w:tr>
    </w:tbl>
    <w:p w14:paraId="68338D6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br w:type="page"/>
      </w:r>
    </w:p>
    <w:p w14:paraId="7F153665" w14:textId="1CC4BE34" w:rsidR="00AA052D" w:rsidRPr="004635FC" w:rsidRDefault="00AA052D" w:rsidP="00656CA1">
      <w:pPr>
        <w:keepNext/>
        <w:keepLines/>
        <w:spacing w:after="0" w:line="240" w:lineRule="auto"/>
        <w:rPr>
          <w:rFonts w:ascii="Open Sans" w:eastAsia="Times New Roman" w:hAnsi="Open Sans" w:cs="Open Sans"/>
          <w:i/>
          <w:iCs/>
          <w:sz w:val="20"/>
          <w:szCs w:val="20"/>
          <w:lang w:eastAsia="sl-SI"/>
        </w:rPr>
      </w:pPr>
    </w:p>
    <w:p w14:paraId="667CF37B" w14:textId="77777777" w:rsidR="00F41610" w:rsidRPr="004635FC" w:rsidRDefault="00F41610" w:rsidP="00656CA1">
      <w:pPr>
        <w:keepNext/>
        <w:keepLines/>
        <w:autoSpaceDE w:val="0"/>
        <w:autoSpaceDN w:val="0"/>
        <w:adjustRightInd w:val="0"/>
        <w:spacing w:after="0" w:line="240" w:lineRule="auto"/>
        <w:jc w:val="center"/>
        <w:rPr>
          <w:rFonts w:ascii="Open Sans" w:hAnsi="Open Sans" w:cs="Open Sans"/>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A07E09" w14:paraId="1FF78A9C" w14:textId="77777777" w:rsidTr="003C0905">
        <w:tc>
          <w:tcPr>
            <w:tcW w:w="9498" w:type="dxa"/>
          </w:tcPr>
          <w:p w14:paraId="62959810" w14:textId="627A1C73" w:rsidR="00D17CB5" w:rsidRPr="004635FC" w:rsidRDefault="00D17CB5" w:rsidP="00656CA1">
            <w:pPr>
              <w:keepNext/>
              <w:keepLines/>
              <w:spacing w:after="0" w:line="240" w:lineRule="auto"/>
              <w:jc w:val="both"/>
              <w:rPr>
                <w:rFonts w:ascii="Open Sans" w:hAnsi="Open Sans" w:cs="Open Sans"/>
                <w:b/>
                <w:i/>
                <w:sz w:val="20"/>
                <w:szCs w:val="20"/>
              </w:rPr>
            </w:pPr>
            <w:r w:rsidRPr="004635FC">
              <w:rPr>
                <w:rFonts w:ascii="Open Sans" w:hAnsi="Open Sans" w:cs="Open Sans"/>
                <w:sz w:val="20"/>
                <w:szCs w:val="20"/>
              </w:rPr>
              <w:br w:type="page"/>
              <w:t>VZOREC POGODBE</w:t>
            </w:r>
            <w:r w:rsidR="007C5CD8" w:rsidRPr="004635FC">
              <w:rPr>
                <w:rFonts w:ascii="Open Sans" w:hAnsi="Open Sans" w:cs="Open Sans"/>
                <w:color w:val="FF0000"/>
                <w:sz w:val="20"/>
                <w:szCs w:val="20"/>
              </w:rPr>
              <w:t xml:space="preserve"> </w:t>
            </w:r>
            <w:r w:rsidRPr="004635FC">
              <w:rPr>
                <w:rFonts w:ascii="Open Sans" w:hAnsi="Open Sans" w:cs="Open Sans"/>
                <w:color w:val="FF0000"/>
                <w:sz w:val="20"/>
                <w:szCs w:val="20"/>
              </w:rPr>
              <w:t>ni potrebno prilagati v ponudbi</w:t>
            </w:r>
          </w:p>
        </w:tc>
      </w:tr>
    </w:tbl>
    <w:p w14:paraId="585E1FFF" w14:textId="77777777" w:rsidR="007061CB" w:rsidRPr="00A07E09" w:rsidRDefault="007061CB" w:rsidP="00656CA1">
      <w:pPr>
        <w:keepNext/>
        <w:keepLines/>
        <w:widowControl w:val="0"/>
        <w:spacing w:after="0" w:line="240" w:lineRule="auto"/>
        <w:rPr>
          <w:rFonts w:ascii="Open Sans" w:eastAsia="Times New Roman" w:hAnsi="Open Sans" w:cs="Open Sans"/>
          <w:b/>
          <w:sz w:val="20"/>
          <w:szCs w:val="20"/>
          <w:lang w:eastAsia="sl-SI"/>
        </w:rPr>
      </w:pPr>
    </w:p>
    <w:p w14:paraId="247A27CB" w14:textId="5A17171B"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št. naročnika: ENLJ-</w:t>
      </w:r>
      <w:r w:rsidR="007C04E7">
        <w:rPr>
          <w:rFonts w:ascii="Open Sans" w:eastAsia="Times New Roman" w:hAnsi="Open Sans" w:cs="Open Sans"/>
          <w:sz w:val="20"/>
          <w:szCs w:val="20"/>
          <w:lang w:eastAsia="sl-SI"/>
        </w:rPr>
        <w:t>SIR-373</w:t>
      </w:r>
      <w:r w:rsidRPr="004635FC">
        <w:rPr>
          <w:rFonts w:ascii="Open Sans" w:eastAsia="Times New Roman" w:hAnsi="Open Sans" w:cs="Open Sans"/>
          <w:sz w:val="20"/>
          <w:szCs w:val="20"/>
          <w:lang w:eastAsia="sl-SI"/>
        </w:rPr>
        <w:t>/2</w:t>
      </w:r>
      <w:r w:rsidR="00943E79">
        <w:rPr>
          <w:rFonts w:ascii="Open Sans" w:eastAsia="Times New Roman" w:hAnsi="Open Sans" w:cs="Open Sans"/>
          <w:sz w:val="20"/>
          <w:szCs w:val="20"/>
          <w:lang w:eastAsia="sl-SI"/>
        </w:rPr>
        <w:t>5</w:t>
      </w:r>
    </w:p>
    <w:p w14:paraId="7D5569EA"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št. izvajalca: </w:t>
      </w:r>
    </w:p>
    <w:p w14:paraId="50CD27AC" w14:textId="1473998D" w:rsidR="007061CB" w:rsidRPr="004635FC" w:rsidRDefault="007061CB" w:rsidP="00656CA1">
      <w:pPr>
        <w:keepNext/>
        <w:keepLines/>
        <w:widowControl w:val="0"/>
        <w:spacing w:after="0" w:line="240" w:lineRule="auto"/>
        <w:jc w:val="center"/>
        <w:rPr>
          <w:rFonts w:ascii="Open Sans" w:eastAsia="Times New Roman" w:hAnsi="Open Sans" w:cs="Open Sans"/>
          <w:b/>
          <w:bCs/>
          <w:sz w:val="20"/>
          <w:szCs w:val="20"/>
          <w:lang w:eastAsia="sl-SI"/>
        </w:rPr>
      </w:pPr>
    </w:p>
    <w:p w14:paraId="31D6759D" w14:textId="3CFFFFDB" w:rsidR="007061CB" w:rsidRPr="004635FC" w:rsidRDefault="007061CB"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POGODBA</w:t>
      </w:r>
    </w:p>
    <w:p w14:paraId="34C874AB" w14:textId="06C30549" w:rsidR="007061CB" w:rsidRPr="004635FC" w:rsidRDefault="007061CB" w:rsidP="00656CA1">
      <w:pPr>
        <w:keepNext/>
        <w:keepLines/>
        <w:spacing w:after="0" w:line="240" w:lineRule="auto"/>
        <w:ind w:right="424"/>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za</w:t>
      </w:r>
    </w:p>
    <w:p w14:paraId="36EA9C5B" w14:textId="68DBE649" w:rsidR="007061CB" w:rsidRPr="004635FC" w:rsidRDefault="007061CB" w:rsidP="00943E79">
      <w:pPr>
        <w:keepNext/>
        <w:keepLines/>
        <w:spacing w:after="0" w:line="240" w:lineRule="auto"/>
        <w:ind w:right="424"/>
        <w:jc w:val="center"/>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 xml:space="preserve">izvedbo </w:t>
      </w:r>
      <w:bookmarkStart w:id="30" w:name="_Hlk212636521"/>
      <w:r w:rsidR="00943E79" w:rsidRPr="00943E79">
        <w:rPr>
          <w:rFonts w:ascii="Open Sans" w:eastAsia="Times New Roman" w:hAnsi="Open Sans" w:cs="Open Sans"/>
          <w:b/>
          <w:bCs/>
          <w:sz w:val="20"/>
          <w:szCs w:val="20"/>
          <w:lang w:eastAsia="sl-SI"/>
        </w:rPr>
        <w:t>strojno instalacijskih del</w:t>
      </w:r>
      <w:r w:rsidR="00901F05">
        <w:rPr>
          <w:rFonts w:ascii="Open Sans" w:eastAsia="Times New Roman" w:hAnsi="Open Sans" w:cs="Open Sans"/>
          <w:b/>
          <w:bCs/>
          <w:sz w:val="20"/>
          <w:szCs w:val="20"/>
          <w:lang w:eastAsia="sl-SI"/>
        </w:rPr>
        <w:t>:</w:t>
      </w:r>
      <w:r w:rsidR="00943E79" w:rsidRPr="00943E79">
        <w:rPr>
          <w:rFonts w:ascii="Open Sans" w:eastAsia="Times New Roman" w:hAnsi="Open Sans" w:cs="Open Sans"/>
          <w:b/>
          <w:bCs/>
          <w:sz w:val="20"/>
          <w:szCs w:val="20"/>
          <w:lang w:eastAsia="sl-SI"/>
        </w:rPr>
        <w:t xml:space="preserve"> 30III-758-00 Obnova vročevoda T1800 na območju Tolstojeve ulice</w:t>
      </w:r>
      <w:bookmarkEnd w:id="30"/>
    </w:p>
    <w:p w14:paraId="5F99BA7F" w14:textId="77777777" w:rsidR="00943E79" w:rsidRDefault="00943E79" w:rsidP="00656CA1">
      <w:pPr>
        <w:keepNext/>
        <w:keepLines/>
        <w:widowControl w:val="0"/>
        <w:spacing w:after="0" w:line="240" w:lineRule="auto"/>
        <w:rPr>
          <w:rFonts w:ascii="Open Sans" w:eastAsia="Times New Roman" w:hAnsi="Open Sans" w:cs="Open Sans"/>
          <w:sz w:val="20"/>
          <w:szCs w:val="20"/>
          <w:lang w:eastAsia="sl-SI"/>
        </w:rPr>
      </w:pPr>
    </w:p>
    <w:p w14:paraId="617D1D35" w14:textId="27220800"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ki jo skleneta</w:t>
      </w:r>
    </w:p>
    <w:p w14:paraId="17D66567"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4635FC" w:rsidRDefault="007061CB" w:rsidP="00656CA1">
      <w:pPr>
        <w:keepNext/>
        <w:keepLines/>
        <w:widowControl w:val="0"/>
        <w:spacing w:after="0" w:line="240" w:lineRule="auto"/>
        <w:ind w:left="2124" w:hanging="212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w:t>
      </w:r>
      <w:r w:rsidRPr="004635FC">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Matična številka: 5226406000</w:t>
      </w:r>
    </w:p>
    <w:p w14:paraId="1C46F489"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Identifikacijska številka za DDV: SI 23034033</w:t>
      </w:r>
    </w:p>
    <w:p w14:paraId="691FDA1C"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p>
    <w:p w14:paraId="05FF5E6C"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in</w:t>
      </w:r>
    </w:p>
    <w:p w14:paraId="30D602CB" w14:textId="77777777" w:rsidR="007061CB" w:rsidRPr="004635FC" w:rsidRDefault="007061CB" w:rsidP="00656CA1">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16A2275E" w:rsidR="007061CB" w:rsidRPr="004635FC" w:rsidRDefault="007061CB" w:rsidP="00656CA1">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________________________________________, ki ga zastopa </w:t>
      </w:r>
    </w:p>
    <w:p w14:paraId="385F1469"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(v nadaljevanju: izvajalec)</w:t>
      </w:r>
    </w:p>
    <w:p w14:paraId="329ED723"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0C0D07E4"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Matična številka: </w:t>
      </w:r>
    </w:p>
    <w:p w14:paraId="6AF475D1"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Identifikacijska številka za DDV: </w:t>
      </w:r>
    </w:p>
    <w:p w14:paraId="4373C5D2" w14:textId="77777777" w:rsidR="00072073" w:rsidRPr="004635FC" w:rsidRDefault="00072073" w:rsidP="00072073">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TRR:  </w:t>
      </w:r>
    </w:p>
    <w:p w14:paraId="3F58B16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89AE4EE" w14:textId="1343C474" w:rsidR="007061CB"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9D45827" w14:textId="77777777" w:rsidR="007E4FE4" w:rsidRPr="004635FC" w:rsidRDefault="007E4FE4" w:rsidP="00656CA1">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UVODNA DOLOČBA</w:t>
      </w:r>
    </w:p>
    <w:p w14:paraId="2A2F91E4" w14:textId="77777777" w:rsidR="007061CB" w:rsidRPr="004635FC" w:rsidRDefault="007061CB" w:rsidP="00656CA1">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1F3C1E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F625DE8" w14:textId="76274C3F" w:rsidR="007061CB" w:rsidRPr="004635FC" w:rsidRDefault="007061C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w:t>
      </w:r>
      <w:r w:rsidR="00A07E09" w:rsidRPr="004635FC">
        <w:rPr>
          <w:rFonts w:ascii="Open Sans" w:eastAsia="Times New Roman" w:hAnsi="Open Sans" w:cs="Open Sans"/>
          <w:sz w:val="20"/>
          <w:szCs w:val="20"/>
          <w:lang w:eastAsia="sl-SI"/>
        </w:rPr>
        <w:t>ENLJ-</w:t>
      </w:r>
      <w:r w:rsidR="007C04E7">
        <w:rPr>
          <w:rFonts w:ascii="Open Sans" w:eastAsia="Times New Roman" w:hAnsi="Open Sans" w:cs="Open Sans"/>
          <w:sz w:val="20"/>
          <w:szCs w:val="20"/>
          <w:lang w:eastAsia="sl-SI"/>
        </w:rPr>
        <w:t>SIR-373</w:t>
      </w:r>
      <w:r w:rsidR="00A07E09" w:rsidRPr="004635FC">
        <w:rPr>
          <w:rFonts w:ascii="Open Sans" w:eastAsia="Times New Roman" w:hAnsi="Open Sans" w:cs="Open Sans"/>
          <w:sz w:val="20"/>
          <w:szCs w:val="20"/>
          <w:lang w:eastAsia="sl-SI"/>
        </w:rPr>
        <w:t xml:space="preserve">/25 </w:t>
      </w:r>
      <w:r w:rsidRPr="004635FC">
        <w:rPr>
          <w:rFonts w:ascii="Open Sans" w:eastAsia="Times New Roman" w:hAnsi="Open Sans" w:cs="Open Sans"/>
          <w:sz w:val="20"/>
          <w:szCs w:val="20"/>
          <w:lang w:eastAsia="sl-SI"/>
        </w:rPr>
        <w:t xml:space="preserve">po postopku oddaje naročila male vrednosti (št. objave na Portalu javnih naročil RS: ___________ z dne ____), na podlagi 47. člena Zakona o javnem naročanju (Ur. l. RS, št. 91/15 s spremembami; v nadaljnjem besedilu: ZJN-3), z namenom sklenitve pogodbe za izvedbo </w:t>
      </w:r>
      <w:r w:rsidR="00943E79" w:rsidRPr="00943E79">
        <w:rPr>
          <w:rFonts w:ascii="Open Sans" w:eastAsia="Times New Roman" w:hAnsi="Open Sans" w:cs="Open Sans"/>
          <w:sz w:val="20"/>
          <w:szCs w:val="20"/>
          <w:lang w:eastAsia="sl-SI"/>
        </w:rPr>
        <w:t>strojno instalacijskih del</w:t>
      </w:r>
      <w:r w:rsidR="00072073">
        <w:rPr>
          <w:rFonts w:ascii="Open Sans" w:eastAsia="Times New Roman" w:hAnsi="Open Sans" w:cs="Open Sans"/>
          <w:sz w:val="20"/>
          <w:szCs w:val="20"/>
          <w:lang w:eastAsia="sl-SI"/>
        </w:rPr>
        <w:t>:</w:t>
      </w:r>
      <w:r w:rsidR="00943E79" w:rsidRPr="00943E79">
        <w:rPr>
          <w:rFonts w:ascii="Open Sans" w:eastAsia="Times New Roman" w:hAnsi="Open Sans" w:cs="Open Sans"/>
          <w:sz w:val="20"/>
          <w:szCs w:val="20"/>
          <w:lang w:eastAsia="sl-SI"/>
        </w:rPr>
        <w:t xml:space="preserve"> 30III-758-00 Obnova vročevoda T1800 na območju Tolstojeve ulice</w:t>
      </w:r>
      <w:r w:rsidRPr="004635FC">
        <w:rPr>
          <w:rFonts w:ascii="Open Sans" w:eastAsia="Times New Roman" w:hAnsi="Open Sans" w:cs="Open Sans"/>
          <w:sz w:val="20"/>
          <w:szCs w:val="20"/>
          <w:lang w:eastAsia="sl-SI"/>
        </w:rPr>
        <w:t>, v katerem je bil izvajalec izbran na podlagi ponudbe izvajalca št. ________ z dne __________ in ponudbe izvajalca, podane na pogajanjih, št. ________ z dne __________, ter na podlagi pogojev, opredeljenih v razpisni dokumentaciji št. ENLJ-</w:t>
      </w:r>
      <w:r w:rsidR="007C04E7">
        <w:rPr>
          <w:rFonts w:ascii="Open Sans" w:eastAsia="Times New Roman" w:hAnsi="Open Sans" w:cs="Open Sans"/>
          <w:sz w:val="20"/>
          <w:szCs w:val="20"/>
          <w:lang w:eastAsia="sl-SI"/>
        </w:rPr>
        <w:t>SIR-373</w:t>
      </w:r>
      <w:r w:rsidRPr="004635FC">
        <w:rPr>
          <w:rFonts w:ascii="Open Sans" w:eastAsia="Times New Roman" w:hAnsi="Open Sans" w:cs="Open Sans"/>
          <w:sz w:val="20"/>
          <w:szCs w:val="20"/>
          <w:lang w:eastAsia="sl-SI"/>
        </w:rPr>
        <w:t>/25.</w:t>
      </w:r>
    </w:p>
    <w:p w14:paraId="5BB986D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PREDMET POGODBE</w:t>
      </w:r>
    </w:p>
    <w:p w14:paraId="7D025EF6" w14:textId="77777777" w:rsidR="007061CB" w:rsidRPr="004635FC" w:rsidRDefault="007061CB" w:rsidP="00656CA1">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A52D52A"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5278ECD6"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S to pogodbo naročnik odda, izvajalec pa prevzame v izvedbo </w:t>
      </w:r>
      <w:r w:rsidR="00943E79" w:rsidRPr="00943E79">
        <w:rPr>
          <w:rFonts w:ascii="Open Sans" w:eastAsia="Times New Roman" w:hAnsi="Open Sans" w:cs="Open Sans"/>
          <w:sz w:val="20"/>
          <w:szCs w:val="20"/>
          <w:lang w:eastAsia="sl-SI"/>
        </w:rPr>
        <w:t xml:space="preserve">strojno </w:t>
      </w:r>
      <w:r w:rsidR="00973C72" w:rsidRPr="00943E79">
        <w:rPr>
          <w:rFonts w:ascii="Open Sans" w:eastAsia="Times New Roman" w:hAnsi="Open Sans" w:cs="Open Sans"/>
          <w:sz w:val="20"/>
          <w:szCs w:val="20"/>
          <w:lang w:eastAsia="sl-SI"/>
        </w:rPr>
        <w:t>instalacijsk</w:t>
      </w:r>
      <w:r w:rsidR="00973C72">
        <w:rPr>
          <w:rFonts w:ascii="Open Sans" w:eastAsia="Times New Roman" w:hAnsi="Open Sans" w:cs="Open Sans"/>
          <w:sz w:val="20"/>
          <w:szCs w:val="20"/>
          <w:lang w:eastAsia="sl-SI"/>
        </w:rPr>
        <w:t>a</w:t>
      </w:r>
      <w:r w:rsidR="00973C72" w:rsidRPr="00943E79">
        <w:rPr>
          <w:rFonts w:ascii="Open Sans" w:eastAsia="Times New Roman" w:hAnsi="Open Sans" w:cs="Open Sans"/>
          <w:sz w:val="20"/>
          <w:szCs w:val="20"/>
          <w:lang w:eastAsia="sl-SI"/>
        </w:rPr>
        <w:t xml:space="preserve"> </w:t>
      </w:r>
      <w:r w:rsidR="00943E79" w:rsidRPr="00943E79">
        <w:rPr>
          <w:rFonts w:ascii="Open Sans" w:eastAsia="Times New Roman" w:hAnsi="Open Sans" w:cs="Open Sans"/>
          <w:sz w:val="20"/>
          <w:szCs w:val="20"/>
          <w:lang w:eastAsia="sl-SI"/>
        </w:rPr>
        <w:t>del</w:t>
      </w:r>
      <w:r w:rsidR="00973C72">
        <w:rPr>
          <w:rFonts w:ascii="Open Sans" w:eastAsia="Times New Roman" w:hAnsi="Open Sans" w:cs="Open Sans"/>
          <w:sz w:val="20"/>
          <w:szCs w:val="20"/>
          <w:lang w:eastAsia="sl-SI"/>
        </w:rPr>
        <w:t>a za izvedbo investicije:</w:t>
      </w:r>
      <w:r w:rsidR="00943E79" w:rsidRPr="00943E79">
        <w:rPr>
          <w:rFonts w:ascii="Open Sans" w:eastAsia="Times New Roman" w:hAnsi="Open Sans" w:cs="Open Sans"/>
          <w:sz w:val="20"/>
          <w:szCs w:val="20"/>
          <w:lang w:eastAsia="sl-SI"/>
        </w:rPr>
        <w:t xml:space="preserve"> 30III-758-00 Obnova vročevoda T1800 na območju Tolstojeve ulice</w:t>
      </w:r>
      <w:r w:rsidRPr="004635FC">
        <w:rPr>
          <w:rFonts w:ascii="Open Sans" w:eastAsia="Times New Roman" w:hAnsi="Open Sans" w:cs="Open Sans"/>
          <w:sz w:val="20"/>
          <w:szCs w:val="20"/>
          <w:lang w:eastAsia="sl-SI"/>
        </w:rPr>
        <w:t xml:space="preserve"> (v nadaljevanju: dela ali pogodbena dela ali tudi </w:t>
      </w:r>
      <w:r w:rsidR="00D40B0F">
        <w:rPr>
          <w:rFonts w:ascii="Open Sans" w:eastAsia="Times New Roman" w:hAnsi="Open Sans" w:cs="Open Sans"/>
          <w:sz w:val="20"/>
          <w:szCs w:val="20"/>
          <w:lang w:eastAsia="sl-SI"/>
        </w:rPr>
        <w:t>strojno instalacijska</w:t>
      </w:r>
      <w:r w:rsidR="00D40B0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dela).</w:t>
      </w:r>
    </w:p>
    <w:p w14:paraId="29CB4BA9" w14:textId="77777777"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p>
    <w:p w14:paraId="7722529B" w14:textId="42191E91" w:rsidR="0052550C" w:rsidRPr="00973C72" w:rsidRDefault="0052550C" w:rsidP="00656CA1">
      <w:pPr>
        <w:keepNext/>
        <w:keepLines/>
        <w:widowControl w:val="0"/>
        <w:spacing w:after="0" w:line="240" w:lineRule="auto"/>
        <w:jc w:val="both"/>
        <w:rPr>
          <w:rFonts w:ascii="Open Sans" w:eastAsia="Times New Roman" w:hAnsi="Open Sans" w:cs="Open Sans"/>
          <w:sz w:val="20"/>
          <w:szCs w:val="20"/>
          <w:lang w:eastAsia="sl-SI"/>
        </w:rPr>
      </w:pPr>
      <w:r w:rsidRPr="00973C72">
        <w:rPr>
          <w:rFonts w:ascii="Open Sans" w:eastAsia="Times New Roman" w:hAnsi="Open Sans" w:cs="Open Sans"/>
          <w:sz w:val="20"/>
          <w:szCs w:val="20"/>
          <w:lang w:eastAsia="sl-SI"/>
        </w:rPr>
        <w:t>Dela, ki jih je izvajalec prevzel in jih bo opravil po tej pogodbi, so opredeljena v projektni dokumentacij</w:t>
      </w:r>
      <w:r w:rsidR="00973C72" w:rsidRPr="00973C72">
        <w:rPr>
          <w:rFonts w:ascii="Open Sans" w:eastAsia="Times New Roman" w:hAnsi="Open Sans" w:cs="Open Sans"/>
          <w:sz w:val="20"/>
          <w:szCs w:val="20"/>
          <w:lang w:eastAsia="sl-SI"/>
        </w:rPr>
        <w:t>i</w:t>
      </w:r>
      <w:r w:rsidRPr="00973C72">
        <w:rPr>
          <w:rFonts w:ascii="Open Sans" w:eastAsia="Times New Roman" w:hAnsi="Open Sans" w:cs="Open Sans"/>
          <w:sz w:val="20"/>
          <w:szCs w:val="20"/>
          <w:lang w:eastAsia="sl-SI"/>
        </w:rPr>
        <w:t xml:space="preserve">: </w:t>
      </w:r>
      <w:r w:rsidR="00973C72" w:rsidRPr="000733A7">
        <w:rPr>
          <w:rFonts w:ascii="Open Sans" w:hAnsi="Open Sans" w:cs="Open Sans"/>
          <w:sz w:val="20"/>
          <w:szCs w:val="20"/>
        </w:rPr>
        <w:t>Obnova vročevoda T1800 na območju Tolstojeve ulice, Mestna občina Ljubljana, PZI št. projekta: 35/C-1800, februar 2024, ki jo je izdelal naročnik.</w:t>
      </w:r>
    </w:p>
    <w:p w14:paraId="2BE91381" w14:textId="5654A1A5"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p>
    <w:p w14:paraId="5EDAF0D0" w14:textId="7F7CA5C3"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Prevzeta dela bo izvajalec izvedel po pravilih stroke, v skladu z zahtevami iz razpisne dokumentacije št. </w:t>
      </w:r>
      <w:r w:rsidR="00A07E09" w:rsidRPr="004635FC">
        <w:rPr>
          <w:rFonts w:ascii="Open Sans" w:eastAsia="Times New Roman" w:hAnsi="Open Sans" w:cs="Open Sans"/>
          <w:sz w:val="20"/>
          <w:szCs w:val="20"/>
          <w:lang w:eastAsia="sl-SI"/>
        </w:rPr>
        <w:t>ENLJ-</w:t>
      </w:r>
      <w:r w:rsidR="007C04E7">
        <w:rPr>
          <w:rFonts w:ascii="Open Sans" w:eastAsia="Times New Roman" w:hAnsi="Open Sans" w:cs="Open Sans"/>
          <w:sz w:val="20"/>
          <w:szCs w:val="20"/>
          <w:lang w:eastAsia="sl-SI"/>
        </w:rPr>
        <w:t>SIR-373</w:t>
      </w:r>
      <w:r w:rsidR="00A07E09" w:rsidRPr="004635FC">
        <w:rPr>
          <w:rFonts w:ascii="Open Sans" w:eastAsia="Times New Roman" w:hAnsi="Open Sans" w:cs="Open Sans"/>
          <w:sz w:val="20"/>
          <w:szCs w:val="20"/>
          <w:lang w:eastAsia="sl-SI"/>
        </w:rPr>
        <w:t xml:space="preserve">/25 </w:t>
      </w:r>
      <w:r w:rsidRPr="004635FC">
        <w:rPr>
          <w:rFonts w:ascii="Open Sans" w:eastAsia="Times New Roman" w:hAnsi="Open Sans" w:cs="Open Sans"/>
          <w:sz w:val="20"/>
          <w:szCs w:val="20"/>
          <w:lang w:eastAsia="sl-SI"/>
        </w:rPr>
        <w:t>(v nadaljevanju: razpisna dokumentacija) ter s skrbnostjo dobrega strokovnjaka.</w:t>
      </w:r>
    </w:p>
    <w:p w14:paraId="10554EB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VREDNOST DEL</w:t>
      </w:r>
    </w:p>
    <w:p w14:paraId="04F954CB" w14:textId="77777777" w:rsidR="007061CB" w:rsidRPr="004635FC" w:rsidRDefault="007061CB" w:rsidP="00656CA1">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071DB383"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34178030"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Pogodbena vrednost del, katerih izvedba je predmet pogodbe, je določena na podlagi sprejete ponudbe izvajalca št. ________ z dne __________ in ponudbe izvajalca, podane na pogajanjih, št. __________ z dne __________ iz 1. člena pogodbe (v nadaljevanju: ponudba izvajalca) ter v skladu s predloženim predračunom izvajalca z dne ______________ (v nadaljevanju: predračun izvajalca) in ob upoštevanju ___ % popusta, podanega na pogajanjih dne _________, znaša na dan sklenitve te pogodbe v neto vrednosti za izvedbo </w:t>
      </w:r>
      <w:r w:rsidR="00A07E09" w:rsidRPr="004635FC">
        <w:rPr>
          <w:rFonts w:ascii="Open Sans" w:eastAsia="Times New Roman" w:hAnsi="Open Sans" w:cs="Open Sans"/>
          <w:sz w:val="20"/>
          <w:szCs w:val="20"/>
          <w:lang w:eastAsia="sl-SI"/>
        </w:rPr>
        <w:t xml:space="preserve">strojno instalacijskih </w:t>
      </w:r>
      <w:r w:rsidR="0035170D" w:rsidRPr="004635FC">
        <w:rPr>
          <w:rFonts w:ascii="Open Sans" w:eastAsia="Times New Roman" w:hAnsi="Open Sans" w:cs="Open Sans"/>
          <w:sz w:val="20"/>
          <w:szCs w:val="20"/>
          <w:lang w:eastAsia="sl-SI"/>
        </w:rPr>
        <w:t>del:</w:t>
      </w:r>
    </w:p>
    <w:p w14:paraId="60758D7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03A4B63" w14:textId="77777777" w:rsidR="007061CB" w:rsidRPr="000733A7" w:rsidRDefault="007061CB" w:rsidP="00656CA1">
      <w:pPr>
        <w:keepNext/>
        <w:keepLines/>
        <w:widowControl w:val="0"/>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0733A7">
        <w:rPr>
          <w:rFonts w:ascii="Open Sans" w:eastAsia="Times New Roman" w:hAnsi="Open Sans" w:cs="Open Sans"/>
          <w:b/>
          <w:bCs/>
          <w:sz w:val="20"/>
          <w:szCs w:val="20"/>
          <w:lang w:eastAsia="sl-SI"/>
        </w:rPr>
        <w:t>__________________ EUR brez DDV</w:t>
      </w:r>
    </w:p>
    <w:p w14:paraId="576AC0A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besedo: ___________________________________________ evrov in ___/100</w:t>
      </w:r>
    </w:p>
    <w:p w14:paraId="435B645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4635FC" w:rsidRDefault="007061CB" w:rsidP="00656CA1">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1F04E211"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SESTAVNI DELI POGODBE</w:t>
      </w:r>
    </w:p>
    <w:p w14:paraId="496DEE2C"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69AF4BB"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sta soglasni, da so sestavni deli pogodbe:</w:t>
      </w:r>
    </w:p>
    <w:p w14:paraId="59199510" w14:textId="0A19B47F" w:rsidR="007061CB" w:rsidRPr="004635FC" w:rsidRDefault="007061CB" w:rsidP="00656CA1">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razpisna dokumentacija št. ENLJ-SIR-</w:t>
      </w:r>
      <w:r w:rsidR="00973C72">
        <w:rPr>
          <w:rFonts w:ascii="Open Sans" w:eastAsia="Times New Roman" w:hAnsi="Open Sans" w:cs="Open Sans"/>
          <w:sz w:val="20"/>
          <w:szCs w:val="20"/>
          <w:lang w:eastAsia="sl-SI"/>
        </w:rPr>
        <w:t>373</w:t>
      </w:r>
      <w:r w:rsidRPr="004635FC">
        <w:rPr>
          <w:rFonts w:ascii="Open Sans" w:eastAsia="Times New Roman" w:hAnsi="Open Sans" w:cs="Open Sans"/>
          <w:sz w:val="20"/>
          <w:szCs w:val="20"/>
          <w:lang w:eastAsia="sl-SI"/>
        </w:rPr>
        <w:t>/25,</w:t>
      </w:r>
    </w:p>
    <w:p w14:paraId="45785EDA"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ponudbi izvajalca iz 1. člena pogodbe,</w:t>
      </w:r>
    </w:p>
    <w:p w14:paraId="35DBBB72"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predračun izvajalca iz 3. člena pogodbe,</w:t>
      </w:r>
    </w:p>
    <w:p w14:paraId="49B2CD9E"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dokumentacija za izvedbo gradnje, navedena v 2. členu pogodbe,</w:t>
      </w:r>
    </w:p>
    <w:p w14:paraId="6B8711FE" w14:textId="77777777" w:rsidR="007061CB" w:rsidRPr="004635FC" w:rsidRDefault="007061CB" w:rsidP="00656CA1">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dovoljenje za zapore in prekop javne prometne površine,</w:t>
      </w:r>
    </w:p>
    <w:p w14:paraId="37CA372F" w14:textId="77777777" w:rsidR="007061CB" w:rsidRPr="004635FC" w:rsidRDefault="007061CB" w:rsidP="00656CA1">
      <w:pPr>
        <w:keepNext/>
        <w:keepLines/>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Tehnične zahteve za graditev vročevodnega omrežja in toplotnih postaj ter za priključitev stavb na vročevodni sistem, 8. izdaja, junij 2024, (</w:t>
      </w:r>
      <w:hyperlink r:id="rId19" w:history="1">
        <w:r w:rsidRPr="004635FC">
          <w:rPr>
            <w:rFonts w:ascii="Open Sans" w:eastAsia="Times New Roman" w:hAnsi="Open Sans" w:cs="Open Sans"/>
            <w:color w:val="0000FF"/>
            <w:sz w:val="20"/>
            <w:szCs w:val="20"/>
            <w:u w:val="single"/>
            <w:lang w:eastAsia="sl-SI"/>
          </w:rPr>
          <w:t>https://www.energetika-lj.si/zakonodaja/tehnicne-zahteve-za-graditev-toplota</w:t>
        </w:r>
      </w:hyperlink>
      <w:r w:rsidRPr="004635FC">
        <w:rPr>
          <w:rFonts w:ascii="Open Sans" w:eastAsia="Times New Roman" w:hAnsi="Open Sans" w:cs="Open Sans"/>
          <w:sz w:val="20"/>
          <w:szCs w:val="20"/>
          <w:lang w:eastAsia="sl-SI"/>
        </w:rPr>
        <w:t>).</w:t>
      </w:r>
    </w:p>
    <w:p w14:paraId="63B3CDE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03F004B9"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15E4E307" w14:textId="77777777" w:rsidR="007E4FE4" w:rsidRPr="004635FC" w:rsidRDefault="007E4FE4" w:rsidP="00656CA1">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NAČIN OBRAČUNAVANJA IN PLAČEVANJA OPRAVLJENIH DEL</w:t>
      </w:r>
    </w:p>
    <w:p w14:paraId="10BB5A2E"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76FE106"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28D2CD0A"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bosta opravili obračun del na podlagi izstavljenih začasnih mesečnih situacij in končne situacije.</w:t>
      </w:r>
    </w:p>
    <w:p w14:paraId="3E5D770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762A32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Začasna mesečna situacija se izstavi po potrditvi knjige obračunskih izmer s strani naročnika oziroma njegovega predstavnika in mora biti izstavljena v roku 5 (petih) koledarskih dni od zadnjega dne obračunskega meseca.</w:t>
      </w:r>
    </w:p>
    <w:p w14:paraId="701D7E4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55F9F6B"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63E5F75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4CC160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3A10BB65"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Končni obračun bosta pogodbeni stranki izvršili na osnovi izstavljene končne situacije.</w:t>
      </w:r>
    </w:p>
    <w:p w14:paraId="1754B17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5E4369EE"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bo izstavil končno situacijo v roku 8 (osmih) koledarskih dni </w:t>
      </w:r>
      <w:r w:rsidR="00973C72" w:rsidRPr="004635FC">
        <w:rPr>
          <w:rFonts w:ascii="Open Sans" w:eastAsia="Times New Roman" w:hAnsi="Open Sans" w:cs="Open Sans"/>
          <w:sz w:val="20"/>
          <w:szCs w:val="20"/>
          <w:lang w:eastAsia="sl-SI"/>
        </w:rPr>
        <w:t>po uspešno opravljen</w:t>
      </w:r>
      <w:r w:rsidR="00973C72">
        <w:rPr>
          <w:rFonts w:ascii="Open Sans" w:eastAsia="Times New Roman" w:hAnsi="Open Sans" w:cs="Open Sans"/>
          <w:sz w:val="20"/>
          <w:szCs w:val="20"/>
          <w:lang w:eastAsia="sl-SI"/>
        </w:rPr>
        <w:t>i primopredaji</w:t>
      </w:r>
      <w:r w:rsidR="00381D4B">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in podpisu zapisnika o sprejemu in izročitvi izvedenih del s strani pogodbenih strank oziroma njunih predstavnikov. Pogoj za podpis zapisnika je zaključek vseh pogodbenih del. Zapisnik je priloga končne situacije.</w:t>
      </w:r>
    </w:p>
    <w:p w14:paraId="6CB0F54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F035019"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2EF1E576"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garancijskem roku.</w:t>
      </w:r>
    </w:p>
    <w:p w14:paraId="2473C04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0426FB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E5D6730"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C367AD8"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POGODBENIH DEL</w:t>
      </w:r>
    </w:p>
    <w:p w14:paraId="71136F8E"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F07CD01"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77777777" w:rsidR="007061CB" w:rsidRPr="00973C72"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973C72">
        <w:rPr>
          <w:rFonts w:ascii="Open Sans" w:eastAsia="Times New Roman" w:hAnsi="Open Sans" w:cs="Open Sans"/>
          <w:sz w:val="20"/>
          <w:szCs w:val="20"/>
          <w:lang w:eastAsia="sl-SI"/>
        </w:rPr>
        <w:t>Izvajalec se obvezuje pogodbena dela izvesti v naslednjih terminih:</w:t>
      </w:r>
    </w:p>
    <w:p w14:paraId="5748155A" w14:textId="29C6EFC1" w:rsidR="007061CB"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7"/>
        <w:gridCol w:w="4394"/>
      </w:tblGrid>
      <w:tr w:rsidR="00E61B76" w:rsidRPr="00A07E09" w14:paraId="69782EDA" w14:textId="77777777" w:rsidTr="00E61B76">
        <w:trPr>
          <w:trHeight w:val="590"/>
        </w:trPr>
        <w:tc>
          <w:tcPr>
            <w:tcW w:w="4887" w:type="dxa"/>
            <w:tcBorders>
              <w:top w:val="single" w:sz="4" w:space="0" w:color="auto"/>
              <w:left w:val="single" w:sz="4" w:space="0" w:color="auto"/>
              <w:bottom w:val="single" w:sz="4" w:space="0" w:color="auto"/>
              <w:right w:val="single" w:sz="4" w:space="0" w:color="auto"/>
            </w:tcBorders>
            <w:vAlign w:val="center"/>
            <w:hideMark/>
          </w:tcPr>
          <w:p w14:paraId="36FF72C0" w14:textId="77777777" w:rsidR="00E61B76" w:rsidRPr="004635FC" w:rsidRDefault="00E61B76" w:rsidP="00497B87">
            <w:pPr>
              <w:keepNext/>
              <w:keepLines/>
              <w:spacing w:after="0" w:line="240" w:lineRule="auto"/>
              <w:jc w:val="center"/>
              <w:rPr>
                <w:rFonts w:ascii="Open Sans" w:eastAsia="Times New Roman" w:hAnsi="Open Sans" w:cs="Open Sans"/>
                <w:bCs/>
                <w:color w:val="000000"/>
                <w:sz w:val="20"/>
                <w:szCs w:val="20"/>
                <w:lang w:eastAsia="sl-SI"/>
              </w:rPr>
            </w:pPr>
            <w:r w:rsidRPr="004635FC">
              <w:rPr>
                <w:rFonts w:ascii="Open Sans" w:eastAsia="Times New Roman" w:hAnsi="Open Sans" w:cs="Open Sans"/>
                <w:color w:val="000000"/>
                <w:sz w:val="20"/>
                <w:szCs w:val="20"/>
                <w:lang w:eastAsia="sl-SI"/>
              </w:rPr>
              <w:t xml:space="preserve">Opis – </w:t>
            </w:r>
            <w:r>
              <w:rPr>
                <w:rFonts w:ascii="Open Sans" w:eastAsia="Times New Roman" w:hAnsi="Open Sans" w:cs="Open Sans"/>
                <w:color w:val="000000"/>
                <w:sz w:val="20"/>
                <w:szCs w:val="20"/>
                <w:lang w:eastAsia="sl-SI"/>
              </w:rPr>
              <w:t>strojno instalacijska</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color w:val="000000"/>
                <w:sz w:val="20"/>
                <w:szCs w:val="20"/>
                <w:lang w:eastAsia="sl-SI"/>
              </w:rPr>
              <w:t>dela</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0E2089E" w14:textId="77777777" w:rsidR="00E61B76" w:rsidRPr="004635FC" w:rsidRDefault="00E61B76" w:rsidP="00497B87">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del v koledarskih dneh</w:t>
            </w:r>
          </w:p>
        </w:tc>
      </w:tr>
      <w:tr w:rsidR="00E61B76" w:rsidRPr="00725BBB" w14:paraId="4440C0E2" w14:textId="77777777" w:rsidTr="00E61B76">
        <w:trPr>
          <w:trHeight w:val="344"/>
        </w:trPr>
        <w:tc>
          <w:tcPr>
            <w:tcW w:w="4887" w:type="dxa"/>
            <w:tcBorders>
              <w:top w:val="single" w:sz="4" w:space="0" w:color="auto"/>
              <w:left w:val="single" w:sz="4" w:space="0" w:color="auto"/>
              <w:bottom w:val="single" w:sz="4" w:space="0" w:color="auto"/>
              <w:right w:val="single" w:sz="4" w:space="0" w:color="auto"/>
            </w:tcBorders>
            <w:vAlign w:val="center"/>
          </w:tcPr>
          <w:p w14:paraId="42AA5C74" w14:textId="58853DFA" w:rsidR="00E61B76" w:rsidRPr="00901F05" w:rsidRDefault="00E61B76" w:rsidP="00497B87">
            <w:pPr>
              <w:keepNext/>
              <w:keepLines/>
              <w:widowControl w:val="0"/>
              <w:spacing w:after="0" w:line="240" w:lineRule="auto"/>
              <w:rPr>
                <w:rFonts w:ascii="Open Sans" w:eastAsia="Times New Roman" w:hAnsi="Open Sans" w:cs="Open Sans"/>
                <w:bCs/>
                <w:color w:val="000000"/>
                <w:sz w:val="20"/>
                <w:szCs w:val="20"/>
                <w:lang w:eastAsia="sl-SI"/>
              </w:rPr>
            </w:pPr>
            <w:r w:rsidRPr="000733A7">
              <w:rPr>
                <w:rFonts w:ascii="Open Sans" w:eastAsia="Times New Roman" w:hAnsi="Open Sans" w:cs="Open Sans"/>
                <w:bCs/>
                <w:color w:val="000000"/>
                <w:sz w:val="20"/>
                <w:szCs w:val="20"/>
                <w:lang w:eastAsia="sl-SI"/>
              </w:rPr>
              <w:t>30III-758-00 Obnova vročevoda T1800 na območju Tolstojeve ulice</w:t>
            </w:r>
          </w:p>
        </w:tc>
        <w:tc>
          <w:tcPr>
            <w:tcW w:w="4394" w:type="dxa"/>
            <w:tcBorders>
              <w:top w:val="single" w:sz="4" w:space="0" w:color="auto"/>
              <w:left w:val="single" w:sz="4" w:space="0" w:color="auto"/>
              <w:bottom w:val="single" w:sz="4" w:space="0" w:color="auto"/>
              <w:right w:val="single" w:sz="4" w:space="0" w:color="auto"/>
            </w:tcBorders>
            <w:vAlign w:val="center"/>
          </w:tcPr>
          <w:p w14:paraId="74FE2535" w14:textId="3469DD1A" w:rsidR="00E61B76" w:rsidRPr="00725BBB" w:rsidRDefault="003D4B0F" w:rsidP="00497B87">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180 </w:t>
            </w:r>
            <w:r w:rsidR="00E61B76">
              <w:rPr>
                <w:rFonts w:ascii="Open Sans" w:eastAsia="Times New Roman" w:hAnsi="Open Sans" w:cs="Open Sans"/>
                <w:sz w:val="20"/>
                <w:szCs w:val="20"/>
                <w:lang w:eastAsia="sl-SI"/>
              </w:rPr>
              <w:t xml:space="preserve">(sto </w:t>
            </w:r>
            <w:r>
              <w:rPr>
                <w:rFonts w:ascii="Open Sans" w:eastAsia="Times New Roman" w:hAnsi="Open Sans" w:cs="Open Sans"/>
                <w:sz w:val="20"/>
                <w:szCs w:val="20"/>
                <w:lang w:eastAsia="sl-SI"/>
              </w:rPr>
              <w:t>osemdeset</w:t>
            </w:r>
            <w:r w:rsidR="00E61B76">
              <w:rPr>
                <w:rFonts w:ascii="Open Sans" w:eastAsia="Times New Roman" w:hAnsi="Open Sans" w:cs="Open Sans"/>
                <w:sz w:val="20"/>
                <w:szCs w:val="20"/>
                <w:lang w:eastAsia="sl-SI"/>
              </w:rPr>
              <w:t>) koledarskih dni</w:t>
            </w:r>
            <w:r w:rsidR="00BC7C6B">
              <w:rPr>
                <w:rFonts w:ascii="Open Sans" w:eastAsia="Times New Roman" w:hAnsi="Open Sans" w:cs="Open Sans"/>
                <w:sz w:val="20"/>
                <w:szCs w:val="20"/>
                <w:lang w:eastAsia="sl-SI"/>
              </w:rPr>
              <w:t>, šteto</w:t>
            </w:r>
            <w:r w:rsidR="006764E2">
              <w:rPr>
                <w:rFonts w:ascii="Open Sans" w:eastAsia="Times New Roman" w:hAnsi="Open Sans" w:cs="Open Sans"/>
                <w:sz w:val="20"/>
                <w:szCs w:val="20"/>
                <w:lang w:eastAsia="sl-SI"/>
              </w:rPr>
              <w:t xml:space="preserve"> od dneva začetka del</w:t>
            </w:r>
          </w:p>
        </w:tc>
      </w:tr>
    </w:tbl>
    <w:p w14:paraId="2C66C748" w14:textId="77777777" w:rsidR="00973C72" w:rsidRPr="004635FC" w:rsidRDefault="00973C72"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769D427" w14:textId="382650D6" w:rsidR="007061CB" w:rsidRPr="004635FC" w:rsidRDefault="00B05013" w:rsidP="00656CA1">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Dela se bodo začela dne </w:t>
      </w:r>
      <w:r w:rsidR="006764E2">
        <w:rPr>
          <w:rFonts w:ascii="Open Sans" w:eastAsia="Times New Roman" w:hAnsi="Open Sans" w:cs="Open Sans"/>
          <w:sz w:val="20"/>
          <w:szCs w:val="20"/>
          <w:lang w:eastAsia="sl-SI"/>
        </w:rPr>
        <w:t>7</w:t>
      </w:r>
      <w:r>
        <w:rPr>
          <w:rFonts w:ascii="Open Sans" w:eastAsia="Times New Roman" w:hAnsi="Open Sans" w:cs="Open Sans"/>
          <w:sz w:val="20"/>
          <w:szCs w:val="20"/>
          <w:lang w:eastAsia="sl-SI"/>
        </w:rPr>
        <w:t>. 4. 2026.</w:t>
      </w:r>
    </w:p>
    <w:p w14:paraId="1AB71F9E" w14:textId="767ED336" w:rsidR="00547AC4" w:rsidRDefault="00547AC4"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7A79B90C" w14:textId="74DBC341" w:rsidR="00244C75" w:rsidRDefault="00244C75"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Gradnja bo potekala kot sočasna gradnja z ostalo komunalno infrastrukturo in rekonstrukcijo ceste.</w:t>
      </w:r>
    </w:p>
    <w:p w14:paraId="2DDE8036" w14:textId="77777777" w:rsidR="007C0821" w:rsidRPr="00547AC4" w:rsidRDefault="007C0821"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4929A217" w14:textId="4B702B4D"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w:t>
      </w:r>
      <w:r w:rsidR="00244C75">
        <w:rPr>
          <w:rFonts w:ascii="Open Sans" w:eastAsia="Times New Roman" w:hAnsi="Open Sans" w:cs="Open Sans"/>
          <w:sz w:val="20"/>
          <w:szCs w:val="20"/>
          <w:lang w:eastAsia="sl-SI"/>
        </w:rPr>
        <w:t xml:space="preserve">, ki ne </w:t>
      </w:r>
      <w:r w:rsidR="00244C75" w:rsidRPr="007B11AC">
        <w:rPr>
          <w:rFonts w:ascii="Open Sans" w:hAnsi="Open Sans" w:cs="Open Sans"/>
          <w:sz w:val="20"/>
          <w:szCs w:val="20"/>
        </w:rPr>
        <w:t>omogočajo doseganj</w:t>
      </w:r>
      <w:r w:rsidR="00FD63BA">
        <w:rPr>
          <w:rFonts w:ascii="Open Sans" w:hAnsi="Open Sans" w:cs="Open Sans"/>
          <w:sz w:val="20"/>
          <w:szCs w:val="20"/>
        </w:rPr>
        <w:t>a</w:t>
      </w:r>
      <w:r w:rsidR="00244C75" w:rsidRPr="007B11AC">
        <w:rPr>
          <w:rFonts w:ascii="Open Sans" w:hAnsi="Open Sans" w:cs="Open Sans"/>
          <w:sz w:val="20"/>
          <w:szCs w:val="20"/>
        </w:rPr>
        <w:t xml:space="preserve"> zahtevane kvalitete izvedbe del</w:t>
      </w:r>
      <w:r w:rsidR="00244C75">
        <w:rPr>
          <w:rFonts w:ascii="Open Sans" w:hAnsi="Open Sans" w:cs="Open Sans"/>
          <w:sz w:val="20"/>
          <w:szCs w:val="20"/>
        </w:rPr>
        <w:t xml:space="preserve">; </w:t>
      </w:r>
      <w:r w:rsidR="00244C75" w:rsidRPr="007B11AC">
        <w:rPr>
          <w:rFonts w:ascii="Open Sans" w:hAnsi="Open Sans" w:cs="Open Sans"/>
          <w:sz w:val="20"/>
          <w:szCs w:val="20"/>
        </w:rPr>
        <w:t xml:space="preserve">ko organizacija gradbišča pri sočasnih gradnjah </w:t>
      </w:r>
      <w:r w:rsidR="00244C75">
        <w:rPr>
          <w:rFonts w:ascii="Open Sans" w:hAnsi="Open Sans" w:cs="Open Sans"/>
          <w:sz w:val="20"/>
          <w:szCs w:val="20"/>
        </w:rPr>
        <w:t xml:space="preserve">ne </w:t>
      </w:r>
      <w:r w:rsidR="00244C75" w:rsidRPr="007B11AC">
        <w:rPr>
          <w:rFonts w:ascii="Open Sans" w:hAnsi="Open Sans" w:cs="Open Sans"/>
          <w:sz w:val="20"/>
          <w:szCs w:val="20"/>
        </w:rPr>
        <w:t>omogoča izvajanj</w:t>
      </w:r>
      <w:r w:rsidR="00244C75">
        <w:rPr>
          <w:rFonts w:ascii="Open Sans" w:hAnsi="Open Sans" w:cs="Open Sans"/>
          <w:sz w:val="20"/>
          <w:szCs w:val="20"/>
        </w:rPr>
        <w:t>a</w:t>
      </w:r>
      <w:r w:rsidR="00244C75" w:rsidRPr="007B11AC">
        <w:rPr>
          <w:rFonts w:ascii="Open Sans" w:hAnsi="Open Sans" w:cs="Open Sans"/>
          <w:sz w:val="20"/>
          <w:szCs w:val="20"/>
        </w:rPr>
        <w:t xml:space="preserve"> del</w:t>
      </w:r>
      <w:r w:rsidR="00244C75">
        <w:rPr>
          <w:rFonts w:ascii="Open Sans" w:hAnsi="Open Sans" w:cs="Open Sans"/>
          <w:sz w:val="20"/>
          <w:szCs w:val="20"/>
        </w:rPr>
        <w:t xml:space="preserve">; </w:t>
      </w:r>
      <w:r w:rsidR="00244C75" w:rsidRPr="007B11AC">
        <w:rPr>
          <w:rFonts w:ascii="Open Sans" w:hAnsi="Open Sans" w:cs="Open Sans"/>
          <w:sz w:val="20"/>
          <w:szCs w:val="20"/>
        </w:rPr>
        <w:t xml:space="preserve">ko pogoji upravnih in drugih dovoljenj </w:t>
      </w:r>
      <w:r w:rsidR="00244C75">
        <w:rPr>
          <w:rFonts w:ascii="Open Sans" w:hAnsi="Open Sans" w:cs="Open Sans"/>
          <w:sz w:val="20"/>
          <w:szCs w:val="20"/>
        </w:rPr>
        <w:t xml:space="preserve">ne </w:t>
      </w:r>
      <w:r w:rsidR="00244C75" w:rsidRPr="007B11AC">
        <w:rPr>
          <w:rFonts w:ascii="Open Sans" w:hAnsi="Open Sans" w:cs="Open Sans"/>
          <w:sz w:val="20"/>
          <w:szCs w:val="20"/>
        </w:rPr>
        <w:t>dovoljujejo izvajanj</w:t>
      </w:r>
      <w:r w:rsidR="00244C75">
        <w:rPr>
          <w:rFonts w:ascii="Open Sans" w:hAnsi="Open Sans" w:cs="Open Sans"/>
          <w:sz w:val="20"/>
          <w:szCs w:val="20"/>
        </w:rPr>
        <w:t>a</w:t>
      </w:r>
      <w:r w:rsidR="00244C75" w:rsidRPr="007B11AC">
        <w:rPr>
          <w:rFonts w:ascii="Open Sans" w:hAnsi="Open Sans" w:cs="Open Sans"/>
          <w:sz w:val="20"/>
          <w:szCs w:val="20"/>
        </w:rPr>
        <w:t xml:space="preserve"> del</w:t>
      </w:r>
      <w:r w:rsidRPr="004635FC">
        <w:rPr>
          <w:rFonts w:ascii="Open Sans" w:eastAsia="Times New Roman" w:hAnsi="Open Sans" w:cs="Open Sans"/>
          <w:sz w:val="20"/>
          <w:szCs w:val="20"/>
          <w:lang w:eastAsia="sl-SI"/>
        </w:rPr>
        <w:t>. Podaljšanje roka je možno le s predhodnim pisnim soglasjem naročnika. Pogodbeni stranki se pisno dogovorita o podaljšanju roka za izvedbo del in skleneta aneks k tej pogodbi.</w:t>
      </w:r>
    </w:p>
    <w:p w14:paraId="5D3C3002" w14:textId="77777777"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PODIZVAJALCI</w:t>
      </w:r>
    </w:p>
    <w:p w14:paraId="5997A3C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55BD0DB" w14:textId="77777777" w:rsidR="007061CB" w:rsidRPr="004635FC" w:rsidRDefault="007061CB" w:rsidP="00656CA1">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w:t>
      </w:r>
    </w:p>
    <w:p w14:paraId="5153B75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v okviru te pogodbe nastopa skupaj z naslednjimi podizvajalci:</w:t>
      </w:r>
    </w:p>
    <w:p w14:paraId="1E04916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A07E09"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4635FC" w:rsidRDefault="007061CB" w:rsidP="00656CA1">
            <w:pPr>
              <w:keepNext/>
              <w:keepLines/>
              <w:widowControl w:val="0"/>
              <w:spacing w:after="0" w:line="240" w:lineRule="auto"/>
              <w:ind w:left="242"/>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 / NE</w:t>
            </w:r>
          </w:p>
        </w:tc>
      </w:tr>
      <w:tr w:rsidR="007061CB" w:rsidRPr="00A07E09"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Vrsta in opis del, ki jih ponudnik namerava oddati v podizvajanje</w:t>
            </w:r>
          </w:p>
        </w:tc>
        <w:tc>
          <w:tcPr>
            <w:tcW w:w="5320" w:type="dxa"/>
            <w:tcBorders>
              <w:top w:val="single" w:sz="4" w:space="0" w:color="auto"/>
              <w:left w:val="single" w:sz="4" w:space="0" w:color="auto"/>
              <w:right w:val="single" w:sz="4" w:space="0" w:color="auto"/>
            </w:tcBorders>
            <w:vAlign w:val="center"/>
          </w:tcPr>
          <w:p w14:paraId="7382B1A3"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Orientacijska vrednost del oziroma delež (v %) del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Nominirani podizvajalec ne sme oddati sprejetih del v nadaljnje podizvajanje.</w:t>
      </w:r>
    </w:p>
    <w:p w14:paraId="68ED0EE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Naknadno nominirani podizvajalec ne sme začeti z izvedbo del prej, preden naročnik ne odobri njegovega nominiranja.</w:t>
      </w:r>
    </w:p>
    <w:p w14:paraId="3D74E17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 ki zahteva neposredno plačilo/</w:t>
      </w:r>
    </w:p>
    <w:p w14:paraId="03BF3AF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r w:rsidRPr="004635FC">
        <w:rPr>
          <w:rFonts w:ascii="Open Sans" w:eastAsia="Times New Roman" w:hAnsi="Open Sans" w:cs="Open Sans"/>
          <w:kern w:val="16"/>
          <w:sz w:val="20"/>
          <w:szCs w:val="20"/>
          <w:lang w:eastAsia="sl-SI"/>
        </w:rPr>
        <w:t>Roki plačil izvajalcu in njegovim podizvajalcem so enaki.</w:t>
      </w:r>
    </w:p>
    <w:p w14:paraId="3298AF72"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 ki ne zahteva neposrednega plačila/</w:t>
      </w:r>
    </w:p>
    <w:p w14:paraId="6882406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4635FC" w:rsidRDefault="007061CB" w:rsidP="00656CA1">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ALI</w:t>
      </w:r>
    </w:p>
    <w:p w14:paraId="5D8C7EED"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ne nastopa s podizvajalcem/</w:t>
      </w:r>
    </w:p>
    <w:p w14:paraId="5A720280" w14:textId="77777777" w:rsidR="007061CB" w:rsidRPr="004635FC" w:rsidRDefault="007061CB" w:rsidP="00656CA1">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ob predložitvi ponudbe in ob sklenitvi te pogodbe nima prijavljenih podizvajalcev za izvedbo predmeta pogodbe.</w:t>
      </w:r>
    </w:p>
    <w:p w14:paraId="67656D2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64D48A56"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NEPREDVIDENA DELA, VEČ DELA IN DODATNA DELA</w:t>
      </w:r>
    </w:p>
    <w:p w14:paraId="48CBE66D" w14:textId="77777777" w:rsidR="007061CB" w:rsidRPr="004635FC" w:rsidRDefault="007061CB" w:rsidP="00656CA1">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238BEA6" w14:textId="77777777" w:rsidR="007061CB" w:rsidRPr="004635FC" w:rsidRDefault="007061CB" w:rsidP="00656CA1">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0012797"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POGODBENIH STRANK</w:t>
      </w:r>
    </w:p>
    <w:p w14:paraId="2758C0D2"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622CC0D"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izvajalca so še:</w:t>
      </w:r>
    </w:p>
    <w:p w14:paraId="090EBE99"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izdelati načrt organizacije gradbišča,</w:t>
      </w:r>
    </w:p>
    <w:p w14:paraId="15B2AF01"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voditi gradbeni dnevnik in knjigo obračunskih izmer,</w:t>
      </w:r>
    </w:p>
    <w:p w14:paraId="485EFF0F"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prevzeta dela izvesti strokovno in pravilno, po pravilih stroke, vestno in kakovostno, v skladu z vsemi veljavnimi tehničnimi predpisi, standardi in normativi (skrbnost dobrega strokovnjaka),</w:t>
      </w:r>
    </w:p>
    <w:p w14:paraId="65D5158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upoštevati pogoje iz dovoljenj glede na vsebino dela, </w:t>
      </w:r>
    </w:p>
    <w:p w14:paraId="3AA74AE3"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4635FC" w:rsidRDefault="00BC1C0D"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5A8E5C9B"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5 (petih) dneh od zaključka gradnje naročniku predložiti Dokazilo o zanesljivosti objekta za vsa dela, katerih izvedba je predmet te pogodbe,</w:t>
      </w:r>
    </w:p>
    <w:p w14:paraId="617C5F47"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nadzorniku omogočati sprotne kontrole izvedenih del,</w:t>
      </w:r>
    </w:p>
    <w:p w14:paraId="30A58EC1"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ko-KR"/>
        </w:rPr>
      </w:pPr>
      <w:r w:rsidRPr="004635FC">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A07E09"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Polne ure dneva</w:t>
            </w:r>
          </w:p>
        </w:tc>
      </w:tr>
      <w:tr w:rsidR="007061CB" w:rsidRPr="00A07E09"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8.00 – 17.00 h</w:t>
            </w:r>
          </w:p>
        </w:tc>
      </w:tr>
      <w:tr w:rsidR="007061CB" w:rsidRPr="00A07E09"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17.00 h</w:t>
            </w:r>
          </w:p>
        </w:tc>
      </w:tr>
      <w:tr w:rsidR="007061CB" w:rsidRPr="00A07E09"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18.00 h</w:t>
            </w:r>
          </w:p>
        </w:tc>
      </w:tr>
      <w:tr w:rsidR="007061CB" w:rsidRPr="00A07E09"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6.00 – 18.00 h</w:t>
            </w:r>
          </w:p>
        </w:tc>
      </w:tr>
      <w:tr w:rsidR="007061CB" w:rsidRPr="00A07E09"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6.00 – 19.00 h</w:t>
            </w:r>
          </w:p>
        </w:tc>
      </w:tr>
      <w:tr w:rsidR="007061CB" w:rsidRPr="00A07E09"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17.00 h</w:t>
            </w:r>
          </w:p>
        </w:tc>
      </w:tr>
      <w:tr w:rsidR="007061CB" w:rsidRPr="00A07E09"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8.00 – 17.00 h</w:t>
            </w:r>
          </w:p>
        </w:tc>
      </w:tr>
    </w:tbl>
    <w:p w14:paraId="0630F4F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potreb na gradbišču zagotoviti dodatne kapacitete in/ali ustrezno podaljšati delovni čas brez dodatnih stroškov za naročnika, </w:t>
      </w:r>
    </w:p>
    <w:p w14:paraId="050E18F6" w14:textId="77777777" w:rsidR="007061CB" w:rsidRPr="004635FC" w:rsidRDefault="007061CB" w:rsidP="00656CA1">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specificiranih izstavljenih situacijah navesti številko nabavnega naročila naročnika ter lokacijo, na katero se situacija nanaša.</w:t>
      </w:r>
    </w:p>
    <w:p w14:paraId="1F7F9655" w14:textId="77777777" w:rsidR="007061CB" w:rsidRPr="004635FC" w:rsidRDefault="007061CB" w:rsidP="00656CA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4635FC" w:rsidRDefault="007061CB" w:rsidP="00656CA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4635FC">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4635FC" w:rsidRDefault="007061CB" w:rsidP="00656CA1">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AEB6D6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naročnika so še:</w:t>
      </w:r>
    </w:p>
    <w:p w14:paraId="7044E473"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izvajalcem pred začetkom izvajanja pogodbenih del določiti konkretne skupne varnostne ukrepe na delovišču,</w:t>
      </w:r>
    </w:p>
    <w:p w14:paraId="10FBDAB1"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kontrolirati uporabo osebne zaščitne opreme vseh, ki se zadržujejo na gradbišču, in poskrbeti za odstranitev vseh, ki na gradbišču osebne zaščitne opreme ne uporabljajo,</w:t>
      </w:r>
    </w:p>
    <w:p w14:paraId="290171B3"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poskrbeti za prijavo začetka del, </w:t>
      </w:r>
    </w:p>
    <w:p w14:paraId="377398C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uvesti izvajalca v delo,</w:t>
      </w:r>
    </w:p>
    <w:p w14:paraId="68B7C47B"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zagotoviti zakoličbo ter geodetski posnetek.</w:t>
      </w:r>
    </w:p>
    <w:p w14:paraId="6CF98E8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GARANCIJSKI ROK</w:t>
      </w:r>
    </w:p>
    <w:p w14:paraId="70339E95"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C3DB912"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4355C5B" w14:textId="77777777" w:rsidR="007061CB" w:rsidRPr="004635FC" w:rsidRDefault="007061CB" w:rsidP="00656CA1">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4635FC" w:rsidRDefault="000D28A4"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3B7037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F0CAF1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ZAVAROVANJE ODGOVORNOSTI</w:t>
      </w:r>
    </w:p>
    <w:p w14:paraId="55D0FB1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A789C0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238C0C96"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IZROČITEV ZGRAJENEGA OBJEKTA</w:t>
      </w:r>
    </w:p>
    <w:p w14:paraId="552098C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0CF845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7AA7B4C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14:paraId="77FA8584"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w:t>
      </w:r>
    </w:p>
    <w:p w14:paraId="375AFC2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8E90B8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31EC882" w14:textId="306B27C3" w:rsidR="00995C07"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w:t>
      </w:r>
      <w:r w:rsidR="008C15DA">
        <w:rPr>
          <w:rFonts w:ascii="Open Sans" w:eastAsia="Times New Roman" w:hAnsi="Open Sans" w:cs="Open Sans"/>
          <w:sz w:val="20"/>
          <w:szCs w:val="20"/>
          <w:lang w:eastAsia="sl-SI"/>
        </w:rPr>
        <w:t>z veljavnostjo zavarovanja</w:t>
      </w:r>
      <w:r w:rsidRPr="004635FC">
        <w:rPr>
          <w:rFonts w:ascii="Open Sans" w:eastAsia="Times New Roman" w:hAnsi="Open Sans" w:cs="Open Sans"/>
          <w:sz w:val="20"/>
          <w:szCs w:val="20"/>
          <w:lang w:eastAsia="sl-SI"/>
        </w:rPr>
        <w:t xml:space="preserve"> še sto dvajset (120) </w:t>
      </w:r>
      <w:r w:rsidR="00363C6B">
        <w:rPr>
          <w:rFonts w:ascii="Open Sans" w:eastAsia="Times New Roman" w:hAnsi="Open Sans" w:cs="Open Sans"/>
          <w:sz w:val="20"/>
          <w:szCs w:val="20"/>
          <w:lang w:eastAsia="sl-SI"/>
        </w:rPr>
        <w:t xml:space="preserve">koledarskih </w:t>
      </w:r>
      <w:r w:rsidRPr="004635FC">
        <w:rPr>
          <w:rFonts w:ascii="Open Sans" w:eastAsia="Times New Roman" w:hAnsi="Open Sans" w:cs="Open Sans"/>
          <w:sz w:val="20"/>
          <w:szCs w:val="20"/>
          <w:lang w:eastAsia="sl-SI"/>
        </w:rPr>
        <w:t>dni po preteku roka za dokončanje del</w:t>
      </w:r>
      <w:r w:rsidR="008C15DA">
        <w:rPr>
          <w:rFonts w:ascii="Open Sans" w:eastAsia="Times New Roman" w:hAnsi="Open Sans" w:cs="Open Sans"/>
          <w:sz w:val="20"/>
          <w:szCs w:val="20"/>
          <w:lang w:eastAsia="sl-SI"/>
        </w:rPr>
        <w:t xml:space="preserve"> iz 12. člena pogodbe.</w:t>
      </w:r>
    </w:p>
    <w:p w14:paraId="2B94CDE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1D5F8771"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je dolžan predložiti novo (ustrezno podaljšano ali povišano) finančno zavarovanje za zavarovanje dobre izvedbe pogodbenih obveznosti, v kolikor se pogodbeni rok ali pogodbena vrednost spremenita ali v primeru delnega unovčenja zavarovanja</w:t>
      </w:r>
      <w:r w:rsidR="00FD63BA">
        <w:rPr>
          <w:rFonts w:ascii="Open Sans" w:eastAsia="Times New Roman" w:hAnsi="Open Sans" w:cs="Open Sans"/>
          <w:sz w:val="20"/>
          <w:szCs w:val="20"/>
          <w:lang w:eastAsia="sl-SI"/>
        </w:rPr>
        <w:t xml:space="preserve">. </w:t>
      </w:r>
    </w:p>
    <w:p w14:paraId="37A06C1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08C2A99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7B4790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192E7A5"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4BCD54F8" w14:textId="74CE4EAE"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4635FC">
        <w:rPr>
          <w:rFonts w:ascii="Open Sans" w:eastAsia="Times New Roman" w:hAnsi="Open Sans" w:cs="Open Sans"/>
          <w:bCs/>
          <w:iCs/>
          <w:sz w:val="20"/>
          <w:szCs w:val="20"/>
          <w:lang w:eastAsia="sl-SI"/>
        </w:rPr>
        <w:t xml:space="preserve">(v nadaljevanju: finančno zavarovanje </w:t>
      </w:r>
      <w:r w:rsidRPr="004635FC">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 dni po preteku najdaljšega garancijskega roka</w:t>
      </w:r>
      <w:r w:rsidRPr="004635FC">
        <w:rPr>
          <w:rFonts w:ascii="Open Sans" w:eastAsia="Times New Roman" w:hAnsi="Open Sans" w:cs="Open Sans"/>
          <w:bCs/>
          <w:iCs/>
          <w:sz w:val="20"/>
          <w:szCs w:val="20"/>
          <w:lang w:eastAsia="sl-SI"/>
        </w:rPr>
        <w:t>, določenega s pogodbo (torej mora veljati: celoten garancijski rok, določen v pogodbi + 30 (trideset) dni)</w:t>
      </w:r>
      <w:r w:rsidRPr="004635FC">
        <w:rPr>
          <w:rFonts w:ascii="Open Sans" w:eastAsia="Times New Roman" w:hAnsi="Open Sans" w:cs="Open Sans"/>
          <w:sz w:val="20"/>
          <w:szCs w:val="20"/>
          <w:lang w:eastAsia="sl-SI"/>
        </w:rPr>
        <w:t>.</w:t>
      </w:r>
    </w:p>
    <w:p w14:paraId="1F41987F"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4521D2D7" w14:textId="77777777" w:rsidR="007E4FE4" w:rsidRPr="004635FC" w:rsidRDefault="007E4FE4" w:rsidP="00656CA1">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BC060B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KAZEN IN VIŠJA SILA</w:t>
      </w:r>
    </w:p>
    <w:p w14:paraId="30DD087E"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08A2814"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4635FC" w:rsidRDefault="007061CB" w:rsidP="00656CA1">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4635FC">
        <w:rPr>
          <w:rFonts w:ascii="Open Sans" w:eastAsia="Times New Roman" w:hAnsi="Open Sans" w:cs="Open Sans"/>
          <w:sz w:val="20"/>
          <w:szCs w:val="20"/>
          <w:lang w:eastAsia="sl-SI"/>
        </w:rPr>
        <w:t xml:space="preserve"> pogodbe</w:t>
      </w:r>
      <w:r w:rsidRPr="004635FC">
        <w:rPr>
          <w:rFonts w:ascii="Open Sans" w:eastAsia="Times New Roman" w:hAnsi="Open Sans" w:cs="Open Sans"/>
          <w:sz w:val="20"/>
          <w:szCs w:val="20"/>
          <w:lang w:eastAsia="sl-SI"/>
        </w:rPr>
        <w:t>, brez omejitve.</w:t>
      </w:r>
      <w:bookmarkStart w:id="31" w:name="_Hlk190167920"/>
      <w:r w:rsidRPr="004635FC">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31"/>
      <w:r w:rsidRPr="004635FC">
        <w:rPr>
          <w:rFonts w:ascii="Open Sans" w:eastAsia="Times New Roman" w:hAnsi="Open Sans" w:cs="Open Sans"/>
          <w:sz w:val="20"/>
          <w:szCs w:val="20"/>
          <w:lang w:eastAsia="sl-SI"/>
        </w:rPr>
        <w:t>.</w:t>
      </w:r>
    </w:p>
    <w:p w14:paraId="3C0791A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4635FC" w:rsidRDefault="007061CB" w:rsidP="00656CA1">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B69906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4635FC" w:rsidRDefault="007061C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4635FC">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4635FC" w:rsidRDefault="007061CB" w:rsidP="00656CA1">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PREDSTAVNIKI POGODBENIH STRANK</w:t>
      </w:r>
    </w:p>
    <w:p w14:paraId="6551DED2"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F2014A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70BB547A"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Vodja </w:t>
      </w:r>
      <w:r w:rsidR="00A07E09" w:rsidRPr="004635FC">
        <w:rPr>
          <w:rFonts w:ascii="Open Sans" w:eastAsia="Times New Roman" w:hAnsi="Open Sans" w:cs="Open Sans"/>
          <w:sz w:val="20"/>
          <w:szCs w:val="20"/>
          <w:lang w:eastAsia="sl-SI"/>
        </w:rPr>
        <w:t xml:space="preserve">strojno instalacijskih </w:t>
      </w:r>
      <w:r w:rsidRPr="004635FC">
        <w:rPr>
          <w:rFonts w:ascii="Open Sans" w:eastAsia="Times New Roman" w:hAnsi="Open Sans" w:cs="Open Sans"/>
          <w:sz w:val="20"/>
          <w:szCs w:val="20"/>
          <w:lang w:eastAsia="sl-SI"/>
        </w:rPr>
        <w:t>del (predstavnik) pri izvajalcu: ___________________</w:t>
      </w:r>
    </w:p>
    <w:p w14:paraId="55A8C73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2A3B914F"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Vodja nadzora/(pooblaščeni) strokovnjak za </w:t>
      </w:r>
      <w:r w:rsidR="00D40B0F">
        <w:rPr>
          <w:rFonts w:ascii="Open Sans" w:eastAsia="Times New Roman" w:hAnsi="Open Sans" w:cs="Open Sans"/>
          <w:sz w:val="20"/>
          <w:szCs w:val="20"/>
          <w:lang w:eastAsia="sl-SI"/>
        </w:rPr>
        <w:t>strojno instalacijska</w:t>
      </w:r>
      <w:r w:rsidR="00D40B0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dela in skrbnik pogodbe (predstavnik) pri naročniku: __________________</w:t>
      </w:r>
    </w:p>
    <w:p w14:paraId="4A18C43F"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Koordinator za varnost in zdravje pri delu: ___________________</w:t>
      </w:r>
    </w:p>
    <w:p w14:paraId="711ED15D"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52D100" w14:textId="1B737889"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w:t>
      </w:r>
      <w:r w:rsidR="00CC6140" w:rsidRPr="004635FC">
        <w:rPr>
          <w:rFonts w:ascii="Open Sans" w:hAnsi="Open Sans" w:cs="Open Sans"/>
          <w:sz w:val="20"/>
          <w:szCs w:val="20"/>
        </w:rPr>
        <w:t>V tem primeru sklenitev aneksa k pogodbi za spremembo predstavnikov strank ni potrebna.</w:t>
      </w:r>
    </w:p>
    <w:p w14:paraId="7228BC5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FCE89E3"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ODPOVED IN ODSTOP OD POGODBE</w:t>
      </w:r>
    </w:p>
    <w:p w14:paraId="518C7E2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696315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B5ECA9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upošteva navodil naročnika niti po naknadnem opozorilu naročnika,</w:t>
      </w:r>
    </w:p>
    <w:p w14:paraId="63BE35F5"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 svoje obveznosti v nasprotju s pravili stroke, tehničnimi predpisi, standardi oziroma veljavno zakonodajo,</w:t>
      </w:r>
    </w:p>
    <w:p w14:paraId="1328DCC9"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neredno plačuje obveznosti do dobaviteljev materiala,</w:t>
      </w:r>
    </w:p>
    <w:p w14:paraId="21AACA43"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neredno poravnava obveznosti do svojih zaposlenih,</w:t>
      </w:r>
    </w:p>
    <w:p w14:paraId="301E2B81"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poviša cene v času veljavnosti pogodbe,</w:t>
      </w:r>
    </w:p>
    <w:p w14:paraId="1077D26D"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prekine z deli brez predhodnega pisnega soglasja naročnika,</w:t>
      </w:r>
    </w:p>
    <w:p w14:paraId="5FD05BEA"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zagotavlja zadostnih kapacitet za tekoče izvajanje del,</w:t>
      </w:r>
    </w:p>
    <w:p w14:paraId="5763025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drugih primerih, ki jih določa zakon ali ta pogodba.</w:t>
      </w:r>
    </w:p>
    <w:p w14:paraId="57FBAAE6"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RAZVEZNI POGOJ</w:t>
      </w:r>
    </w:p>
    <w:p w14:paraId="33A74C9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B2B335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4635FC" w:rsidRDefault="007061CB" w:rsidP="00656CA1">
      <w:pPr>
        <w:keepNext/>
        <w:keepLines/>
        <w:widowControl w:val="0"/>
        <w:spacing w:after="0" w:line="240" w:lineRule="auto"/>
        <w:ind w:right="-1"/>
        <w:jc w:val="both"/>
        <w:outlineLvl w:val="1"/>
        <w:rPr>
          <w:rFonts w:ascii="Open Sans" w:eastAsia="Times New Roman" w:hAnsi="Open Sans" w:cs="Open Sans"/>
          <w:sz w:val="20"/>
          <w:szCs w:val="20"/>
        </w:rPr>
      </w:pPr>
      <w:r w:rsidRPr="004635FC">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14:paraId="56274FF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REŠEVANJE SPOROV</w:t>
      </w:r>
    </w:p>
    <w:p w14:paraId="5187FF74"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07B1805"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4635FC" w:rsidRDefault="007061CB" w:rsidP="00656CA1">
      <w:pPr>
        <w:keepNext/>
        <w:keepLines/>
        <w:widowControl w:val="0"/>
        <w:numPr>
          <w:ilvl w:val="0"/>
          <w:numId w:val="24"/>
        </w:numPr>
        <w:spacing w:after="0" w:line="240" w:lineRule="auto"/>
        <w:ind w:left="567" w:firstLine="0"/>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OSTALE DOLOČBE</w:t>
      </w:r>
    </w:p>
    <w:p w14:paraId="27C48ED9" w14:textId="77777777" w:rsidR="007061CB" w:rsidRPr="004635FC" w:rsidRDefault="007061CB" w:rsidP="00656CA1">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ED63B1E" w14:textId="77777777" w:rsidR="007061CB" w:rsidRPr="004635FC" w:rsidRDefault="007061CB" w:rsidP="00656CA1">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9D82940"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6A15386"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588E9FC"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02E57F0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87CD8C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2D2E779"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člen</w:t>
      </w:r>
    </w:p>
    <w:p w14:paraId="56A203EB" w14:textId="77777777" w:rsidR="007061CB" w:rsidRPr="004635FC" w:rsidRDefault="007061CB" w:rsidP="00656CA1">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4635FC" w:rsidRDefault="007061CB" w:rsidP="00656CA1">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je sestavljena in podpisana</w:t>
      </w:r>
      <w:r w:rsidRPr="004635FC" w:rsidDel="00986F31">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v 3 (treh) enakih izvodih, od katerih prejme naročnik 2 (dva) izvoda, izvajalec pa 1 (en) izvod.</w:t>
      </w:r>
    </w:p>
    <w:p w14:paraId="7BE6F803" w14:textId="7F13755D" w:rsidR="007061CB" w:rsidRPr="004635FC" w:rsidRDefault="007061CB"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288A7F60" w14:textId="77777777" w:rsidR="00421D19" w:rsidRPr="004635FC" w:rsidRDefault="00421D19"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77777777" w:rsidR="007061CB" w:rsidRPr="004635FC" w:rsidRDefault="007061CB" w:rsidP="00656CA1">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Ljubljana, dne </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_________________, dne ______________</w:t>
      </w:r>
    </w:p>
    <w:p w14:paraId="410AEA30" w14:textId="644552D3" w:rsidR="007061CB" w:rsidRPr="004635FC" w:rsidRDefault="007061CB"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4635FC" w:rsidRDefault="00421D19"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Izvajalec:</w:t>
      </w:r>
    </w:p>
    <w:p w14:paraId="1EF6A9C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JAVNO PODJETJE </w:t>
      </w:r>
    </w:p>
    <w:p w14:paraId="2C0EDB3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ENERGETIKA LJUBLJANA d.o.o.</w:t>
      </w:r>
    </w:p>
    <w:p w14:paraId="50FC33E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Samo Lozej, direktor</w:t>
      </w:r>
    </w:p>
    <w:p w14:paraId="0EA26784" w14:textId="77777777" w:rsidR="00BC1C0D" w:rsidRPr="004635FC" w:rsidRDefault="00BC1C0D" w:rsidP="00656CA1">
      <w:pPr>
        <w:keepNext/>
        <w:keepLines/>
        <w:widowControl w:val="0"/>
        <w:spacing w:after="0" w:line="240" w:lineRule="auto"/>
        <w:jc w:val="both"/>
        <w:rPr>
          <w:rFonts w:ascii="Open Sans" w:eastAsia="Times New Roman" w:hAnsi="Open Sans" w:cs="Open Sans"/>
          <w:sz w:val="20"/>
          <w:szCs w:val="20"/>
          <w:lang w:eastAsia="sl-SI"/>
        </w:rPr>
      </w:pPr>
    </w:p>
    <w:p w14:paraId="6DABE03F" w14:textId="77777777" w:rsidR="003A38FB" w:rsidRPr="004635FC" w:rsidRDefault="003A38FB"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A07E09" w14:paraId="06F0B457" w14:textId="77777777" w:rsidTr="00FB60EF">
        <w:tc>
          <w:tcPr>
            <w:tcW w:w="9426" w:type="dxa"/>
            <w:tcBorders>
              <w:top w:val="single" w:sz="4" w:space="0" w:color="auto"/>
              <w:bottom w:val="single" w:sz="4" w:space="0" w:color="auto"/>
            </w:tcBorders>
          </w:tcPr>
          <w:p w14:paraId="2001FA6C" w14:textId="0411A698" w:rsidR="00930107" w:rsidRPr="004635FC" w:rsidRDefault="00930107" w:rsidP="00656CA1">
            <w:pPr>
              <w:keepNext/>
              <w:keepLines/>
              <w:spacing w:after="0" w:line="240" w:lineRule="auto"/>
              <w:jc w:val="both"/>
              <w:rPr>
                <w:rFonts w:ascii="Open Sans" w:hAnsi="Open Sans" w:cs="Open Sans"/>
                <w:b/>
                <w:i/>
                <w:sz w:val="20"/>
                <w:szCs w:val="20"/>
              </w:rPr>
            </w:pPr>
            <w:r w:rsidRPr="004635FC">
              <w:rPr>
                <w:rFonts w:ascii="Open Sans" w:hAnsi="Open Sans" w:cs="Open Sans"/>
                <w:noProof/>
                <w:sz w:val="20"/>
                <w:szCs w:val="20"/>
              </w:rPr>
              <w:lastRenderedPageBreak/>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sz w:val="20"/>
                <w:szCs w:val="20"/>
              </w:rPr>
              <w:br w:type="page"/>
            </w:r>
            <w:bookmarkStart w:id="32" w:name="_Toc181518632"/>
            <w:r w:rsidRPr="004635FC">
              <w:rPr>
                <w:rFonts w:ascii="Open Sans" w:hAnsi="Open Sans" w:cs="Open Sans"/>
                <w:bCs/>
                <w:noProof/>
                <w:sz w:val="20"/>
                <w:szCs w:val="20"/>
              </w:rPr>
              <w:t>VZOREC MENIČNE IZJAVE ZA DOBRO IZVEDBO</w:t>
            </w:r>
            <w:r w:rsidR="00450D30" w:rsidRPr="004635FC">
              <w:rPr>
                <w:rFonts w:ascii="Open Sans" w:hAnsi="Open Sans" w:cs="Open Sans"/>
                <w:bCs/>
                <w:noProof/>
                <w:sz w:val="20"/>
                <w:szCs w:val="20"/>
              </w:rPr>
              <w:t xml:space="preserve"> POGODBENIH</w:t>
            </w:r>
            <w:r w:rsidRPr="004635FC">
              <w:rPr>
                <w:rFonts w:ascii="Open Sans" w:hAnsi="Open Sans" w:cs="Open Sans"/>
                <w:bCs/>
                <w:noProof/>
                <w:sz w:val="20"/>
                <w:szCs w:val="20"/>
              </w:rPr>
              <w:t xml:space="preserve"> OBVEZNOSTI</w:t>
            </w:r>
            <w:bookmarkEnd w:id="32"/>
            <w:r w:rsidRPr="004635FC">
              <w:rPr>
                <w:rFonts w:ascii="Open Sans" w:hAnsi="Open Sans" w:cs="Open Sans"/>
                <w:bCs/>
                <w:noProof/>
                <w:sz w:val="20"/>
                <w:szCs w:val="20"/>
              </w:rPr>
              <w:t xml:space="preserve"> </w:t>
            </w:r>
            <w:r w:rsidRPr="004635FC">
              <w:rPr>
                <w:rFonts w:ascii="Open Sans" w:hAnsi="Open Sans" w:cs="Open Sans"/>
                <w:color w:val="FF0000"/>
                <w:sz w:val="20"/>
                <w:szCs w:val="20"/>
              </w:rPr>
              <w:t>– ni potrebno prilagati v ponudbi</w:t>
            </w:r>
          </w:p>
        </w:tc>
      </w:tr>
    </w:tbl>
    <w:p w14:paraId="00A4B450" w14:textId="77777777" w:rsidR="00417B74" w:rsidRDefault="00417B74" w:rsidP="00656CA1">
      <w:pPr>
        <w:keepNext/>
        <w:keepLines/>
        <w:spacing w:after="0" w:line="240" w:lineRule="auto"/>
        <w:jc w:val="both"/>
        <w:rPr>
          <w:rFonts w:ascii="Open Sans" w:hAnsi="Open Sans" w:cs="Open Sans"/>
          <w:noProof/>
          <w:sz w:val="20"/>
          <w:szCs w:val="20"/>
        </w:rPr>
      </w:pPr>
    </w:p>
    <w:p w14:paraId="5B431C6F" w14:textId="6BADABCC"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Izvajalec</w:t>
      </w:r>
      <w:r w:rsidRPr="004635FC">
        <w:rPr>
          <w:rFonts w:ascii="Open Sans" w:hAnsi="Open Sans" w:cs="Open Sans"/>
          <w:noProof/>
          <w:sz w:val="20"/>
          <w:szCs w:val="20"/>
          <w:lang w:val="x-none"/>
        </w:rPr>
        <w:t>:</w:t>
      </w:r>
    </w:p>
    <w:p w14:paraId="38A6BC52"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6F936223"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0428DC71"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2E9D9B1E" w14:textId="77777777" w:rsidR="00930107" w:rsidRPr="004635FC" w:rsidRDefault="00930107" w:rsidP="00656CA1">
      <w:pPr>
        <w:keepNext/>
        <w:keepLines/>
        <w:spacing w:after="0" w:line="240" w:lineRule="auto"/>
        <w:jc w:val="both"/>
        <w:rPr>
          <w:rFonts w:ascii="Open Sans" w:hAnsi="Open Sans" w:cs="Open Sans"/>
          <w:b/>
          <w:noProof/>
          <w:sz w:val="20"/>
          <w:szCs w:val="20"/>
        </w:rPr>
      </w:pPr>
    </w:p>
    <w:p w14:paraId="6F548CFC" w14:textId="77777777" w:rsidR="00930107" w:rsidRPr="004635FC" w:rsidRDefault="00930107" w:rsidP="00656CA1">
      <w:pPr>
        <w:keepNext/>
        <w:keepLines/>
        <w:spacing w:after="0" w:line="240" w:lineRule="auto"/>
        <w:jc w:val="center"/>
        <w:rPr>
          <w:rFonts w:ascii="Open Sans" w:hAnsi="Open Sans" w:cs="Open Sans"/>
          <w:b/>
          <w:noProof/>
          <w:sz w:val="20"/>
          <w:szCs w:val="20"/>
        </w:rPr>
      </w:pPr>
      <w:r w:rsidRPr="004635FC">
        <w:rPr>
          <w:rFonts w:ascii="Open Sans" w:hAnsi="Open Sans" w:cs="Open Sans"/>
          <w:b/>
          <w:noProof/>
          <w:sz w:val="20"/>
          <w:szCs w:val="20"/>
        </w:rPr>
        <w:t>MENIČNA IZJAVA</w:t>
      </w:r>
    </w:p>
    <w:p w14:paraId="19B19D81" w14:textId="707EB804" w:rsidR="00930107" w:rsidRPr="004635FC" w:rsidRDefault="00930107" w:rsidP="00656CA1">
      <w:pPr>
        <w:keepNext/>
        <w:keepLines/>
        <w:spacing w:after="0" w:line="240" w:lineRule="auto"/>
        <w:jc w:val="center"/>
        <w:rPr>
          <w:rFonts w:ascii="Open Sans" w:hAnsi="Open Sans" w:cs="Open Sans"/>
          <w:b/>
          <w:i/>
          <w:noProof/>
          <w:sz w:val="20"/>
          <w:szCs w:val="20"/>
        </w:rPr>
      </w:pPr>
      <w:r w:rsidRPr="004635FC">
        <w:rPr>
          <w:rFonts w:ascii="Open Sans" w:hAnsi="Open Sans" w:cs="Open Sans"/>
          <w:b/>
          <w:i/>
          <w:noProof/>
          <w:sz w:val="20"/>
          <w:szCs w:val="20"/>
        </w:rPr>
        <w:t xml:space="preserve">za zavarovanje dobre izvedbe </w:t>
      </w:r>
      <w:r w:rsidR="00450D30" w:rsidRPr="004635FC">
        <w:rPr>
          <w:rFonts w:ascii="Open Sans" w:hAnsi="Open Sans" w:cs="Open Sans"/>
          <w:b/>
          <w:i/>
          <w:noProof/>
          <w:sz w:val="20"/>
          <w:szCs w:val="20"/>
        </w:rPr>
        <w:t xml:space="preserve">pogodbenih </w:t>
      </w:r>
      <w:r w:rsidRPr="004635FC">
        <w:rPr>
          <w:rFonts w:ascii="Open Sans" w:hAnsi="Open Sans" w:cs="Open Sans"/>
          <w:b/>
          <w:i/>
          <w:noProof/>
          <w:sz w:val="20"/>
          <w:szCs w:val="20"/>
        </w:rPr>
        <w:t>obveznosti</w:t>
      </w:r>
    </w:p>
    <w:p w14:paraId="4DF41E60" w14:textId="77777777" w:rsidR="00930107" w:rsidRPr="004635FC" w:rsidRDefault="00930107" w:rsidP="00656CA1">
      <w:pPr>
        <w:keepNext/>
        <w:keepLines/>
        <w:spacing w:after="0" w:line="240" w:lineRule="auto"/>
        <w:rPr>
          <w:rFonts w:ascii="Open Sans" w:hAnsi="Open Sans" w:cs="Open Sans"/>
          <w:b/>
          <w:noProof/>
          <w:sz w:val="20"/>
          <w:szCs w:val="20"/>
        </w:rPr>
      </w:pPr>
    </w:p>
    <w:p w14:paraId="0EADADA3" w14:textId="16B509DA" w:rsidR="00371794"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 xml:space="preserve">V skladu </w:t>
      </w:r>
      <w:r w:rsidR="00450D30" w:rsidRPr="004635FC">
        <w:rPr>
          <w:rFonts w:ascii="Open Sans" w:hAnsi="Open Sans" w:cs="Open Sans"/>
          <w:noProof/>
          <w:sz w:val="20"/>
          <w:szCs w:val="20"/>
        </w:rPr>
        <w:t>s pogodbo</w:t>
      </w:r>
      <w:r w:rsidRPr="004635FC">
        <w:rPr>
          <w:rFonts w:ascii="Open Sans" w:hAnsi="Open Sans" w:cs="Open Sans"/>
          <w:noProof/>
          <w:sz w:val="20"/>
          <w:szCs w:val="20"/>
        </w:rPr>
        <w:t xml:space="preserve"> št. ENLJ-</w:t>
      </w:r>
      <w:r w:rsidR="007C04E7">
        <w:rPr>
          <w:rFonts w:ascii="Open Sans" w:hAnsi="Open Sans" w:cs="Open Sans"/>
          <w:noProof/>
          <w:sz w:val="20"/>
          <w:szCs w:val="20"/>
        </w:rPr>
        <w:t>SIR-373</w:t>
      </w:r>
      <w:r w:rsidRPr="004635FC">
        <w:rPr>
          <w:rFonts w:ascii="Open Sans" w:hAnsi="Open Sans" w:cs="Open Sans"/>
          <w:noProof/>
          <w:sz w:val="20"/>
          <w:szCs w:val="20"/>
        </w:rPr>
        <w:t>/25</w:t>
      </w:r>
      <w:r w:rsidR="00492F1F">
        <w:rPr>
          <w:rFonts w:ascii="Open Sans" w:hAnsi="Open Sans" w:cs="Open Sans"/>
          <w:noProof/>
          <w:sz w:val="20"/>
          <w:szCs w:val="20"/>
        </w:rPr>
        <w:t xml:space="preserve"> </w:t>
      </w:r>
      <w:r w:rsidRPr="004635FC">
        <w:rPr>
          <w:rFonts w:ascii="Open Sans" w:hAnsi="Open Sans" w:cs="Open Sans"/>
          <w:noProof/>
          <w:sz w:val="20"/>
          <w:szCs w:val="20"/>
        </w:rPr>
        <w:t>za javno naročilo št. ENLJ-</w:t>
      </w:r>
      <w:r w:rsidR="007C04E7">
        <w:rPr>
          <w:rFonts w:ascii="Open Sans" w:hAnsi="Open Sans" w:cs="Open Sans"/>
          <w:noProof/>
          <w:sz w:val="20"/>
          <w:szCs w:val="20"/>
        </w:rPr>
        <w:t>SIR-373</w:t>
      </w:r>
      <w:r w:rsidRPr="004635FC">
        <w:rPr>
          <w:rFonts w:ascii="Open Sans" w:hAnsi="Open Sans" w:cs="Open Sans"/>
          <w:noProof/>
          <w:sz w:val="20"/>
          <w:szCs w:val="20"/>
        </w:rPr>
        <w:t xml:space="preserve">/25, </w:t>
      </w:r>
      <w:r w:rsidR="00CC6140" w:rsidRPr="004635FC">
        <w:rPr>
          <w:rFonts w:ascii="Open Sans" w:hAnsi="Open Sans" w:cs="Open Sans"/>
          <w:noProof/>
          <w:sz w:val="20"/>
          <w:szCs w:val="20"/>
        </w:rPr>
        <w:t>sklenjen</w:t>
      </w:r>
      <w:r w:rsidR="00CC6140">
        <w:rPr>
          <w:rFonts w:ascii="Open Sans" w:hAnsi="Open Sans" w:cs="Open Sans"/>
          <w:noProof/>
          <w:sz w:val="20"/>
          <w:szCs w:val="20"/>
        </w:rPr>
        <w:t>o</w:t>
      </w:r>
      <w:r w:rsidR="00CC6140" w:rsidRPr="004635FC">
        <w:rPr>
          <w:rFonts w:ascii="Open Sans" w:hAnsi="Open Sans" w:cs="Open Sans"/>
          <w:noProof/>
          <w:sz w:val="20"/>
          <w:szCs w:val="20"/>
        </w:rPr>
        <w:t xml:space="preserve"> </w:t>
      </w:r>
      <w:r w:rsidRPr="004635FC">
        <w:rPr>
          <w:rFonts w:ascii="Open Sans" w:hAnsi="Open Sans" w:cs="Open Sans"/>
          <w:noProof/>
          <w:sz w:val="20"/>
          <w:szCs w:val="20"/>
        </w:rPr>
        <w:t>dne ___________, med naročnikom: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in izvajalcem: ___________________________ (naziv in naslov izvajalca) je izvajalec dolžan izvesti </w:t>
      </w:r>
      <w:r w:rsidR="00492F1F" w:rsidRPr="00492F1F">
        <w:rPr>
          <w:rFonts w:ascii="Open Sans" w:hAnsi="Open Sans" w:cs="Open Sans"/>
          <w:noProof/>
          <w:sz w:val="20"/>
          <w:szCs w:val="20"/>
        </w:rPr>
        <w:t>strojno instalacijsk</w:t>
      </w:r>
      <w:r w:rsidR="00901F05">
        <w:rPr>
          <w:rFonts w:ascii="Open Sans" w:hAnsi="Open Sans" w:cs="Open Sans"/>
          <w:noProof/>
          <w:sz w:val="20"/>
          <w:szCs w:val="20"/>
        </w:rPr>
        <w:t>a</w:t>
      </w:r>
      <w:r w:rsidR="00492F1F" w:rsidRPr="00492F1F">
        <w:rPr>
          <w:rFonts w:ascii="Open Sans" w:hAnsi="Open Sans" w:cs="Open Sans"/>
          <w:noProof/>
          <w:sz w:val="20"/>
          <w:szCs w:val="20"/>
        </w:rPr>
        <w:t xml:space="preserve"> del</w:t>
      </w:r>
      <w:r w:rsidR="00901F05">
        <w:rPr>
          <w:rFonts w:ascii="Open Sans" w:hAnsi="Open Sans" w:cs="Open Sans"/>
          <w:noProof/>
          <w:sz w:val="20"/>
          <w:szCs w:val="20"/>
        </w:rPr>
        <w:t>a:</w:t>
      </w:r>
      <w:r w:rsidR="00492F1F" w:rsidRPr="00492F1F">
        <w:rPr>
          <w:rFonts w:ascii="Open Sans" w:hAnsi="Open Sans" w:cs="Open Sans"/>
          <w:noProof/>
          <w:sz w:val="20"/>
          <w:szCs w:val="20"/>
        </w:rPr>
        <w:t xml:space="preserve"> 30III-758-00 Obnova vročevoda T1800 na območju Tolstojeve ulice</w:t>
      </w:r>
      <w:r w:rsidRPr="004635FC">
        <w:rPr>
          <w:rFonts w:ascii="Open Sans" w:hAnsi="Open Sans" w:cs="Open Sans"/>
          <w:noProof/>
          <w:sz w:val="20"/>
          <w:szCs w:val="20"/>
        </w:rPr>
        <w:t xml:space="preserve"> </w:t>
      </w:r>
      <w:r w:rsidRPr="004635FC">
        <w:rPr>
          <w:rFonts w:ascii="Open Sans" w:hAnsi="Open Sans" w:cs="Open Sans"/>
          <w:bCs/>
          <w:noProof/>
          <w:sz w:val="20"/>
          <w:szCs w:val="20"/>
        </w:rPr>
        <w:t xml:space="preserve">v </w:t>
      </w:r>
      <w:r w:rsidR="005037A0">
        <w:rPr>
          <w:rFonts w:ascii="Open Sans" w:hAnsi="Open Sans" w:cs="Open Sans"/>
          <w:bCs/>
          <w:noProof/>
          <w:sz w:val="20"/>
          <w:szCs w:val="20"/>
        </w:rPr>
        <w:t xml:space="preserve">pogodbeni </w:t>
      </w:r>
      <w:r w:rsidRPr="004635FC">
        <w:rPr>
          <w:rFonts w:ascii="Open Sans" w:hAnsi="Open Sans" w:cs="Open Sans"/>
          <w:noProof/>
          <w:sz w:val="20"/>
          <w:szCs w:val="20"/>
        </w:rPr>
        <w:t xml:space="preserve">vrednosti ______________ EUR brez DDV. </w:t>
      </w:r>
    </w:p>
    <w:p w14:paraId="4FAFE7FC" w14:textId="77777777" w:rsidR="00371794" w:rsidRDefault="00371794" w:rsidP="00656CA1">
      <w:pPr>
        <w:keepNext/>
        <w:keepLines/>
        <w:spacing w:after="0" w:line="240" w:lineRule="auto"/>
        <w:jc w:val="both"/>
        <w:rPr>
          <w:rFonts w:ascii="Open Sans" w:hAnsi="Open Sans" w:cs="Open Sans"/>
          <w:noProof/>
          <w:sz w:val="20"/>
          <w:szCs w:val="20"/>
        </w:rPr>
      </w:pPr>
    </w:p>
    <w:p w14:paraId="293E31C7" w14:textId="37EB0F1F"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Kot garancijo za dobro izvedbo</w:t>
      </w:r>
      <w:r w:rsidR="00450D30" w:rsidRPr="004635FC">
        <w:rPr>
          <w:rFonts w:ascii="Open Sans" w:hAnsi="Open Sans" w:cs="Open Sans"/>
          <w:noProof/>
          <w:sz w:val="20"/>
          <w:szCs w:val="20"/>
        </w:rPr>
        <w:t xml:space="preserve"> pogodbenih</w:t>
      </w:r>
      <w:r w:rsidRPr="004635FC">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4635FC" w:rsidRDefault="00930107" w:rsidP="00656CA1">
      <w:pPr>
        <w:keepNext/>
        <w:keepLines/>
        <w:spacing w:after="0" w:line="240" w:lineRule="auto"/>
        <w:rPr>
          <w:rFonts w:ascii="Open Sans" w:hAnsi="Open Sans" w:cs="Open Sans"/>
          <w:noProof/>
          <w:sz w:val="20"/>
          <w:szCs w:val="20"/>
        </w:rPr>
      </w:pPr>
    </w:p>
    <w:p w14:paraId="05808C8B" w14:textId="77777777" w:rsidR="008A2B87" w:rsidRDefault="008A2B87" w:rsidP="008A2B87">
      <w:pPr>
        <w:keepNext/>
        <w:keepLines/>
        <w:pBdr>
          <w:bottom w:val="single" w:sz="4" w:space="1" w:color="auto"/>
        </w:pBdr>
        <w:spacing w:after="0" w:line="240" w:lineRule="auto"/>
        <w:jc w:val="both"/>
        <w:rPr>
          <w:rFonts w:ascii="Open Sans" w:hAnsi="Open Sans" w:cs="Open Sans"/>
          <w:sz w:val="20"/>
          <w:szCs w:val="20"/>
        </w:rPr>
      </w:pPr>
    </w:p>
    <w:p w14:paraId="5C5463FC" w14:textId="77777777" w:rsidR="008A2B87" w:rsidRPr="004635FC" w:rsidRDefault="008A2B87" w:rsidP="008A2B87">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4635FC" w:rsidRDefault="00930107" w:rsidP="00656CA1">
      <w:pPr>
        <w:keepNext/>
        <w:keepLines/>
        <w:spacing w:after="0" w:line="240" w:lineRule="auto"/>
        <w:rPr>
          <w:rFonts w:ascii="Open Sans" w:hAnsi="Open Sans" w:cs="Open Sans"/>
          <w:noProof/>
          <w:sz w:val="20"/>
          <w:szCs w:val="20"/>
        </w:rPr>
      </w:pPr>
    </w:p>
    <w:p w14:paraId="150D049F" w14:textId="18B4CEFF"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Pooblaščamo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Verovškova ulica 62, 1000 Ljubljana, da v primeru, če mi kot izvajalec ne bomo izpolnili</w:t>
      </w:r>
      <w:r w:rsidR="00450D30" w:rsidRPr="004635FC">
        <w:rPr>
          <w:rFonts w:ascii="Open Sans" w:hAnsi="Open Sans" w:cs="Open Sans"/>
          <w:noProof/>
          <w:sz w:val="20"/>
          <w:szCs w:val="20"/>
        </w:rPr>
        <w:t xml:space="preserve"> pogodbenih</w:t>
      </w:r>
      <w:r w:rsidRPr="004635FC">
        <w:rPr>
          <w:rFonts w:ascii="Open Sans" w:hAnsi="Open Sans" w:cs="Open Sans"/>
          <w:noProof/>
          <w:sz w:val="20"/>
          <w:szCs w:val="20"/>
        </w:rPr>
        <w:t xml:space="preserve"> obveznosti v dogovorjeni kvaliteti, količini in rokih, opredeljenih v zgoraj citiran</w:t>
      </w:r>
      <w:r w:rsidR="00976C46" w:rsidRPr="004635FC">
        <w:rPr>
          <w:rFonts w:ascii="Open Sans" w:hAnsi="Open Sans" w:cs="Open Sans"/>
          <w:noProof/>
          <w:sz w:val="20"/>
          <w:szCs w:val="20"/>
        </w:rPr>
        <w:t>i pogodbi</w:t>
      </w:r>
      <w:r w:rsidRPr="004635FC">
        <w:rPr>
          <w:rFonts w:ascii="Open Sans" w:hAnsi="Open Sans" w:cs="Open Sans"/>
          <w:noProof/>
          <w:sz w:val="20"/>
          <w:szCs w:val="20"/>
        </w:rPr>
        <w:t>, da:</w:t>
      </w:r>
    </w:p>
    <w:p w14:paraId="2F76FB2A"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izpolni bianko menico v višini do ___________EUR,</w:t>
      </w:r>
    </w:p>
    <w:p w14:paraId="028E44F7"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da izpolni vse druge sestavne dele menic, ki niso izpolnjeni,</w:t>
      </w:r>
    </w:p>
    <w:p w14:paraId="26F86EE1"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da po potrebi zapiše na menici tudi katerokoli menično klavzulo, ki sicer ni bistvena menična sestavina.</w:t>
      </w:r>
    </w:p>
    <w:p w14:paraId="23C27B98"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770C3621"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V primeru spremembe upnika predmetnih terjatev, veljajo določbe tega pooblastila tudi v korist novih upnikov. Pooblaščamo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60A05D7B"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 xml:space="preserve">S to menično izjavo pooblaščamo ___________________ (navedba banke), da v breme našega transakcijskega računa št. SI56 __________________ unovči predloženo menico najkasneje do _____________. Pooblaščamo tudi katerokoli banko, pri kateri bi imeli odprt račun, da v breme našega transakcijskega računa unovči predloženo menico. </w:t>
      </w:r>
    </w:p>
    <w:p w14:paraId="032F1DBD"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41949E46"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S podpisom tega pooblastila soglašamo, da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7ED26B45"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Zavezujemo se, da tega pooblastila ne bomo preklicali.</w:t>
      </w:r>
    </w:p>
    <w:p w14:paraId="696A20B0" w14:textId="77777777" w:rsidR="00930107" w:rsidRPr="004635FC" w:rsidRDefault="00930107" w:rsidP="00656CA1">
      <w:pPr>
        <w:keepNext/>
        <w:keepLines/>
        <w:spacing w:after="0" w:line="240" w:lineRule="auto"/>
        <w:jc w:val="both"/>
        <w:rPr>
          <w:rFonts w:ascii="Open Sans" w:hAnsi="Open Sans" w:cs="Open Sans"/>
          <w:sz w:val="20"/>
          <w:szCs w:val="20"/>
        </w:rPr>
      </w:pPr>
    </w:p>
    <w:p w14:paraId="2774EC10"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Priloga: 1 bianko menica</w:t>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p>
    <w:p w14:paraId="4B90D969" w14:textId="77777777" w:rsidR="00930107" w:rsidRPr="004635FC" w:rsidRDefault="00930107" w:rsidP="00656CA1">
      <w:pPr>
        <w:keepNext/>
        <w:keepLines/>
        <w:spacing w:after="0" w:line="240" w:lineRule="auto"/>
        <w:rPr>
          <w:rFonts w:ascii="Open Sans" w:hAnsi="Open Sans" w:cs="Open Sans"/>
          <w:noProof/>
          <w:sz w:val="20"/>
          <w:szCs w:val="20"/>
        </w:rPr>
      </w:pPr>
    </w:p>
    <w:p w14:paraId="70067132" w14:textId="1F3547CD" w:rsidR="00930107" w:rsidRPr="004635FC" w:rsidRDefault="00930107" w:rsidP="00656CA1">
      <w:pPr>
        <w:keepNext/>
        <w:keepLines/>
        <w:spacing w:after="0" w:line="240" w:lineRule="auto"/>
        <w:rPr>
          <w:rFonts w:ascii="Open Sans" w:hAnsi="Open Sans" w:cs="Open Sans"/>
          <w:sz w:val="20"/>
          <w:szCs w:val="20"/>
        </w:rPr>
      </w:pPr>
      <w:r w:rsidRPr="004635FC">
        <w:rPr>
          <w:rFonts w:ascii="Open Sans" w:hAnsi="Open Sans" w:cs="Open Sans"/>
          <w:noProof/>
          <w:sz w:val="20"/>
          <w:szCs w:val="20"/>
        </w:rPr>
        <w:t>Kraj, datum</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t>Žig</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u w:val="single"/>
        </w:rPr>
        <w:t xml:space="preserve">Izdajatelj menice: </w:t>
      </w:r>
      <w:r w:rsidRPr="004635FC">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A07E09" w14:paraId="7F582283" w14:textId="77777777" w:rsidTr="00FB60EF">
        <w:tc>
          <w:tcPr>
            <w:tcW w:w="9715" w:type="dxa"/>
            <w:tcBorders>
              <w:top w:val="single" w:sz="4" w:space="0" w:color="auto"/>
              <w:bottom w:val="single" w:sz="4" w:space="0" w:color="auto"/>
            </w:tcBorders>
          </w:tcPr>
          <w:p w14:paraId="42317B68" w14:textId="51CDAFFB" w:rsidR="00930107" w:rsidRPr="004635FC" w:rsidRDefault="00930107" w:rsidP="00656CA1">
            <w:pPr>
              <w:keepNext/>
              <w:keepLines/>
              <w:spacing w:after="0" w:line="240" w:lineRule="auto"/>
              <w:rPr>
                <w:rFonts w:ascii="Open Sans" w:hAnsi="Open Sans" w:cs="Open Sans"/>
                <w:b/>
                <w:i/>
                <w:sz w:val="20"/>
                <w:szCs w:val="20"/>
              </w:rPr>
            </w:pPr>
            <w:r w:rsidRPr="004635FC">
              <w:rPr>
                <w:rFonts w:ascii="Open Sans" w:hAnsi="Open Sans" w:cs="Open Sans"/>
                <w:sz w:val="20"/>
                <w:szCs w:val="20"/>
              </w:rPr>
              <w:lastRenderedPageBreak/>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bCs/>
                <w:noProof/>
                <w:sz w:val="20"/>
                <w:szCs w:val="20"/>
              </w:rPr>
              <w:t>VZOREC FINANČNEGA ZAVAROVANJA ZA ZAVAROVANJE ODPRAVE NAPAK V GARANCIJSKEM ROKU</w:t>
            </w:r>
            <w:r w:rsidR="007E4FE4">
              <w:rPr>
                <w:rFonts w:ascii="Open Sans" w:hAnsi="Open Sans" w:cs="Open Sans"/>
                <w:bCs/>
                <w:noProof/>
                <w:sz w:val="20"/>
                <w:szCs w:val="20"/>
              </w:rPr>
              <w:t xml:space="preserve"> </w:t>
            </w:r>
            <w:r w:rsidRPr="004635FC">
              <w:rPr>
                <w:rFonts w:ascii="Open Sans" w:hAnsi="Open Sans" w:cs="Open Sans"/>
                <w:color w:val="FF0000"/>
                <w:sz w:val="20"/>
                <w:szCs w:val="20"/>
              </w:rPr>
              <w:t xml:space="preserve">– ni potrebno prilagati v ponudbi </w:t>
            </w:r>
          </w:p>
        </w:tc>
      </w:tr>
    </w:tbl>
    <w:p w14:paraId="733104B5" w14:textId="77777777" w:rsidR="00930107" w:rsidRPr="004635FC" w:rsidRDefault="00930107" w:rsidP="00656CA1">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4635FC" w:rsidRDefault="00930107" w:rsidP="00656CA1">
      <w:pPr>
        <w:keepNext/>
        <w:keepLines/>
        <w:spacing w:after="0" w:line="240" w:lineRule="auto"/>
        <w:jc w:val="center"/>
        <w:rPr>
          <w:rFonts w:ascii="Open Sans" w:hAnsi="Open Sans" w:cs="Open Sans"/>
          <w:sz w:val="20"/>
          <w:szCs w:val="20"/>
          <w:lang w:val="x-none"/>
        </w:rPr>
      </w:pPr>
      <w:r w:rsidRPr="004635FC">
        <w:rPr>
          <w:rFonts w:ascii="Open Sans" w:hAnsi="Open Sans" w:cs="Open Sans"/>
          <w:sz w:val="20"/>
          <w:szCs w:val="20"/>
          <w:lang w:val="x-none"/>
        </w:rPr>
        <w:t>MENIČNA IZJAVA</w:t>
      </w:r>
    </w:p>
    <w:p w14:paraId="07651712" w14:textId="77777777" w:rsidR="00930107" w:rsidRPr="004635FC" w:rsidRDefault="00930107" w:rsidP="00656CA1">
      <w:pPr>
        <w:keepNext/>
        <w:keepLines/>
        <w:spacing w:after="0" w:line="240" w:lineRule="auto"/>
        <w:jc w:val="center"/>
        <w:rPr>
          <w:rFonts w:ascii="Open Sans" w:hAnsi="Open Sans" w:cs="Open Sans"/>
          <w:b/>
          <w:sz w:val="20"/>
          <w:szCs w:val="20"/>
        </w:rPr>
      </w:pPr>
      <w:r w:rsidRPr="004635FC">
        <w:rPr>
          <w:rFonts w:ascii="Open Sans" w:hAnsi="Open Sans" w:cs="Open Sans"/>
          <w:b/>
          <w:sz w:val="20"/>
          <w:szCs w:val="20"/>
        </w:rPr>
        <w:t>za zavarovanje odprave napak v garancijskem roku</w:t>
      </w:r>
    </w:p>
    <w:p w14:paraId="4C32BA59" w14:textId="77777777" w:rsidR="00930107" w:rsidRPr="004635FC" w:rsidRDefault="00930107" w:rsidP="00656CA1">
      <w:pPr>
        <w:keepNext/>
        <w:keepLines/>
        <w:spacing w:after="0" w:line="240" w:lineRule="auto"/>
        <w:jc w:val="both"/>
        <w:rPr>
          <w:rFonts w:ascii="Open Sans" w:hAnsi="Open Sans" w:cs="Open Sans"/>
          <w:sz w:val="20"/>
          <w:szCs w:val="20"/>
        </w:rPr>
      </w:pPr>
    </w:p>
    <w:p w14:paraId="5123B3A2" w14:textId="187B0FCC"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V skladu </w:t>
      </w:r>
      <w:r w:rsidR="00450D30" w:rsidRPr="004635FC">
        <w:rPr>
          <w:rFonts w:ascii="Open Sans" w:hAnsi="Open Sans" w:cs="Open Sans"/>
          <w:sz w:val="20"/>
          <w:szCs w:val="20"/>
        </w:rPr>
        <w:t>s pogodbo</w:t>
      </w:r>
      <w:r w:rsidRPr="004635FC">
        <w:rPr>
          <w:rFonts w:ascii="Open Sans" w:hAnsi="Open Sans" w:cs="Open Sans"/>
          <w:sz w:val="20"/>
          <w:szCs w:val="20"/>
        </w:rPr>
        <w:t xml:space="preserve"> št. ENLJ-</w:t>
      </w:r>
      <w:r w:rsidR="007C04E7">
        <w:rPr>
          <w:rFonts w:ascii="Open Sans" w:hAnsi="Open Sans" w:cs="Open Sans"/>
          <w:sz w:val="20"/>
          <w:szCs w:val="20"/>
        </w:rPr>
        <w:t>SIR-373</w:t>
      </w:r>
      <w:r w:rsidRPr="004635FC">
        <w:rPr>
          <w:rFonts w:ascii="Open Sans" w:hAnsi="Open Sans" w:cs="Open Sans"/>
          <w:noProof/>
          <w:sz w:val="20"/>
          <w:szCs w:val="20"/>
        </w:rPr>
        <w:t xml:space="preserve">/25; izvedba </w:t>
      </w:r>
      <w:r w:rsidR="00492F1F" w:rsidRPr="00492F1F">
        <w:rPr>
          <w:rFonts w:ascii="Open Sans" w:hAnsi="Open Sans" w:cs="Open Sans"/>
          <w:noProof/>
          <w:sz w:val="20"/>
          <w:szCs w:val="20"/>
        </w:rPr>
        <w:t>strojno instalacijskih del</w:t>
      </w:r>
      <w:r w:rsidR="00901F05">
        <w:rPr>
          <w:rFonts w:ascii="Open Sans" w:hAnsi="Open Sans" w:cs="Open Sans"/>
          <w:noProof/>
          <w:sz w:val="20"/>
          <w:szCs w:val="20"/>
        </w:rPr>
        <w:t>:</w:t>
      </w:r>
      <w:r w:rsidR="00492F1F" w:rsidRPr="00492F1F">
        <w:rPr>
          <w:rFonts w:ascii="Open Sans" w:hAnsi="Open Sans" w:cs="Open Sans"/>
          <w:noProof/>
          <w:sz w:val="20"/>
          <w:szCs w:val="20"/>
        </w:rPr>
        <w:t xml:space="preserve"> 30III-758-00 Obnova vročevoda T1800 na območju Tolstojeve ulice</w:t>
      </w:r>
      <w:r w:rsidRPr="004635FC">
        <w:rPr>
          <w:rFonts w:ascii="Open Sans" w:hAnsi="Open Sans" w:cs="Open Sans"/>
          <w:sz w:val="20"/>
          <w:szCs w:val="20"/>
        </w:rPr>
        <w:t xml:space="preserve">, </w:t>
      </w:r>
      <w:r w:rsidR="00C44EF8" w:rsidRPr="004635FC">
        <w:rPr>
          <w:rFonts w:ascii="Open Sans" w:hAnsi="Open Sans" w:cs="Open Sans"/>
          <w:sz w:val="20"/>
          <w:szCs w:val="20"/>
        </w:rPr>
        <w:t>sklenjen</w:t>
      </w:r>
      <w:r w:rsidR="00C44EF8">
        <w:rPr>
          <w:rFonts w:ascii="Open Sans" w:hAnsi="Open Sans" w:cs="Open Sans"/>
          <w:sz w:val="20"/>
          <w:szCs w:val="20"/>
        </w:rPr>
        <w:t>o</w:t>
      </w:r>
      <w:r w:rsidR="008A2B87">
        <w:rPr>
          <w:rFonts w:ascii="Open Sans" w:hAnsi="Open Sans" w:cs="Open Sans"/>
          <w:sz w:val="20"/>
          <w:szCs w:val="20"/>
        </w:rPr>
        <w:t xml:space="preserve"> dne _____________, </w:t>
      </w:r>
      <w:r w:rsidRPr="004635FC">
        <w:rPr>
          <w:rFonts w:ascii="Open Sans" w:hAnsi="Open Sans" w:cs="Open Sans"/>
          <w:sz w:val="20"/>
          <w:szCs w:val="20"/>
        </w:rPr>
        <w:t>med naročnikom JAVNO PODJETJE ENERGETIKA LJUBLJANA d.o.o., Verovškova 62, 1000 Ljubljana (upravičencem) in izvajalcem ___________</w:t>
      </w:r>
      <w:r w:rsidR="007E4FE4">
        <w:rPr>
          <w:rFonts w:ascii="Open Sans" w:hAnsi="Open Sans" w:cs="Open Sans"/>
          <w:sz w:val="20"/>
          <w:szCs w:val="20"/>
        </w:rPr>
        <w:t>______________________</w:t>
      </w:r>
      <w:r w:rsidRPr="004635FC">
        <w:rPr>
          <w:rFonts w:ascii="Open Sans" w:hAnsi="Open Sans" w:cs="Open Sans"/>
          <w:sz w:val="20"/>
          <w:szCs w:val="20"/>
        </w:rPr>
        <w:t>___ (izdajatelj menice), je izvajalec opravil</w:t>
      </w:r>
      <w:r w:rsidR="00450D30" w:rsidRPr="004635FC">
        <w:rPr>
          <w:rFonts w:ascii="Open Sans" w:hAnsi="Open Sans" w:cs="Open Sans"/>
          <w:sz w:val="20"/>
          <w:szCs w:val="20"/>
        </w:rPr>
        <w:t xml:space="preserve"> pogodbene</w:t>
      </w:r>
      <w:r w:rsidRPr="004635FC">
        <w:rPr>
          <w:rFonts w:ascii="Open Sans" w:hAnsi="Open Sans" w:cs="Open Sans"/>
          <w:sz w:val="20"/>
          <w:szCs w:val="20"/>
        </w:rPr>
        <w:t xml:space="preserve"> obveznosti v vrednosti _______________________ EUR brez DDV.</w:t>
      </w:r>
    </w:p>
    <w:p w14:paraId="61AF3CBE" w14:textId="77777777" w:rsidR="00930107" w:rsidRPr="004635FC" w:rsidRDefault="00930107" w:rsidP="00656CA1">
      <w:pPr>
        <w:keepNext/>
        <w:keepLines/>
        <w:spacing w:after="0" w:line="240" w:lineRule="auto"/>
        <w:jc w:val="both"/>
        <w:rPr>
          <w:rFonts w:ascii="Open Sans" w:hAnsi="Open Sans" w:cs="Open Sans"/>
          <w:sz w:val="20"/>
          <w:szCs w:val="20"/>
        </w:rPr>
      </w:pPr>
    </w:p>
    <w:p w14:paraId="1ABA3EA2" w14:textId="0F044E44"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Kot garancijo za odpravo napak v garancijskem roku mi kot zavezanec izdajamo eno bianko menico v višini ________</w:t>
      </w:r>
      <w:r w:rsidR="00E80528">
        <w:rPr>
          <w:rFonts w:ascii="Open Sans" w:hAnsi="Open Sans" w:cs="Open Sans"/>
          <w:sz w:val="20"/>
          <w:szCs w:val="20"/>
        </w:rPr>
        <w:t>_____________</w:t>
      </w:r>
      <w:r w:rsidRPr="004635FC">
        <w:rPr>
          <w:rFonts w:ascii="Open Sans" w:hAnsi="Open Sans" w:cs="Open Sans"/>
          <w:sz w:val="20"/>
          <w:szCs w:val="20"/>
        </w:rPr>
        <w:t xml:space="preserve"> EUR s pooblastilom za njeno izpolnitev in unovčenje, na kateri so podpisane pooblaščene osebe za zastopanje:</w:t>
      </w:r>
    </w:p>
    <w:p w14:paraId="430407FD" w14:textId="77777777" w:rsidR="008A2B87" w:rsidRDefault="008A2B87" w:rsidP="00656CA1">
      <w:pPr>
        <w:keepNext/>
        <w:keepLines/>
        <w:spacing w:after="0" w:line="240" w:lineRule="auto"/>
        <w:jc w:val="both"/>
        <w:rPr>
          <w:rFonts w:ascii="Open Sans" w:hAnsi="Open Sans" w:cs="Open Sans"/>
          <w:sz w:val="20"/>
          <w:szCs w:val="20"/>
        </w:rPr>
      </w:pPr>
    </w:p>
    <w:p w14:paraId="58567119" w14:textId="77777777" w:rsidR="008A2B87" w:rsidRDefault="008A2B87" w:rsidP="008A2B87">
      <w:pPr>
        <w:keepNext/>
        <w:keepLines/>
        <w:pBdr>
          <w:bottom w:val="single" w:sz="4" w:space="1" w:color="auto"/>
        </w:pBdr>
        <w:spacing w:after="0" w:line="240" w:lineRule="auto"/>
        <w:jc w:val="both"/>
        <w:rPr>
          <w:rFonts w:ascii="Open Sans" w:hAnsi="Open Sans" w:cs="Open Sans"/>
          <w:sz w:val="20"/>
          <w:szCs w:val="20"/>
        </w:rPr>
      </w:pPr>
    </w:p>
    <w:p w14:paraId="37425309" w14:textId="50301EFD" w:rsidR="00930107" w:rsidRPr="004635FC" w:rsidRDefault="00930107" w:rsidP="008A2B87">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sidR="008A2B87">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067853F8" w14:textId="77777777" w:rsidR="00930107" w:rsidRPr="004635FC" w:rsidRDefault="00930107" w:rsidP="00656CA1">
      <w:pPr>
        <w:keepNext/>
        <w:keepLines/>
        <w:spacing w:after="0" w:line="240" w:lineRule="auto"/>
        <w:jc w:val="both"/>
        <w:rPr>
          <w:rFonts w:ascii="Open Sans" w:hAnsi="Open Sans" w:cs="Open Sans"/>
          <w:sz w:val="20"/>
          <w:szCs w:val="20"/>
        </w:rPr>
      </w:pPr>
    </w:p>
    <w:p w14:paraId="513A0073"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Pooblaščamo JAVNO PODJETJE ENERGETIKA LJUBLJANA, d.o.o., da:</w:t>
      </w:r>
    </w:p>
    <w:p w14:paraId="39300DD3" w14:textId="646C691E" w:rsidR="00930107" w:rsidRPr="004635FC" w:rsidRDefault="00930107" w:rsidP="00656CA1">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4635FC">
        <w:rPr>
          <w:rFonts w:ascii="Open Sans" w:hAnsi="Open Sans" w:cs="Open Sans"/>
          <w:sz w:val="20"/>
          <w:szCs w:val="20"/>
        </w:rPr>
        <w:t>izpolni bianko menico v višini do ________</w:t>
      </w:r>
      <w:r w:rsidR="00E80528">
        <w:rPr>
          <w:rFonts w:ascii="Open Sans" w:hAnsi="Open Sans" w:cs="Open Sans"/>
          <w:sz w:val="20"/>
          <w:szCs w:val="20"/>
        </w:rPr>
        <w:t>_______</w:t>
      </w:r>
      <w:r w:rsidRPr="004635FC">
        <w:rPr>
          <w:rFonts w:ascii="Open Sans" w:hAnsi="Open Sans" w:cs="Open Sans"/>
          <w:sz w:val="20"/>
          <w:szCs w:val="20"/>
        </w:rPr>
        <w:t xml:space="preserve"> EUR,</w:t>
      </w:r>
    </w:p>
    <w:p w14:paraId="038F2D86" w14:textId="77777777" w:rsidR="00930107" w:rsidRPr="004635FC" w:rsidRDefault="00930107" w:rsidP="00656CA1">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4635FC">
        <w:rPr>
          <w:rFonts w:ascii="Open Sans" w:hAnsi="Open Sans" w:cs="Open Sans"/>
          <w:sz w:val="20"/>
          <w:szCs w:val="20"/>
        </w:rPr>
        <w:t>da izpolni vse druge sestavne dele menic, ki niso izpolnjeni,</w:t>
      </w:r>
    </w:p>
    <w:p w14:paraId="26D2274D" w14:textId="77777777" w:rsidR="00930107" w:rsidRPr="004635FC" w:rsidRDefault="00930107" w:rsidP="00656CA1">
      <w:pPr>
        <w:keepNext/>
        <w:keepLines/>
        <w:numPr>
          <w:ilvl w:val="0"/>
          <w:numId w:val="22"/>
        </w:numPr>
        <w:tabs>
          <w:tab w:val="num" w:pos="284"/>
        </w:tabs>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da po potrebi zapiše na menici tudi katerokoli menično klavzulo, ki sicer ni bistvena menična sestavina,</w:t>
      </w:r>
    </w:p>
    <w:p w14:paraId="673A8299" w14:textId="1A0D2EF4"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če v garancijskem roku ne bomo izpolnili garancijskih obveznosti, ki izhajajo iz sklenjene</w:t>
      </w:r>
      <w:r w:rsidR="00450D30" w:rsidRPr="004635FC">
        <w:rPr>
          <w:rFonts w:ascii="Open Sans" w:hAnsi="Open Sans" w:cs="Open Sans"/>
          <w:sz w:val="20"/>
          <w:szCs w:val="20"/>
        </w:rPr>
        <w:t xml:space="preserve"> pogodbe</w:t>
      </w:r>
      <w:r w:rsidRPr="004635FC">
        <w:rPr>
          <w:rFonts w:ascii="Open Sans" w:hAnsi="Open Sans" w:cs="Open Sans"/>
          <w:sz w:val="20"/>
          <w:szCs w:val="20"/>
        </w:rPr>
        <w:t>. 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4635FC" w:rsidRDefault="00930107" w:rsidP="00656CA1">
      <w:pPr>
        <w:keepNext/>
        <w:keepLines/>
        <w:spacing w:after="0" w:line="240" w:lineRule="auto"/>
        <w:jc w:val="both"/>
        <w:rPr>
          <w:rFonts w:ascii="Open Sans" w:hAnsi="Open Sans" w:cs="Open Sans"/>
          <w:sz w:val="20"/>
          <w:szCs w:val="20"/>
        </w:rPr>
      </w:pPr>
    </w:p>
    <w:p w14:paraId="0498D203"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Nepreklicno in brezpogojno pooblaščamo __________________ (navedba banke), da v breme našega transakcijskega računa št. ________________ unovči predloženo menico najkasneje do _____________.</w:t>
      </w:r>
    </w:p>
    <w:p w14:paraId="75BD749C" w14:textId="77777777" w:rsidR="00930107" w:rsidRPr="004635FC" w:rsidRDefault="00930107" w:rsidP="00656CA1">
      <w:pPr>
        <w:keepNext/>
        <w:keepLines/>
        <w:spacing w:after="0" w:line="240" w:lineRule="auto"/>
        <w:jc w:val="both"/>
        <w:rPr>
          <w:rFonts w:ascii="Open Sans" w:hAnsi="Open Sans" w:cs="Open Sans"/>
          <w:sz w:val="20"/>
          <w:szCs w:val="20"/>
        </w:rPr>
      </w:pPr>
    </w:p>
    <w:p w14:paraId="002F755E"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4635FC" w:rsidRDefault="00930107" w:rsidP="00656CA1">
      <w:pPr>
        <w:keepNext/>
        <w:keepLines/>
        <w:spacing w:after="0" w:line="240" w:lineRule="auto"/>
        <w:jc w:val="both"/>
        <w:rPr>
          <w:rFonts w:ascii="Open Sans" w:hAnsi="Open Sans" w:cs="Open Sans"/>
          <w:sz w:val="20"/>
          <w:szCs w:val="20"/>
        </w:rPr>
      </w:pPr>
    </w:p>
    <w:p w14:paraId="686DA162"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Zavezujemo se, da tega pooblastila ne bomo preklicali.</w:t>
      </w:r>
    </w:p>
    <w:p w14:paraId="50D50863" w14:textId="77777777" w:rsidR="00930107" w:rsidRPr="004635FC" w:rsidRDefault="00930107" w:rsidP="00656CA1">
      <w:pPr>
        <w:keepNext/>
        <w:keepLines/>
        <w:spacing w:after="0" w:line="240" w:lineRule="auto"/>
        <w:jc w:val="both"/>
        <w:rPr>
          <w:rFonts w:ascii="Open Sans" w:hAnsi="Open Sans" w:cs="Open Sans"/>
          <w:sz w:val="20"/>
          <w:szCs w:val="20"/>
        </w:rPr>
      </w:pPr>
    </w:p>
    <w:p w14:paraId="17AFAB5D"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Priloga: 1 bianko menica</w:t>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p>
    <w:p w14:paraId="494DC9C1" w14:textId="77777777" w:rsidR="00930107" w:rsidRPr="004635FC" w:rsidRDefault="00930107" w:rsidP="00656CA1">
      <w:pPr>
        <w:keepNext/>
        <w:keepLines/>
        <w:spacing w:after="0" w:line="240" w:lineRule="auto"/>
        <w:jc w:val="both"/>
        <w:rPr>
          <w:rFonts w:ascii="Open Sans" w:hAnsi="Open Sans" w:cs="Open Sans"/>
          <w:sz w:val="20"/>
          <w:szCs w:val="20"/>
        </w:rPr>
      </w:pPr>
    </w:p>
    <w:p w14:paraId="4841C914"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1ECBE78C" w14:textId="77777777" w:rsidR="00930107" w:rsidRPr="004635FC" w:rsidRDefault="00930107" w:rsidP="00656CA1">
      <w:pPr>
        <w:keepNext/>
        <w:keepLines/>
        <w:spacing w:after="0" w:line="240" w:lineRule="auto"/>
        <w:jc w:val="both"/>
        <w:rPr>
          <w:rFonts w:ascii="Open Sans" w:hAnsi="Open Sans" w:cs="Open Sans"/>
          <w:noProof/>
          <w:sz w:val="20"/>
          <w:szCs w:val="20"/>
          <w:u w:val="single"/>
        </w:rPr>
      </w:pPr>
      <w:r w:rsidRPr="004635FC">
        <w:rPr>
          <w:rFonts w:ascii="Open Sans" w:hAnsi="Open Sans" w:cs="Open Sans"/>
          <w:noProof/>
          <w:sz w:val="20"/>
          <w:szCs w:val="20"/>
        </w:rPr>
        <w:t>Kraj, datum</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t>Žig</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u w:val="single"/>
        </w:rPr>
        <w:t xml:space="preserve">Izdajatelj menice: </w:t>
      </w:r>
    </w:p>
    <w:p w14:paraId="3A71050B" w14:textId="5CB1C408" w:rsidR="009944AB" w:rsidRPr="004635FC" w:rsidRDefault="009944AB" w:rsidP="00656CA1">
      <w:pPr>
        <w:keepNext/>
        <w:keepLines/>
        <w:spacing w:after="0" w:line="240" w:lineRule="auto"/>
        <w:jc w:val="both"/>
        <w:rPr>
          <w:rFonts w:ascii="Open Sans" w:eastAsia="Times New Roman" w:hAnsi="Open Sans" w:cs="Open Sans"/>
          <w:noProof/>
          <w:sz w:val="20"/>
          <w:szCs w:val="20"/>
          <w:lang w:eastAsia="sl-SI"/>
        </w:rPr>
      </w:pPr>
    </w:p>
    <w:sectPr w:rsidR="009944AB" w:rsidRPr="004635FC" w:rsidSect="00036DAB">
      <w:headerReference w:type="default" r:id="rId20"/>
      <w:footerReference w:type="default" r:id="rId21"/>
      <w:headerReference w:type="first" r:id="rId22"/>
      <w:footerReference w:type="first" r:id="rId23"/>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3B534" w14:textId="77777777" w:rsidR="00A21E67" w:rsidRDefault="00A21E67">
      <w:pPr>
        <w:spacing w:after="0" w:line="240" w:lineRule="auto"/>
      </w:pPr>
      <w:r>
        <w:separator/>
      </w:r>
    </w:p>
  </w:endnote>
  <w:endnote w:type="continuationSeparator" w:id="0">
    <w:p w14:paraId="3068FEAA" w14:textId="77777777" w:rsidR="00A21E67" w:rsidRDefault="00A21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80F" w14:textId="17B06370" w:rsidR="00117ED5" w:rsidRPr="00CC7D40" w:rsidRDefault="00C818D9" w:rsidP="000733A7">
    <w:pPr>
      <w:pStyle w:val="Noga"/>
      <w:rPr>
        <w:rFonts w:ascii="Open Sans" w:hAnsi="Open Sans" w:cs="Open Sans"/>
        <w:sz w:val="18"/>
      </w:rPr>
    </w:pPr>
    <w:r>
      <w:rPr>
        <w:rFonts w:ascii="Open Sans" w:hAnsi="Open Sans" w:cs="Open Sans"/>
        <w:sz w:val="18"/>
        <w:lang w:val="sl-SI"/>
      </w:rPr>
      <w:t>ENLJ-SIR-373/25 RD SD Tolstojeva</w:t>
    </w:r>
    <w:r>
      <w:rPr>
        <w:rFonts w:ascii="Open Sans" w:hAnsi="Open Sans" w:cs="Open Sans"/>
        <w:sz w:val="18"/>
        <w:lang w:val="sl-SI"/>
      </w:rPr>
      <w:tab/>
    </w:r>
    <w:r w:rsidR="00117ED5" w:rsidRPr="00CC7D40">
      <w:rPr>
        <w:rFonts w:ascii="Open Sans" w:hAnsi="Open Sans" w:cs="Open Sans"/>
        <w:sz w:val="18"/>
      </w:rPr>
      <w:t xml:space="preserve">Stran </w:t>
    </w:r>
    <w:r w:rsidR="00117ED5" w:rsidRPr="00CC7D40">
      <w:rPr>
        <w:rFonts w:ascii="Open Sans" w:hAnsi="Open Sans" w:cs="Open Sans"/>
        <w:bCs/>
        <w:sz w:val="18"/>
        <w:szCs w:val="24"/>
      </w:rPr>
      <w:fldChar w:fldCharType="begin"/>
    </w:r>
    <w:r w:rsidR="00117ED5" w:rsidRPr="00CC7D40">
      <w:rPr>
        <w:rFonts w:ascii="Open Sans" w:hAnsi="Open Sans" w:cs="Open Sans"/>
        <w:bCs/>
        <w:sz w:val="18"/>
      </w:rPr>
      <w:instrText>PAGE</w:instrText>
    </w:r>
    <w:r w:rsidR="00117ED5" w:rsidRPr="00CC7D40">
      <w:rPr>
        <w:rFonts w:ascii="Open Sans" w:hAnsi="Open Sans" w:cs="Open Sans"/>
        <w:bCs/>
        <w:sz w:val="18"/>
        <w:szCs w:val="24"/>
      </w:rPr>
      <w:fldChar w:fldCharType="separate"/>
    </w:r>
    <w:r w:rsidR="0020200B" w:rsidRPr="00CC7D40">
      <w:rPr>
        <w:rFonts w:ascii="Open Sans" w:hAnsi="Open Sans" w:cs="Open Sans"/>
        <w:bCs/>
        <w:noProof/>
        <w:sz w:val="18"/>
      </w:rPr>
      <w:t>4</w:t>
    </w:r>
    <w:r w:rsidR="00117ED5" w:rsidRPr="00CC7D40">
      <w:rPr>
        <w:rFonts w:ascii="Open Sans" w:hAnsi="Open Sans" w:cs="Open Sans"/>
        <w:bCs/>
        <w:sz w:val="18"/>
        <w:szCs w:val="24"/>
      </w:rPr>
      <w:fldChar w:fldCharType="end"/>
    </w:r>
    <w:r w:rsidR="00117ED5" w:rsidRPr="00CC7D40">
      <w:rPr>
        <w:rFonts w:ascii="Open Sans" w:hAnsi="Open Sans" w:cs="Open Sans"/>
        <w:sz w:val="18"/>
      </w:rPr>
      <w:t xml:space="preserve"> od </w:t>
    </w:r>
    <w:r w:rsidR="00117ED5" w:rsidRPr="00CC7D40">
      <w:rPr>
        <w:rFonts w:ascii="Open Sans" w:hAnsi="Open Sans" w:cs="Open Sans"/>
        <w:bCs/>
        <w:sz w:val="18"/>
        <w:szCs w:val="24"/>
      </w:rPr>
      <w:fldChar w:fldCharType="begin"/>
    </w:r>
    <w:r w:rsidR="00117ED5" w:rsidRPr="00CC7D40">
      <w:rPr>
        <w:rFonts w:ascii="Open Sans" w:hAnsi="Open Sans" w:cs="Open Sans"/>
        <w:bCs/>
        <w:sz w:val="18"/>
      </w:rPr>
      <w:instrText>NUMPAGES</w:instrText>
    </w:r>
    <w:r w:rsidR="00117ED5" w:rsidRPr="00CC7D40">
      <w:rPr>
        <w:rFonts w:ascii="Open Sans" w:hAnsi="Open Sans" w:cs="Open Sans"/>
        <w:bCs/>
        <w:sz w:val="18"/>
        <w:szCs w:val="24"/>
      </w:rPr>
      <w:fldChar w:fldCharType="separate"/>
    </w:r>
    <w:r w:rsidR="0020200B" w:rsidRPr="00CC7D40">
      <w:rPr>
        <w:rFonts w:ascii="Open Sans" w:hAnsi="Open Sans" w:cs="Open Sans"/>
        <w:bCs/>
        <w:noProof/>
        <w:sz w:val="18"/>
      </w:rPr>
      <w:t>76</w:t>
    </w:r>
    <w:r w:rsidR="00117ED5" w:rsidRPr="00CC7D40">
      <w:rPr>
        <w:rFonts w:ascii="Open Sans" w:hAnsi="Open Sans" w:cs="Open Sans"/>
        <w:bCs/>
        <w:sz w:val="18"/>
        <w:szCs w:val="24"/>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BC874" w14:textId="77777777" w:rsidR="00A21E67" w:rsidRDefault="00A21E67">
      <w:pPr>
        <w:spacing w:after="0" w:line="240" w:lineRule="auto"/>
      </w:pPr>
      <w:r>
        <w:separator/>
      </w:r>
    </w:p>
  </w:footnote>
  <w:footnote w:type="continuationSeparator" w:id="0">
    <w:p w14:paraId="53492B3B" w14:textId="77777777" w:rsidR="00A21E67" w:rsidRDefault="00A21E67">
      <w:pPr>
        <w:spacing w:after="0" w:line="240" w:lineRule="auto"/>
      </w:pPr>
      <w:r>
        <w:continuationSeparator/>
      </w:r>
    </w:p>
  </w:footnote>
  <w:footnote w:id="1">
    <w:p w14:paraId="57235EFF" w14:textId="77777777" w:rsidR="0054637D" w:rsidRPr="009779A4" w:rsidRDefault="0054637D" w:rsidP="0054637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03004AC9" w14:textId="77777777" w:rsidR="0054637D" w:rsidRPr="00540EB2" w:rsidRDefault="0054637D" w:rsidP="0054637D">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DFC3827"/>
    <w:multiLevelType w:val="hybridMultilevel"/>
    <w:tmpl w:val="C64AB510"/>
    <w:lvl w:ilvl="0" w:tplc="669278A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E9D2E7D"/>
    <w:multiLevelType w:val="hybridMultilevel"/>
    <w:tmpl w:val="476A34B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D23937"/>
    <w:multiLevelType w:val="hybridMultilevel"/>
    <w:tmpl w:val="BE7AF09E"/>
    <w:lvl w:ilvl="0" w:tplc="04240001">
      <w:start w:val="1"/>
      <w:numFmt w:val="bullet"/>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2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59E671D"/>
    <w:multiLevelType w:val="hybridMultilevel"/>
    <w:tmpl w:val="10FE30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BF46766"/>
    <w:multiLevelType w:val="hybridMultilevel"/>
    <w:tmpl w:val="707CE43A"/>
    <w:lvl w:ilvl="0" w:tplc="9EBAE97E">
      <w:start w:val="3"/>
      <w:numFmt w:val="decimal"/>
      <w:lvlText w:val="%1."/>
      <w:lvlJc w:val="left"/>
      <w:pPr>
        <w:tabs>
          <w:tab w:val="num" w:pos="720"/>
        </w:tabs>
        <w:ind w:left="720" w:hanging="360"/>
      </w:pPr>
      <w:rPr>
        <w:rFonts w:hint="default"/>
      </w:r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F2E2D14"/>
    <w:multiLevelType w:val="hybridMultilevel"/>
    <w:tmpl w:val="6A4427D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23C72C1"/>
    <w:multiLevelType w:val="hybridMultilevel"/>
    <w:tmpl w:val="00E0FA0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2AA6F24"/>
    <w:multiLevelType w:val="hybridMultilevel"/>
    <w:tmpl w:val="3044F4F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85A2647"/>
    <w:multiLevelType w:val="hybridMultilevel"/>
    <w:tmpl w:val="4B2C4E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56E426F"/>
    <w:multiLevelType w:val="hybridMultilevel"/>
    <w:tmpl w:val="96F0FDD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7B65257"/>
    <w:multiLevelType w:val="hybridMultilevel"/>
    <w:tmpl w:val="1B2E0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4C00D7D"/>
    <w:multiLevelType w:val="multilevel"/>
    <w:tmpl w:val="53F2EA1A"/>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64968EC"/>
    <w:multiLevelType w:val="hybridMultilevel"/>
    <w:tmpl w:val="AF5267D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40"/>
  </w:num>
  <w:num w:numId="4">
    <w:abstractNumId w:val="35"/>
  </w:num>
  <w:num w:numId="5">
    <w:abstractNumId w:val="38"/>
  </w:num>
  <w:num w:numId="6">
    <w:abstractNumId w:val="39"/>
  </w:num>
  <w:num w:numId="7">
    <w:abstractNumId w:val="49"/>
  </w:num>
  <w:num w:numId="8">
    <w:abstractNumId w:val="29"/>
  </w:num>
  <w:num w:numId="9">
    <w:abstractNumId w:val="32"/>
  </w:num>
  <w:num w:numId="10">
    <w:abstractNumId w:val="47"/>
  </w:num>
  <w:num w:numId="11">
    <w:abstractNumId w:val="13"/>
  </w:num>
  <w:num w:numId="12">
    <w:abstractNumId w:val="54"/>
  </w:num>
  <w:num w:numId="13">
    <w:abstractNumId w:val="30"/>
  </w:num>
  <w:num w:numId="14">
    <w:abstractNumId w:val="12"/>
  </w:num>
  <w:num w:numId="15">
    <w:abstractNumId w:val="20"/>
  </w:num>
  <w:num w:numId="16">
    <w:abstractNumId w:val="55"/>
  </w:num>
  <w:num w:numId="17">
    <w:abstractNumId w:val="50"/>
  </w:num>
  <w:num w:numId="18">
    <w:abstractNumId w:val="21"/>
  </w:num>
  <w:num w:numId="19">
    <w:abstractNumId w:val="46"/>
  </w:num>
  <w:num w:numId="20">
    <w:abstractNumId w:val="36"/>
  </w:num>
  <w:num w:numId="21">
    <w:abstractNumId w:val="16"/>
  </w:num>
  <w:num w:numId="22">
    <w:abstractNumId w:val="53"/>
  </w:num>
  <w:num w:numId="23">
    <w:abstractNumId w:val="19"/>
  </w:num>
  <w:num w:numId="24">
    <w:abstractNumId w:val="51"/>
  </w:num>
  <w:num w:numId="25">
    <w:abstractNumId w:val="56"/>
  </w:num>
  <w:num w:numId="26">
    <w:abstractNumId w:val="15"/>
  </w:num>
  <w:num w:numId="27">
    <w:abstractNumId w:val="27"/>
  </w:num>
  <w:num w:numId="28">
    <w:abstractNumId w:val="22"/>
  </w:num>
  <w:num w:numId="29">
    <w:abstractNumId w:val="52"/>
  </w:num>
  <w:num w:numId="30">
    <w:abstractNumId w:val="34"/>
  </w:num>
  <w:num w:numId="31">
    <w:abstractNumId w:val="43"/>
  </w:num>
  <w:num w:numId="32">
    <w:abstractNumId w:val="24"/>
  </w:num>
  <w:num w:numId="33">
    <w:abstractNumId w:val="26"/>
  </w:num>
  <w:num w:numId="34">
    <w:abstractNumId w:val="23"/>
  </w:num>
  <w:num w:numId="35">
    <w:abstractNumId w:val="17"/>
  </w:num>
  <w:num w:numId="36">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37">
    <w:abstractNumId w:val="31"/>
  </w:num>
  <w:num w:numId="38">
    <w:abstractNumId w:val="45"/>
  </w:num>
  <w:num w:numId="39">
    <w:abstractNumId w:val="42"/>
  </w:num>
  <w:num w:numId="40">
    <w:abstractNumId w:val="48"/>
  </w:num>
  <w:num w:numId="41">
    <w:abstractNumId w:val="33"/>
  </w:num>
  <w:num w:numId="42">
    <w:abstractNumId w:val="44"/>
  </w:num>
  <w:num w:numId="43">
    <w:abstractNumId w:val="28"/>
  </w:num>
  <w:num w:numId="44">
    <w:abstractNumId w:val="18"/>
  </w:num>
  <w:num w:numId="45">
    <w:abstractNumId w:val="37"/>
  </w:num>
  <w:num w:numId="46">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GrammaticalErrors/>
  <w:proofState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08CC"/>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3674"/>
    <w:rsid w:val="000251E1"/>
    <w:rsid w:val="00025C9A"/>
    <w:rsid w:val="00025E04"/>
    <w:rsid w:val="00026C79"/>
    <w:rsid w:val="00032886"/>
    <w:rsid w:val="00033041"/>
    <w:rsid w:val="00034A20"/>
    <w:rsid w:val="00036178"/>
    <w:rsid w:val="000361B5"/>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71D9C"/>
    <w:rsid w:val="00071EF8"/>
    <w:rsid w:val="00072073"/>
    <w:rsid w:val="0007215D"/>
    <w:rsid w:val="00072B86"/>
    <w:rsid w:val="000733A7"/>
    <w:rsid w:val="000737BF"/>
    <w:rsid w:val="000738C7"/>
    <w:rsid w:val="0007414C"/>
    <w:rsid w:val="000756F7"/>
    <w:rsid w:val="00076B16"/>
    <w:rsid w:val="00080C37"/>
    <w:rsid w:val="00080F4D"/>
    <w:rsid w:val="000818D9"/>
    <w:rsid w:val="00081B3C"/>
    <w:rsid w:val="000822D9"/>
    <w:rsid w:val="0008291E"/>
    <w:rsid w:val="00084241"/>
    <w:rsid w:val="00084521"/>
    <w:rsid w:val="00085081"/>
    <w:rsid w:val="0008530F"/>
    <w:rsid w:val="00085D7F"/>
    <w:rsid w:val="00085E50"/>
    <w:rsid w:val="0008666F"/>
    <w:rsid w:val="00090F15"/>
    <w:rsid w:val="00091C33"/>
    <w:rsid w:val="00093237"/>
    <w:rsid w:val="0009350A"/>
    <w:rsid w:val="0009432C"/>
    <w:rsid w:val="00095CC8"/>
    <w:rsid w:val="000A0F4D"/>
    <w:rsid w:val="000A12CE"/>
    <w:rsid w:val="000A289E"/>
    <w:rsid w:val="000A470C"/>
    <w:rsid w:val="000A4719"/>
    <w:rsid w:val="000A5571"/>
    <w:rsid w:val="000A5859"/>
    <w:rsid w:val="000A6E98"/>
    <w:rsid w:val="000A73EA"/>
    <w:rsid w:val="000A7527"/>
    <w:rsid w:val="000A76A5"/>
    <w:rsid w:val="000A7734"/>
    <w:rsid w:val="000B0076"/>
    <w:rsid w:val="000B05AB"/>
    <w:rsid w:val="000B061F"/>
    <w:rsid w:val="000B2ED3"/>
    <w:rsid w:val="000B3D4D"/>
    <w:rsid w:val="000B410B"/>
    <w:rsid w:val="000B573F"/>
    <w:rsid w:val="000B5E17"/>
    <w:rsid w:val="000B6C6D"/>
    <w:rsid w:val="000B7B22"/>
    <w:rsid w:val="000C05BA"/>
    <w:rsid w:val="000C05E5"/>
    <w:rsid w:val="000C0834"/>
    <w:rsid w:val="000C117E"/>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C64"/>
    <w:rsid w:val="000E7268"/>
    <w:rsid w:val="000E7CBC"/>
    <w:rsid w:val="000E7EFE"/>
    <w:rsid w:val="000F033C"/>
    <w:rsid w:val="000F057C"/>
    <w:rsid w:val="000F073D"/>
    <w:rsid w:val="000F2107"/>
    <w:rsid w:val="000F30CC"/>
    <w:rsid w:val="000F31E4"/>
    <w:rsid w:val="000F4259"/>
    <w:rsid w:val="000F436B"/>
    <w:rsid w:val="000F4E3F"/>
    <w:rsid w:val="000F5089"/>
    <w:rsid w:val="000F558A"/>
    <w:rsid w:val="000F6473"/>
    <w:rsid w:val="000F7D5F"/>
    <w:rsid w:val="001001EE"/>
    <w:rsid w:val="00100613"/>
    <w:rsid w:val="00102490"/>
    <w:rsid w:val="001041ED"/>
    <w:rsid w:val="00105598"/>
    <w:rsid w:val="00105602"/>
    <w:rsid w:val="001057A7"/>
    <w:rsid w:val="001064C6"/>
    <w:rsid w:val="0010765B"/>
    <w:rsid w:val="00107928"/>
    <w:rsid w:val="00110988"/>
    <w:rsid w:val="0011317E"/>
    <w:rsid w:val="00113716"/>
    <w:rsid w:val="00113D40"/>
    <w:rsid w:val="00114EE7"/>
    <w:rsid w:val="00115427"/>
    <w:rsid w:val="00115676"/>
    <w:rsid w:val="00115CF7"/>
    <w:rsid w:val="00116886"/>
    <w:rsid w:val="00117CFC"/>
    <w:rsid w:val="00117E44"/>
    <w:rsid w:val="00117ED5"/>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773D"/>
    <w:rsid w:val="0014031A"/>
    <w:rsid w:val="00140742"/>
    <w:rsid w:val="00141133"/>
    <w:rsid w:val="00141C4C"/>
    <w:rsid w:val="001433AE"/>
    <w:rsid w:val="0014382B"/>
    <w:rsid w:val="00144B1B"/>
    <w:rsid w:val="00145606"/>
    <w:rsid w:val="00145BF9"/>
    <w:rsid w:val="00145E54"/>
    <w:rsid w:val="001465C9"/>
    <w:rsid w:val="00146BB3"/>
    <w:rsid w:val="0014701C"/>
    <w:rsid w:val="00150032"/>
    <w:rsid w:val="0015023B"/>
    <w:rsid w:val="00151406"/>
    <w:rsid w:val="00152A23"/>
    <w:rsid w:val="00153386"/>
    <w:rsid w:val="00153748"/>
    <w:rsid w:val="00153769"/>
    <w:rsid w:val="00153814"/>
    <w:rsid w:val="001553E9"/>
    <w:rsid w:val="00157F81"/>
    <w:rsid w:val="00160125"/>
    <w:rsid w:val="0016051F"/>
    <w:rsid w:val="00160E92"/>
    <w:rsid w:val="00161532"/>
    <w:rsid w:val="001615DF"/>
    <w:rsid w:val="0016162E"/>
    <w:rsid w:val="001627A2"/>
    <w:rsid w:val="0016281E"/>
    <w:rsid w:val="00162A81"/>
    <w:rsid w:val="00162AB6"/>
    <w:rsid w:val="00162F83"/>
    <w:rsid w:val="001638EF"/>
    <w:rsid w:val="001652D3"/>
    <w:rsid w:val="001658F6"/>
    <w:rsid w:val="00166A65"/>
    <w:rsid w:val="001707CD"/>
    <w:rsid w:val="00171F1F"/>
    <w:rsid w:val="00175269"/>
    <w:rsid w:val="0017527A"/>
    <w:rsid w:val="00177539"/>
    <w:rsid w:val="00177727"/>
    <w:rsid w:val="00180402"/>
    <w:rsid w:val="0018044D"/>
    <w:rsid w:val="00180DD4"/>
    <w:rsid w:val="00181252"/>
    <w:rsid w:val="001813FC"/>
    <w:rsid w:val="001821B2"/>
    <w:rsid w:val="00182729"/>
    <w:rsid w:val="00182A53"/>
    <w:rsid w:val="001843A8"/>
    <w:rsid w:val="001848AE"/>
    <w:rsid w:val="001855CA"/>
    <w:rsid w:val="00186448"/>
    <w:rsid w:val="001876DE"/>
    <w:rsid w:val="001907C4"/>
    <w:rsid w:val="00192639"/>
    <w:rsid w:val="0019344D"/>
    <w:rsid w:val="00193660"/>
    <w:rsid w:val="00193998"/>
    <w:rsid w:val="00193F66"/>
    <w:rsid w:val="00195074"/>
    <w:rsid w:val="001951F9"/>
    <w:rsid w:val="00195CF8"/>
    <w:rsid w:val="00196005"/>
    <w:rsid w:val="00196FD5"/>
    <w:rsid w:val="00197468"/>
    <w:rsid w:val="00197EFB"/>
    <w:rsid w:val="001A1982"/>
    <w:rsid w:val="001A24F9"/>
    <w:rsid w:val="001A27AA"/>
    <w:rsid w:val="001A283A"/>
    <w:rsid w:val="001A2E7A"/>
    <w:rsid w:val="001A3596"/>
    <w:rsid w:val="001A35AE"/>
    <w:rsid w:val="001A3BED"/>
    <w:rsid w:val="001A52AF"/>
    <w:rsid w:val="001A5A3E"/>
    <w:rsid w:val="001A5DCF"/>
    <w:rsid w:val="001A66C8"/>
    <w:rsid w:val="001A6F16"/>
    <w:rsid w:val="001A79A4"/>
    <w:rsid w:val="001B0033"/>
    <w:rsid w:val="001B09BF"/>
    <w:rsid w:val="001B1C25"/>
    <w:rsid w:val="001B2788"/>
    <w:rsid w:val="001B36F2"/>
    <w:rsid w:val="001B3D14"/>
    <w:rsid w:val="001B4585"/>
    <w:rsid w:val="001B4892"/>
    <w:rsid w:val="001B4A8A"/>
    <w:rsid w:val="001B4E17"/>
    <w:rsid w:val="001B5FFD"/>
    <w:rsid w:val="001B6BD0"/>
    <w:rsid w:val="001B73A0"/>
    <w:rsid w:val="001B75B1"/>
    <w:rsid w:val="001B75E2"/>
    <w:rsid w:val="001C095F"/>
    <w:rsid w:val="001C0E3D"/>
    <w:rsid w:val="001C10D1"/>
    <w:rsid w:val="001C224F"/>
    <w:rsid w:val="001C2469"/>
    <w:rsid w:val="001C259E"/>
    <w:rsid w:val="001C2ADF"/>
    <w:rsid w:val="001C2E4D"/>
    <w:rsid w:val="001C3567"/>
    <w:rsid w:val="001C4114"/>
    <w:rsid w:val="001C4D1E"/>
    <w:rsid w:val="001C4D3E"/>
    <w:rsid w:val="001C4F37"/>
    <w:rsid w:val="001C54F3"/>
    <w:rsid w:val="001C5802"/>
    <w:rsid w:val="001C5DBB"/>
    <w:rsid w:val="001C7D46"/>
    <w:rsid w:val="001D0F21"/>
    <w:rsid w:val="001D10A0"/>
    <w:rsid w:val="001D1324"/>
    <w:rsid w:val="001D25E8"/>
    <w:rsid w:val="001D2A95"/>
    <w:rsid w:val="001D4BD1"/>
    <w:rsid w:val="001D5C78"/>
    <w:rsid w:val="001D5CED"/>
    <w:rsid w:val="001D6804"/>
    <w:rsid w:val="001D74D2"/>
    <w:rsid w:val="001E09CD"/>
    <w:rsid w:val="001E15D3"/>
    <w:rsid w:val="001E2CF5"/>
    <w:rsid w:val="001E3AD8"/>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6DC5"/>
    <w:rsid w:val="001F7285"/>
    <w:rsid w:val="001F7513"/>
    <w:rsid w:val="002002F9"/>
    <w:rsid w:val="002012D2"/>
    <w:rsid w:val="00201739"/>
    <w:rsid w:val="00201E0D"/>
    <w:rsid w:val="0020200B"/>
    <w:rsid w:val="002022EE"/>
    <w:rsid w:val="00202D64"/>
    <w:rsid w:val="00205223"/>
    <w:rsid w:val="0020563B"/>
    <w:rsid w:val="00205A02"/>
    <w:rsid w:val="00205F8A"/>
    <w:rsid w:val="00206B2E"/>
    <w:rsid w:val="00206CB0"/>
    <w:rsid w:val="00206E6A"/>
    <w:rsid w:val="00207972"/>
    <w:rsid w:val="00210654"/>
    <w:rsid w:val="00211559"/>
    <w:rsid w:val="00211E8C"/>
    <w:rsid w:val="0021264C"/>
    <w:rsid w:val="00212B1F"/>
    <w:rsid w:val="002132D7"/>
    <w:rsid w:val="002142D3"/>
    <w:rsid w:val="00214996"/>
    <w:rsid w:val="00215771"/>
    <w:rsid w:val="002168C0"/>
    <w:rsid w:val="0021762D"/>
    <w:rsid w:val="00217C54"/>
    <w:rsid w:val="00217D4C"/>
    <w:rsid w:val="002205D6"/>
    <w:rsid w:val="0022090D"/>
    <w:rsid w:val="00220BA6"/>
    <w:rsid w:val="00220C4C"/>
    <w:rsid w:val="00222423"/>
    <w:rsid w:val="00222B2D"/>
    <w:rsid w:val="00222C45"/>
    <w:rsid w:val="0022591A"/>
    <w:rsid w:val="00225D9A"/>
    <w:rsid w:val="002266A9"/>
    <w:rsid w:val="00226866"/>
    <w:rsid w:val="00226E64"/>
    <w:rsid w:val="00226F5F"/>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4C75"/>
    <w:rsid w:val="002450E4"/>
    <w:rsid w:val="002453F6"/>
    <w:rsid w:val="00245933"/>
    <w:rsid w:val="00245FDC"/>
    <w:rsid w:val="00246FAC"/>
    <w:rsid w:val="00247704"/>
    <w:rsid w:val="002500D8"/>
    <w:rsid w:val="00250EEC"/>
    <w:rsid w:val="002510C6"/>
    <w:rsid w:val="002518B3"/>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5158"/>
    <w:rsid w:val="0026534A"/>
    <w:rsid w:val="002653E0"/>
    <w:rsid w:val="002658B3"/>
    <w:rsid w:val="00265A2C"/>
    <w:rsid w:val="0026616A"/>
    <w:rsid w:val="00266EE2"/>
    <w:rsid w:val="00267A34"/>
    <w:rsid w:val="00270A93"/>
    <w:rsid w:val="00271639"/>
    <w:rsid w:val="00271C07"/>
    <w:rsid w:val="002730D5"/>
    <w:rsid w:val="002731C9"/>
    <w:rsid w:val="0027450F"/>
    <w:rsid w:val="00274833"/>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B3D"/>
    <w:rsid w:val="00295D54"/>
    <w:rsid w:val="00295F0C"/>
    <w:rsid w:val="00296467"/>
    <w:rsid w:val="0029647B"/>
    <w:rsid w:val="00296926"/>
    <w:rsid w:val="00296BF9"/>
    <w:rsid w:val="0029774B"/>
    <w:rsid w:val="00297E37"/>
    <w:rsid w:val="002A0758"/>
    <w:rsid w:val="002A079C"/>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9F"/>
    <w:rsid w:val="002B2587"/>
    <w:rsid w:val="002B27E9"/>
    <w:rsid w:val="002B3863"/>
    <w:rsid w:val="002B3EA3"/>
    <w:rsid w:val="002B3FC7"/>
    <w:rsid w:val="002B414C"/>
    <w:rsid w:val="002B4E7F"/>
    <w:rsid w:val="002B5136"/>
    <w:rsid w:val="002B524D"/>
    <w:rsid w:val="002B538B"/>
    <w:rsid w:val="002B56A1"/>
    <w:rsid w:val="002B59F8"/>
    <w:rsid w:val="002B5D4B"/>
    <w:rsid w:val="002B6AC8"/>
    <w:rsid w:val="002B7C71"/>
    <w:rsid w:val="002C0753"/>
    <w:rsid w:val="002C2235"/>
    <w:rsid w:val="002C25EB"/>
    <w:rsid w:val="002C3C97"/>
    <w:rsid w:val="002C53EB"/>
    <w:rsid w:val="002C6FBA"/>
    <w:rsid w:val="002C77E5"/>
    <w:rsid w:val="002C7CCC"/>
    <w:rsid w:val="002D0914"/>
    <w:rsid w:val="002D12FA"/>
    <w:rsid w:val="002D14A5"/>
    <w:rsid w:val="002D1531"/>
    <w:rsid w:val="002D2E3E"/>
    <w:rsid w:val="002D3695"/>
    <w:rsid w:val="002D49BB"/>
    <w:rsid w:val="002D4C7D"/>
    <w:rsid w:val="002D55EE"/>
    <w:rsid w:val="002D6374"/>
    <w:rsid w:val="002D7E2F"/>
    <w:rsid w:val="002E00E6"/>
    <w:rsid w:val="002E01E8"/>
    <w:rsid w:val="002E04D2"/>
    <w:rsid w:val="002E0A44"/>
    <w:rsid w:val="002E0DB8"/>
    <w:rsid w:val="002E17D0"/>
    <w:rsid w:val="002E2540"/>
    <w:rsid w:val="002E291E"/>
    <w:rsid w:val="002E34E4"/>
    <w:rsid w:val="002E35CB"/>
    <w:rsid w:val="002E3BF9"/>
    <w:rsid w:val="002E40B6"/>
    <w:rsid w:val="002E4892"/>
    <w:rsid w:val="002E4C56"/>
    <w:rsid w:val="002E6C5D"/>
    <w:rsid w:val="002E7AEC"/>
    <w:rsid w:val="002F029A"/>
    <w:rsid w:val="002F104B"/>
    <w:rsid w:val="002F2719"/>
    <w:rsid w:val="002F2792"/>
    <w:rsid w:val="002F283C"/>
    <w:rsid w:val="002F3F52"/>
    <w:rsid w:val="002F4778"/>
    <w:rsid w:val="002F48AD"/>
    <w:rsid w:val="002F55FF"/>
    <w:rsid w:val="002F5C54"/>
    <w:rsid w:val="002F713A"/>
    <w:rsid w:val="002F76CB"/>
    <w:rsid w:val="002F7968"/>
    <w:rsid w:val="002F7DC8"/>
    <w:rsid w:val="00300A52"/>
    <w:rsid w:val="00300B75"/>
    <w:rsid w:val="00302C39"/>
    <w:rsid w:val="00302D6E"/>
    <w:rsid w:val="0030475B"/>
    <w:rsid w:val="003054B6"/>
    <w:rsid w:val="00305779"/>
    <w:rsid w:val="00305C7D"/>
    <w:rsid w:val="00310827"/>
    <w:rsid w:val="00311BFE"/>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C9A"/>
    <w:rsid w:val="00330D17"/>
    <w:rsid w:val="00330E5D"/>
    <w:rsid w:val="00331C9E"/>
    <w:rsid w:val="00333E85"/>
    <w:rsid w:val="00334DF5"/>
    <w:rsid w:val="003353FD"/>
    <w:rsid w:val="00335945"/>
    <w:rsid w:val="003361FF"/>
    <w:rsid w:val="00336BC4"/>
    <w:rsid w:val="003375F8"/>
    <w:rsid w:val="00337958"/>
    <w:rsid w:val="003419DA"/>
    <w:rsid w:val="00341B07"/>
    <w:rsid w:val="00342666"/>
    <w:rsid w:val="00342895"/>
    <w:rsid w:val="00342D2D"/>
    <w:rsid w:val="0034325C"/>
    <w:rsid w:val="00344451"/>
    <w:rsid w:val="0034556E"/>
    <w:rsid w:val="003465C6"/>
    <w:rsid w:val="00350575"/>
    <w:rsid w:val="00351030"/>
    <w:rsid w:val="0035149E"/>
    <w:rsid w:val="0035170D"/>
    <w:rsid w:val="00352B31"/>
    <w:rsid w:val="00352C10"/>
    <w:rsid w:val="003530FD"/>
    <w:rsid w:val="003539C1"/>
    <w:rsid w:val="00353AB4"/>
    <w:rsid w:val="00354117"/>
    <w:rsid w:val="00354369"/>
    <w:rsid w:val="00355ED2"/>
    <w:rsid w:val="003564CD"/>
    <w:rsid w:val="00356795"/>
    <w:rsid w:val="00356D58"/>
    <w:rsid w:val="0035704F"/>
    <w:rsid w:val="00357F6C"/>
    <w:rsid w:val="003620C6"/>
    <w:rsid w:val="00363BFF"/>
    <w:rsid w:val="00363C6B"/>
    <w:rsid w:val="003644AA"/>
    <w:rsid w:val="00366EFE"/>
    <w:rsid w:val="003701A6"/>
    <w:rsid w:val="003713DE"/>
    <w:rsid w:val="00371794"/>
    <w:rsid w:val="00371BFE"/>
    <w:rsid w:val="00372F80"/>
    <w:rsid w:val="00373B5A"/>
    <w:rsid w:val="003748E5"/>
    <w:rsid w:val="00374FCA"/>
    <w:rsid w:val="00375919"/>
    <w:rsid w:val="003762B2"/>
    <w:rsid w:val="00376307"/>
    <w:rsid w:val="003801C0"/>
    <w:rsid w:val="003809B0"/>
    <w:rsid w:val="003812D7"/>
    <w:rsid w:val="00381AB4"/>
    <w:rsid w:val="00381CAB"/>
    <w:rsid w:val="00381D4B"/>
    <w:rsid w:val="00382643"/>
    <w:rsid w:val="003827FC"/>
    <w:rsid w:val="00383125"/>
    <w:rsid w:val="00383D43"/>
    <w:rsid w:val="003852E9"/>
    <w:rsid w:val="00385782"/>
    <w:rsid w:val="00386118"/>
    <w:rsid w:val="003862F7"/>
    <w:rsid w:val="0038643E"/>
    <w:rsid w:val="00386827"/>
    <w:rsid w:val="0038752A"/>
    <w:rsid w:val="003878A3"/>
    <w:rsid w:val="00387C5C"/>
    <w:rsid w:val="0039021F"/>
    <w:rsid w:val="003907E6"/>
    <w:rsid w:val="0039111D"/>
    <w:rsid w:val="00391A33"/>
    <w:rsid w:val="00391EA0"/>
    <w:rsid w:val="0039220F"/>
    <w:rsid w:val="00392560"/>
    <w:rsid w:val="00392A55"/>
    <w:rsid w:val="00392E60"/>
    <w:rsid w:val="003940D9"/>
    <w:rsid w:val="00394EC9"/>
    <w:rsid w:val="00395598"/>
    <w:rsid w:val="00395D74"/>
    <w:rsid w:val="00396EC4"/>
    <w:rsid w:val="00397051"/>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D3A"/>
    <w:rsid w:val="003B1BDC"/>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C796C"/>
    <w:rsid w:val="003D0D9E"/>
    <w:rsid w:val="003D0FD4"/>
    <w:rsid w:val="003D10FC"/>
    <w:rsid w:val="003D1315"/>
    <w:rsid w:val="003D154C"/>
    <w:rsid w:val="003D1808"/>
    <w:rsid w:val="003D1F45"/>
    <w:rsid w:val="003D2620"/>
    <w:rsid w:val="003D4B0F"/>
    <w:rsid w:val="003D5725"/>
    <w:rsid w:val="003D72C0"/>
    <w:rsid w:val="003E01A4"/>
    <w:rsid w:val="003E01A7"/>
    <w:rsid w:val="003E1400"/>
    <w:rsid w:val="003E1C51"/>
    <w:rsid w:val="003E1F5E"/>
    <w:rsid w:val="003E2B6D"/>
    <w:rsid w:val="003E2BF0"/>
    <w:rsid w:val="003E431C"/>
    <w:rsid w:val="003E4B56"/>
    <w:rsid w:val="003E58A5"/>
    <w:rsid w:val="003E721D"/>
    <w:rsid w:val="003F02D9"/>
    <w:rsid w:val="003F06E2"/>
    <w:rsid w:val="003F141A"/>
    <w:rsid w:val="003F288C"/>
    <w:rsid w:val="003F422D"/>
    <w:rsid w:val="003F7799"/>
    <w:rsid w:val="003F7A00"/>
    <w:rsid w:val="0040171F"/>
    <w:rsid w:val="004026A1"/>
    <w:rsid w:val="00402AB3"/>
    <w:rsid w:val="00404169"/>
    <w:rsid w:val="004047A6"/>
    <w:rsid w:val="00404DFA"/>
    <w:rsid w:val="00405C48"/>
    <w:rsid w:val="00406279"/>
    <w:rsid w:val="00406704"/>
    <w:rsid w:val="00407463"/>
    <w:rsid w:val="00407A5C"/>
    <w:rsid w:val="00410C2C"/>
    <w:rsid w:val="00411B7A"/>
    <w:rsid w:val="00412840"/>
    <w:rsid w:val="00413128"/>
    <w:rsid w:val="00413C13"/>
    <w:rsid w:val="00414239"/>
    <w:rsid w:val="00414FB5"/>
    <w:rsid w:val="00415011"/>
    <w:rsid w:val="00415186"/>
    <w:rsid w:val="00417B74"/>
    <w:rsid w:val="00420861"/>
    <w:rsid w:val="00421A62"/>
    <w:rsid w:val="00421D19"/>
    <w:rsid w:val="004220B2"/>
    <w:rsid w:val="00422E69"/>
    <w:rsid w:val="00423319"/>
    <w:rsid w:val="004237D4"/>
    <w:rsid w:val="0042393E"/>
    <w:rsid w:val="00423B34"/>
    <w:rsid w:val="00424140"/>
    <w:rsid w:val="004250C5"/>
    <w:rsid w:val="0043133E"/>
    <w:rsid w:val="00431903"/>
    <w:rsid w:val="00431A1B"/>
    <w:rsid w:val="00432A91"/>
    <w:rsid w:val="004331C4"/>
    <w:rsid w:val="00433BE0"/>
    <w:rsid w:val="0043413C"/>
    <w:rsid w:val="0043420D"/>
    <w:rsid w:val="0043524D"/>
    <w:rsid w:val="00435EEF"/>
    <w:rsid w:val="00436AC4"/>
    <w:rsid w:val="004371B7"/>
    <w:rsid w:val="00437583"/>
    <w:rsid w:val="00437627"/>
    <w:rsid w:val="00437A60"/>
    <w:rsid w:val="00441B44"/>
    <w:rsid w:val="00442D04"/>
    <w:rsid w:val="004431F6"/>
    <w:rsid w:val="0044511D"/>
    <w:rsid w:val="004454E3"/>
    <w:rsid w:val="00445546"/>
    <w:rsid w:val="0045092F"/>
    <w:rsid w:val="00450A57"/>
    <w:rsid w:val="00450D30"/>
    <w:rsid w:val="004521AB"/>
    <w:rsid w:val="004522B7"/>
    <w:rsid w:val="004529ED"/>
    <w:rsid w:val="004532B2"/>
    <w:rsid w:val="004533EE"/>
    <w:rsid w:val="00453E07"/>
    <w:rsid w:val="0045415D"/>
    <w:rsid w:val="00454409"/>
    <w:rsid w:val="00454AE1"/>
    <w:rsid w:val="004556D9"/>
    <w:rsid w:val="00455B54"/>
    <w:rsid w:val="0045662D"/>
    <w:rsid w:val="00457E9D"/>
    <w:rsid w:val="0046008D"/>
    <w:rsid w:val="00460DD8"/>
    <w:rsid w:val="00461732"/>
    <w:rsid w:val="00461AAA"/>
    <w:rsid w:val="0046224F"/>
    <w:rsid w:val="004630FB"/>
    <w:rsid w:val="004635FC"/>
    <w:rsid w:val="00463972"/>
    <w:rsid w:val="00464925"/>
    <w:rsid w:val="00464947"/>
    <w:rsid w:val="00464C10"/>
    <w:rsid w:val="00465B74"/>
    <w:rsid w:val="00465BC3"/>
    <w:rsid w:val="00465D35"/>
    <w:rsid w:val="004679A6"/>
    <w:rsid w:val="00467BF5"/>
    <w:rsid w:val="0047027C"/>
    <w:rsid w:val="00471914"/>
    <w:rsid w:val="00474484"/>
    <w:rsid w:val="00474812"/>
    <w:rsid w:val="00474848"/>
    <w:rsid w:val="0047590B"/>
    <w:rsid w:val="0047604A"/>
    <w:rsid w:val="004807DE"/>
    <w:rsid w:val="00480F92"/>
    <w:rsid w:val="00481821"/>
    <w:rsid w:val="00483378"/>
    <w:rsid w:val="00483C9E"/>
    <w:rsid w:val="0048449E"/>
    <w:rsid w:val="00484A5A"/>
    <w:rsid w:val="00484AB8"/>
    <w:rsid w:val="00484E83"/>
    <w:rsid w:val="0048508D"/>
    <w:rsid w:val="00485202"/>
    <w:rsid w:val="004871F7"/>
    <w:rsid w:val="0048726E"/>
    <w:rsid w:val="004872A4"/>
    <w:rsid w:val="00491526"/>
    <w:rsid w:val="00491574"/>
    <w:rsid w:val="00492699"/>
    <w:rsid w:val="004929AE"/>
    <w:rsid w:val="00492F1F"/>
    <w:rsid w:val="00493BE8"/>
    <w:rsid w:val="00493D08"/>
    <w:rsid w:val="00493E5C"/>
    <w:rsid w:val="004945C5"/>
    <w:rsid w:val="00495527"/>
    <w:rsid w:val="00495CFB"/>
    <w:rsid w:val="00495E3C"/>
    <w:rsid w:val="0049629F"/>
    <w:rsid w:val="0049757C"/>
    <w:rsid w:val="004A0131"/>
    <w:rsid w:val="004A0499"/>
    <w:rsid w:val="004A1327"/>
    <w:rsid w:val="004A1349"/>
    <w:rsid w:val="004A1D75"/>
    <w:rsid w:val="004A2347"/>
    <w:rsid w:val="004A2CAD"/>
    <w:rsid w:val="004A3601"/>
    <w:rsid w:val="004A3C0D"/>
    <w:rsid w:val="004A429E"/>
    <w:rsid w:val="004A43D9"/>
    <w:rsid w:val="004A4532"/>
    <w:rsid w:val="004A482D"/>
    <w:rsid w:val="004A4837"/>
    <w:rsid w:val="004A4A04"/>
    <w:rsid w:val="004A4C05"/>
    <w:rsid w:val="004A5F6C"/>
    <w:rsid w:val="004A6684"/>
    <w:rsid w:val="004A7118"/>
    <w:rsid w:val="004A7E16"/>
    <w:rsid w:val="004B0BEC"/>
    <w:rsid w:val="004B13DC"/>
    <w:rsid w:val="004B145C"/>
    <w:rsid w:val="004B1AE5"/>
    <w:rsid w:val="004B2DC4"/>
    <w:rsid w:val="004B3448"/>
    <w:rsid w:val="004B4890"/>
    <w:rsid w:val="004B5914"/>
    <w:rsid w:val="004B6278"/>
    <w:rsid w:val="004B636F"/>
    <w:rsid w:val="004B7DE4"/>
    <w:rsid w:val="004C0005"/>
    <w:rsid w:val="004C0548"/>
    <w:rsid w:val="004C1033"/>
    <w:rsid w:val="004C2E22"/>
    <w:rsid w:val="004C379D"/>
    <w:rsid w:val="004C3899"/>
    <w:rsid w:val="004C50BA"/>
    <w:rsid w:val="004C53BF"/>
    <w:rsid w:val="004C54E5"/>
    <w:rsid w:val="004C61F6"/>
    <w:rsid w:val="004C70E3"/>
    <w:rsid w:val="004C7BF0"/>
    <w:rsid w:val="004C7DF7"/>
    <w:rsid w:val="004D0210"/>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2FEC"/>
    <w:rsid w:val="004E43D1"/>
    <w:rsid w:val="004E47CD"/>
    <w:rsid w:val="004E4B83"/>
    <w:rsid w:val="004E5F92"/>
    <w:rsid w:val="004E6323"/>
    <w:rsid w:val="004E66AB"/>
    <w:rsid w:val="004E6B4E"/>
    <w:rsid w:val="004F25D2"/>
    <w:rsid w:val="004F2A15"/>
    <w:rsid w:val="004F2F67"/>
    <w:rsid w:val="004F3453"/>
    <w:rsid w:val="004F34C7"/>
    <w:rsid w:val="004F3C70"/>
    <w:rsid w:val="004F4D31"/>
    <w:rsid w:val="004F59E4"/>
    <w:rsid w:val="0050091C"/>
    <w:rsid w:val="00501B3A"/>
    <w:rsid w:val="005024C7"/>
    <w:rsid w:val="00502635"/>
    <w:rsid w:val="005027AB"/>
    <w:rsid w:val="00502FBD"/>
    <w:rsid w:val="0050319F"/>
    <w:rsid w:val="00503330"/>
    <w:rsid w:val="00503482"/>
    <w:rsid w:val="005037A0"/>
    <w:rsid w:val="005052E9"/>
    <w:rsid w:val="00505566"/>
    <w:rsid w:val="00510A37"/>
    <w:rsid w:val="00510C49"/>
    <w:rsid w:val="00511726"/>
    <w:rsid w:val="00512D0F"/>
    <w:rsid w:val="00513631"/>
    <w:rsid w:val="00513725"/>
    <w:rsid w:val="00514E4E"/>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55B8"/>
    <w:rsid w:val="00527177"/>
    <w:rsid w:val="00527901"/>
    <w:rsid w:val="00530956"/>
    <w:rsid w:val="00530B17"/>
    <w:rsid w:val="00531469"/>
    <w:rsid w:val="0053592C"/>
    <w:rsid w:val="00536798"/>
    <w:rsid w:val="005408E4"/>
    <w:rsid w:val="005409C2"/>
    <w:rsid w:val="00541008"/>
    <w:rsid w:val="00541B85"/>
    <w:rsid w:val="00542DD5"/>
    <w:rsid w:val="00542F63"/>
    <w:rsid w:val="0054339F"/>
    <w:rsid w:val="005438C0"/>
    <w:rsid w:val="00543F6C"/>
    <w:rsid w:val="00544822"/>
    <w:rsid w:val="00544F9D"/>
    <w:rsid w:val="00545413"/>
    <w:rsid w:val="00545A68"/>
    <w:rsid w:val="0054637D"/>
    <w:rsid w:val="00547AC4"/>
    <w:rsid w:val="00547AE4"/>
    <w:rsid w:val="00550362"/>
    <w:rsid w:val="00550772"/>
    <w:rsid w:val="00550B6C"/>
    <w:rsid w:val="00550F38"/>
    <w:rsid w:val="005520B1"/>
    <w:rsid w:val="0055267D"/>
    <w:rsid w:val="00552945"/>
    <w:rsid w:val="00552BA9"/>
    <w:rsid w:val="00552C35"/>
    <w:rsid w:val="005532AC"/>
    <w:rsid w:val="005536FD"/>
    <w:rsid w:val="00553F1B"/>
    <w:rsid w:val="00554F0C"/>
    <w:rsid w:val="0055637F"/>
    <w:rsid w:val="00556F3C"/>
    <w:rsid w:val="00557D19"/>
    <w:rsid w:val="005619D3"/>
    <w:rsid w:val="00561BF8"/>
    <w:rsid w:val="00561E43"/>
    <w:rsid w:val="00561E6C"/>
    <w:rsid w:val="0056241E"/>
    <w:rsid w:val="005628EA"/>
    <w:rsid w:val="00562F91"/>
    <w:rsid w:val="0056311D"/>
    <w:rsid w:val="005636F3"/>
    <w:rsid w:val="0056378E"/>
    <w:rsid w:val="0056653E"/>
    <w:rsid w:val="00566C7D"/>
    <w:rsid w:val="00566E3D"/>
    <w:rsid w:val="00566E61"/>
    <w:rsid w:val="005671CC"/>
    <w:rsid w:val="0056742F"/>
    <w:rsid w:val="00567C89"/>
    <w:rsid w:val="00570326"/>
    <w:rsid w:val="005704AA"/>
    <w:rsid w:val="00571881"/>
    <w:rsid w:val="00571D70"/>
    <w:rsid w:val="00571F0F"/>
    <w:rsid w:val="00572307"/>
    <w:rsid w:val="005723C9"/>
    <w:rsid w:val="00572C0D"/>
    <w:rsid w:val="00572C73"/>
    <w:rsid w:val="005736DB"/>
    <w:rsid w:val="005774C9"/>
    <w:rsid w:val="005774F3"/>
    <w:rsid w:val="0058102F"/>
    <w:rsid w:val="00581225"/>
    <w:rsid w:val="00581D75"/>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7532"/>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476"/>
    <w:rsid w:val="005A5AF4"/>
    <w:rsid w:val="005A603D"/>
    <w:rsid w:val="005A708A"/>
    <w:rsid w:val="005A7B27"/>
    <w:rsid w:val="005A7DEB"/>
    <w:rsid w:val="005B0D95"/>
    <w:rsid w:val="005B13CD"/>
    <w:rsid w:val="005B18A2"/>
    <w:rsid w:val="005B1C87"/>
    <w:rsid w:val="005B2C3E"/>
    <w:rsid w:val="005B32CE"/>
    <w:rsid w:val="005B3539"/>
    <w:rsid w:val="005B4BCA"/>
    <w:rsid w:val="005B7828"/>
    <w:rsid w:val="005B7AAA"/>
    <w:rsid w:val="005C093B"/>
    <w:rsid w:val="005C0DCD"/>
    <w:rsid w:val="005C0FD4"/>
    <w:rsid w:val="005C1143"/>
    <w:rsid w:val="005C1ADC"/>
    <w:rsid w:val="005C1FCF"/>
    <w:rsid w:val="005C2893"/>
    <w:rsid w:val="005C2B2F"/>
    <w:rsid w:val="005C2C36"/>
    <w:rsid w:val="005C2D93"/>
    <w:rsid w:val="005C40C7"/>
    <w:rsid w:val="005C40FF"/>
    <w:rsid w:val="005C4AD3"/>
    <w:rsid w:val="005C4CAC"/>
    <w:rsid w:val="005C65B2"/>
    <w:rsid w:val="005D0699"/>
    <w:rsid w:val="005D0AD2"/>
    <w:rsid w:val="005D1438"/>
    <w:rsid w:val="005D1F21"/>
    <w:rsid w:val="005D2C62"/>
    <w:rsid w:val="005D3CFF"/>
    <w:rsid w:val="005D3E4C"/>
    <w:rsid w:val="005D4425"/>
    <w:rsid w:val="005D44A4"/>
    <w:rsid w:val="005D459A"/>
    <w:rsid w:val="005D49D5"/>
    <w:rsid w:val="005D4B42"/>
    <w:rsid w:val="005D5703"/>
    <w:rsid w:val="005D6128"/>
    <w:rsid w:val="005E0197"/>
    <w:rsid w:val="005E0772"/>
    <w:rsid w:val="005E186B"/>
    <w:rsid w:val="005E2339"/>
    <w:rsid w:val="005E2698"/>
    <w:rsid w:val="005E461C"/>
    <w:rsid w:val="005E51A9"/>
    <w:rsid w:val="005E51DE"/>
    <w:rsid w:val="005E6A19"/>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1B31"/>
    <w:rsid w:val="00612062"/>
    <w:rsid w:val="006128E4"/>
    <w:rsid w:val="0061318C"/>
    <w:rsid w:val="0061382C"/>
    <w:rsid w:val="00614F5C"/>
    <w:rsid w:val="006166CB"/>
    <w:rsid w:val="006167BD"/>
    <w:rsid w:val="0061688B"/>
    <w:rsid w:val="00616C1E"/>
    <w:rsid w:val="00616E09"/>
    <w:rsid w:val="00616F76"/>
    <w:rsid w:val="00617E96"/>
    <w:rsid w:val="006202A6"/>
    <w:rsid w:val="006217AD"/>
    <w:rsid w:val="006222D8"/>
    <w:rsid w:val="00623987"/>
    <w:rsid w:val="00624CFC"/>
    <w:rsid w:val="00624FA6"/>
    <w:rsid w:val="0062695D"/>
    <w:rsid w:val="006277A3"/>
    <w:rsid w:val="00631174"/>
    <w:rsid w:val="006311CF"/>
    <w:rsid w:val="006319ED"/>
    <w:rsid w:val="00631ACB"/>
    <w:rsid w:val="00631C31"/>
    <w:rsid w:val="006327CC"/>
    <w:rsid w:val="00632B7A"/>
    <w:rsid w:val="006331FE"/>
    <w:rsid w:val="006347A5"/>
    <w:rsid w:val="00634C3B"/>
    <w:rsid w:val="00635D8C"/>
    <w:rsid w:val="0063650E"/>
    <w:rsid w:val="00636BAD"/>
    <w:rsid w:val="0063705F"/>
    <w:rsid w:val="00637111"/>
    <w:rsid w:val="00637345"/>
    <w:rsid w:val="00640A83"/>
    <w:rsid w:val="006413B1"/>
    <w:rsid w:val="00641B7E"/>
    <w:rsid w:val="00641D2E"/>
    <w:rsid w:val="00641DAE"/>
    <w:rsid w:val="0064375C"/>
    <w:rsid w:val="00643CFE"/>
    <w:rsid w:val="00644A5C"/>
    <w:rsid w:val="00645C65"/>
    <w:rsid w:val="006462A7"/>
    <w:rsid w:val="00646A82"/>
    <w:rsid w:val="00650285"/>
    <w:rsid w:val="00650748"/>
    <w:rsid w:val="0065086C"/>
    <w:rsid w:val="00650FD4"/>
    <w:rsid w:val="00651AB2"/>
    <w:rsid w:val="00651B78"/>
    <w:rsid w:val="00654314"/>
    <w:rsid w:val="006563E4"/>
    <w:rsid w:val="006569FF"/>
    <w:rsid w:val="00656B24"/>
    <w:rsid w:val="00656CA1"/>
    <w:rsid w:val="00656E6C"/>
    <w:rsid w:val="00657475"/>
    <w:rsid w:val="0066071D"/>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5F44"/>
    <w:rsid w:val="006764E2"/>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282D"/>
    <w:rsid w:val="00693280"/>
    <w:rsid w:val="00693520"/>
    <w:rsid w:val="0069361A"/>
    <w:rsid w:val="00693F7C"/>
    <w:rsid w:val="00693FE1"/>
    <w:rsid w:val="00694445"/>
    <w:rsid w:val="006944CA"/>
    <w:rsid w:val="0069604C"/>
    <w:rsid w:val="0069634D"/>
    <w:rsid w:val="00696D9B"/>
    <w:rsid w:val="00696E14"/>
    <w:rsid w:val="006972D4"/>
    <w:rsid w:val="006A00BE"/>
    <w:rsid w:val="006A00E9"/>
    <w:rsid w:val="006A05CC"/>
    <w:rsid w:val="006A069D"/>
    <w:rsid w:val="006A12FE"/>
    <w:rsid w:val="006A142A"/>
    <w:rsid w:val="006A2565"/>
    <w:rsid w:val="006A63CE"/>
    <w:rsid w:val="006A63FC"/>
    <w:rsid w:val="006A6690"/>
    <w:rsid w:val="006A6977"/>
    <w:rsid w:val="006A69F3"/>
    <w:rsid w:val="006B01BB"/>
    <w:rsid w:val="006B0535"/>
    <w:rsid w:val="006B0829"/>
    <w:rsid w:val="006B23D1"/>
    <w:rsid w:val="006B3708"/>
    <w:rsid w:val="006B398A"/>
    <w:rsid w:val="006B4472"/>
    <w:rsid w:val="006B6C14"/>
    <w:rsid w:val="006B6E8A"/>
    <w:rsid w:val="006B725E"/>
    <w:rsid w:val="006B74C2"/>
    <w:rsid w:val="006C01A8"/>
    <w:rsid w:val="006C0745"/>
    <w:rsid w:val="006C19CE"/>
    <w:rsid w:val="006C1DD1"/>
    <w:rsid w:val="006C1F37"/>
    <w:rsid w:val="006C2A2C"/>
    <w:rsid w:val="006C2BE7"/>
    <w:rsid w:val="006C2E5C"/>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AC4"/>
    <w:rsid w:val="006E20ED"/>
    <w:rsid w:val="006E3429"/>
    <w:rsid w:val="006E37E6"/>
    <w:rsid w:val="006E4E92"/>
    <w:rsid w:val="006E51E4"/>
    <w:rsid w:val="006E5F83"/>
    <w:rsid w:val="006E7463"/>
    <w:rsid w:val="006F1EC4"/>
    <w:rsid w:val="006F2FBF"/>
    <w:rsid w:val="006F3001"/>
    <w:rsid w:val="006F38E2"/>
    <w:rsid w:val="006F4AC4"/>
    <w:rsid w:val="006F692C"/>
    <w:rsid w:val="006F6F5E"/>
    <w:rsid w:val="006F7060"/>
    <w:rsid w:val="006F7C0C"/>
    <w:rsid w:val="00700BD7"/>
    <w:rsid w:val="00701680"/>
    <w:rsid w:val="007025A3"/>
    <w:rsid w:val="00703916"/>
    <w:rsid w:val="00703FCA"/>
    <w:rsid w:val="00704CCF"/>
    <w:rsid w:val="00704FEA"/>
    <w:rsid w:val="0070582F"/>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873"/>
    <w:rsid w:val="00714960"/>
    <w:rsid w:val="0071542F"/>
    <w:rsid w:val="0071579E"/>
    <w:rsid w:val="00715DE3"/>
    <w:rsid w:val="0071630A"/>
    <w:rsid w:val="00716343"/>
    <w:rsid w:val="00716386"/>
    <w:rsid w:val="00717D5D"/>
    <w:rsid w:val="007234D4"/>
    <w:rsid w:val="0072506C"/>
    <w:rsid w:val="0072584D"/>
    <w:rsid w:val="007263FE"/>
    <w:rsid w:val="00726489"/>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2C8"/>
    <w:rsid w:val="00745AF7"/>
    <w:rsid w:val="00746019"/>
    <w:rsid w:val="00746419"/>
    <w:rsid w:val="0074730A"/>
    <w:rsid w:val="00750AA0"/>
    <w:rsid w:val="00750BC0"/>
    <w:rsid w:val="00751643"/>
    <w:rsid w:val="00751EED"/>
    <w:rsid w:val="007530D8"/>
    <w:rsid w:val="0075322D"/>
    <w:rsid w:val="00753522"/>
    <w:rsid w:val="00753922"/>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6CE"/>
    <w:rsid w:val="00764C92"/>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9F8"/>
    <w:rsid w:val="00783472"/>
    <w:rsid w:val="0078422F"/>
    <w:rsid w:val="0078484B"/>
    <w:rsid w:val="007852B9"/>
    <w:rsid w:val="007859C8"/>
    <w:rsid w:val="00786262"/>
    <w:rsid w:val="007871EC"/>
    <w:rsid w:val="00790011"/>
    <w:rsid w:val="00790ABF"/>
    <w:rsid w:val="00790EF8"/>
    <w:rsid w:val="00792084"/>
    <w:rsid w:val="00792B43"/>
    <w:rsid w:val="00792DA5"/>
    <w:rsid w:val="00793C46"/>
    <w:rsid w:val="00794326"/>
    <w:rsid w:val="00794646"/>
    <w:rsid w:val="0079492B"/>
    <w:rsid w:val="00795726"/>
    <w:rsid w:val="00796533"/>
    <w:rsid w:val="007970F6"/>
    <w:rsid w:val="0079738E"/>
    <w:rsid w:val="0079739E"/>
    <w:rsid w:val="00797DB5"/>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04E7"/>
    <w:rsid w:val="007C0821"/>
    <w:rsid w:val="007C1EA7"/>
    <w:rsid w:val="007C1FDC"/>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576"/>
    <w:rsid w:val="007E480B"/>
    <w:rsid w:val="007E4B02"/>
    <w:rsid w:val="007E4FE4"/>
    <w:rsid w:val="007E5940"/>
    <w:rsid w:val="007E69EE"/>
    <w:rsid w:val="007E7206"/>
    <w:rsid w:val="007F14EE"/>
    <w:rsid w:val="007F1A22"/>
    <w:rsid w:val="007F206B"/>
    <w:rsid w:val="007F2487"/>
    <w:rsid w:val="007F2846"/>
    <w:rsid w:val="007F3827"/>
    <w:rsid w:val="007F3E52"/>
    <w:rsid w:val="007F490A"/>
    <w:rsid w:val="007F4D96"/>
    <w:rsid w:val="007F526C"/>
    <w:rsid w:val="007F6658"/>
    <w:rsid w:val="007F6AD2"/>
    <w:rsid w:val="007F736D"/>
    <w:rsid w:val="007F7890"/>
    <w:rsid w:val="00801753"/>
    <w:rsid w:val="00801DA4"/>
    <w:rsid w:val="00802834"/>
    <w:rsid w:val="00803CB7"/>
    <w:rsid w:val="008046E2"/>
    <w:rsid w:val="00804920"/>
    <w:rsid w:val="008053AB"/>
    <w:rsid w:val="00806C6A"/>
    <w:rsid w:val="008105BA"/>
    <w:rsid w:val="00810A0E"/>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AB8"/>
    <w:rsid w:val="00822D27"/>
    <w:rsid w:val="0082586A"/>
    <w:rsid w:val="0082618D"/>
    <w:rsid w:val="008268E2"/>
    <w:rsid w:val="00826FAE"/>
    <w:rsid w:val="00827569"/>
    <w:rsid w:val="00827C50"/>
    <w:rsid w:val="00830838"/>
    <w:rsid w:val="00831138"/>
    <w:rsid w:val="008317EB"/>
    <w:rsid w:val="00832488"/>
    <w:rsid w:val="00832C80"/>
    <w:rsid w:val="008336AB"/>
    <w:rsid w:val="00833CB1"/>
    <w:rsid w:val="008356E9"/>
    <w:rsid w:val="00835C42"/>
    <w:rsid w:val="008372CD"/>
    <w:rsid w:val="0083751B"/>
    <w:rsid w:val="0084012D"/>
    <w:rsid w:val="00840B57"/>
    <w:rsid w:val="00840CF4"/>
    <w:rsid w:val="00841010"/>
    <w:rsid w:val="00843285"/>
    <w:rsid w:val="00843A6C"/>
    <w:rsid w:val="00844696"/>
    <w:rsid w:val="00844D8E"/>
    <w:rsid w:val="0084579A"/>
    <w:rsid w:val="00845FE9"/>
    <w:rsid w:val="00846429"/>
    <w:rsid w:val="00846DFE"/>
    <w:rsid w:val="0084759C"/>
    <w:rsid w:val="00847617"/>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3BC9"/>
    <w:rsid w:val="00863BD0"/>
    <w:rsid w:val="008642AF"/>
    <w:rsid w:val="0086520E"/>
    <w:rsid w:val="00865D74"/>
    <w:rsid w:val="00866A2A"/>
    <w:rsid w:val="008706F0"/>
    <w:rsid w:val="00871160"/>
    <w:rsid w:val="00871B25"/>
    <w:rsid w:val="008724D7"/>
    <w:rsid w:val="00872AE0"/>
    <w:rsid w:val="008731FF"/>
    <w:rsid w:val="00874193"/>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A00C3"/>
    <w:rsid w:val="008A034B"/>
    <w:rsid w:val="008A04DD"/>
    <w:rsid w:val="008A082B"/>
    <w:rsid w:val="008A0DE1"/>
    <w:rsid w:val="008A11A9"/>
    <w:rsid w:val="008A28D3"/>
    <w:rsid w:val="008A2B87"/>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5DA"/>
    <w:rsid w:val="008C1A70"/>
    <w:rsid w:val="008C335E"/>
    <w:rsid w:val="008C336C"/>
    <w:rsid w:val="008C3537"/>
    <w:rsid w:val="008C3736"/>
    <w:rsid w:val="008C3ACB"/>
    <w:rsid w:val="008C4368"/>
    <w:rsid w:val="008D00CB"/>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2E8"/>
    <w:rsid w:val="008E74AA"/>
    <w:rsid w:val="008E79A0"/>
    <w:rsid w:val="008E7D87"/>
    <w:rsid w:val="008F018C"/>
    <w:rsid w:val="008F144D"/>
    <w:rsid w:val="008F2031"/>
    <w:rsid w:val="008F21D1"/>
    <w:rsid w:val="008F26AE"/>
    <w:rsid w:val="008F4811"/>
    <w:rsid w:val="008F489C"/>
    <w:rsid w:val="008F4EFB"/>
    <w:rsid w:val="008F56D2"/>
    <w:rsid w:val="008F5909"/>
    <w:rsid w:val="008F6F3A"/>
    <w:rsid w:val="008F74E8"/>
    <w:rsid w:val="008F7A94"/>
    <w:rsid w:val="00900591"/>
    <w:rsid w:val="0090065A"/>
    <w:rsid w:val="0090072A"/>
    <w:rsid w:val="00901A5F"/>
    <w:rsid w:val="00901F05"/>
    <w:rsid w:val="009027F3"/>
    <w:rsid w:val="009034E7"/>
    <w:rsid w:val="00904923"/>
    <w:rsid w:val="00904AF0"/>
    <w:rsid w:val="00905A6A"/>
    <w:rsid w:val="00906160"/>
    <w:rsid w:val="00907769"/>
    <w:rsid w:val="00907DF8"/>
    <w:rsid w:val="00911202"/>
    <w:rsid w:val="0091158F"/>
    <w:rsid w:val="009143D8"/>
    <w:rsid w:val="00915771"/>
    <w:rsid w:val="009161D4"/>
    <w:rsid w:val="009162E6"/>
    <w:rsid w:val="009166ED"/>
    <w:rsid w:val="009166F7"/>
    <w:rsid w:val="0091796E"/>
    <w:rsid w:val="009211BF"/>
    <w:rsid w:val="009217AE"/>
    <w:rsid w:val="00921CDA"/>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A19"/>
    <w:rsid w:val="00930107"/>
    <w:rsid w:val="0093062C"/>
    <w:rsid w:val="00930D4B"/>
    <w:rsid w:val="009313C9"/>
    <w:rsid w:val="009315E2"/>
    <w:rsid w:val="0093211F"/>
    <w:rsid w:val="009324F2"/>
    <w:rsid w:val="00932772"/>
    <w:rsid w:val="00932E7E"/>
    <w:rsid w:val="00933667"/>
    <w:rsid w:val="009338CB"/>
    <w:rsid w:val="00936D5B"/>
    <w:rsid w:val="00936F4C"/>
    <w:rsid w:val="0093704E"/>
    <w:rsid w:val="009379AE"/>
    <w:rsid w:val="009418B1"/>
    <w:rsid w:val="00941BDE"/>
    <w:rsid w:val="0094208E"/>
    <w:rsid w:val="00942D72"/>
    <w:rsid w:val="00942DDB"/>
    <w:rsid w:val="00943E79"/>
    <w:rsid w:val="009446B4"/>
    <w:rsid w:val="00947469"/>
    <w:rsid w:val="0094752C"/>
    <w:rsid w:val="00947A52"/>
    <w:rsid w:val="00947DAE"/>
    <w:rsid w:val="00947EBB"/>
    <w:rsid w:val="00950390"/>
    <w:rsid w:val="00952A0B"/>
    <w:rsid w:val="009533A6"/>
    <w:rsid w:val="00953931"/>
    <w:rsid w:val="009540DC"/>
    <w:rsid w:val="0095446B"/>
    <w:rsid w:val="00954804"/>
    <w:rsid w:val="009553B5"/>
    <w:rsid w:val="00955D5B"/>
    <w:rsid w:val="00956BEF"/>
    <w:rsid w:val="00956E51"/>
    <w:rsid w:val="00956EF0"/>
    <w:rsid w:val="009572EF"/>
    <w:rsid w:val="0095751B"/>
    <w:rsid w:val="009577CC"/>
    <w:rsid w:val="00961ABD"/>
    <w:rsid w:val="00962BE7"/>
    <w:rsid w:val="00965136"/>
    <w:rsid w:val="009654DB"/>
    <w:rsid w:val="00965A1C"/>
    <w:rsid w:val="00965EB6"/>
    <w:rsid w:val="00966071"/>
    <w:rsid w:val="00966E39"/>
    <w:rsid w:val="009671DA"/>
    <w:rsid w:val="00967BC4"/>
    <w:rsid w:val="00970EA1"/>
    <w:rsid w:val="009733EC"/>
    <w:rsid w:val="009737B9"/>
    <w:rsid w:val="00973C72"/>
    <w:rsid w:val="00975379"/>
    <w:rsid w:val="00975608"/>
    <w:rsid w:val="009757C7"/>
    <w:rsid w:val="00975894"/>
    <w:rsid w:val="00976921"/>
    <w:rsid w:val="00976C46"/>
    <w:rsid w:val="009771A4"/>
    <w:rsid w:val="00977686"/>
    <w:rsid w:val="009779A4"/>
    <w:rsid w:val="0098011C"/>
    <w:rsid w:val="00981300"/>
    <w:rsid w:val="00981B66"/>
    <w:rsid w:val="00982AFF"/>
    <w:rsid w:val="009867A2"/>
    <w:rsid w:val="00986BFD"/>
    <w:rsid w:val="009873D6"/>
    <w:rsid w:val="00987584"/>
    <w:rsid w:val="00987C2E"/>
    <w:rsid w:val="0099005B"/>
    <w:rsid w:val="00991986"/>
    <w:rsid w:val="00994110"/>
    <w:rsid w:val="0099440F"/>
    <w:rsid w:val="00994446"/>
    <w:rsid w:val="009944AB"/>
    <w:rsid w:val="009956B2"/>
    <w:rsid w:val="00995C07"/>
    <w:rsid w:val="00997552"/>
    <w:rsid w:val="009A0098"/>
    <w:rsid w:val="009A053E"/>
    <w:rsid w:val="009A0770"/>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0C7"/>
    <w:rsid w:val="009B67C4"/>
    <w:rsid w:val="009B6B53"/>
    <w:rsid w:val="009B6BB4"/>
    <w:rsid w:val="009B75CB"/>
    <w:rsid w:val="009B7654"/>
    <w:rsid w:val="009C0330"/>
    <w:rsid w:val="009C068C"/>
    <w:rsid w:val="009C179A"/>
    <w:rsid w:val="009C3D2F"/>
    <w:rsid w:val="009C567D"/>
    <w:rsid w:val="009C696F"/>
    <w:rsid w:val="009C6D75"/>
    <w:rsid w:val="009C7228"/>
    <w:rsid w:val="009D0573"/>
    <w:rsid w:val="009D1687"/>
    <w:rsid w:val="009D246C"/>
    <w:rsid w:val="009D2A6E"/>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5096"/>
    <w:rsid w:val="00A0557D"/>
    <w:rsid w:val="00A0583C"/>
    <w:rsid w:val="00A058A1"/>
    <w:rsid w:val="00A0627F"/>
    <w:rsid w:val="00A06AB5"/>
    <w:rsid w:val="00A06D1F"/>
    <w:rsid w:val="00A0722E"/>
    <w:rsid w:val="00A077CC"/>
    <w:rsid w:val="00A07E09"/>
    <w:rsid w:val="00A10C05"/>
    <w:rsid w:val="00A10E21"/>
    <w:rsid w:val="00A1124E"/>
    <w:rsid w:val="00A120E1"/>
    <w:rsid w:val="00A14133"/>
    <w:rsid w:val="00A1489B"/>
    <w:rsid w:val="00A1673D"/>
    <w:rsid w:val="00A1699E"/>
    <w:rsid w:val="00A16F37"/>
    <w:rsid w:val="00A204ED"/>
    <w:rsid w:val="00A208C1"/>
    <w:rsid w:val="00A20A08"/>
    <w:rsid w:val="00A21E67"/>
    <w:rsid w:val="00A220C3"/>
    <w:rsid w:val="00A2328D"/>
    <w:rsid w:val="00A24FF5"/>
    <w:rsid w:val="00A250EB"/>
    <w:rsid w:val="00A25DF2"/>
    <w:rsid w:val="00A26A12"/>
    <w:rsid w:val="00A27B7E"/>
    <w:rsid w:val="00A307CB"/>
    <w:rsid w:val="00A30965"/>
    <w:rsid w:val="00A31093"/>
    <w:rsid w:val="00A31DE1"/>
    <w:rsid w:val="00A32E65"/>
    <w:rsid w:val="00A3390C"/>
    <w:rsid w:val="00A33CA5"/>
    <w:rsid w:val="00A3531C"/>
    <w:rsid w:val="00A3645D"/>
    <w:rsid w:val="00A40472"/>
    <w:rsid w:val="00A4095C"/>
    <w:rsid w:val="00A416E6"/>
    <w:rsid w:val="00A4307F"/>
    <w:rsid w:val="00A44716"/>
    <w:rsid w:val="00A44A80"/>
    <w:rsid w:val="00A44D8F"/>
    <w:rsid w:val="00A45C3D"/>
    <w:rsid w:val="00A46593"/>
    <w:rsid w:val="00A46667"/>
    <w:rsid w:val="00A46D94"/>
    <w:rsid w:val="00A47069"/>
    <w:rsid w:val="00A472D2"/>
    <w:rsid w:val="00A47D4B"/>
    <w:rsid w:val="00A50143"/>
    <w:rsid w:val="00A50DE4"/>
    <w:rsid w:val="00A514E9"/>
    <w:rsid w:val="00A5289C"/>
    <w:rsid w:val="00A52CCD"/>
    <w:rsid w:val="00A531B5"/>
    <w:rsid w:val="00A551B4"/>
    <w:rsid w:val="00A55EFB"/>
    <w:rsid w:val="00A56A8A"/>
    <w:rsid w:val="00A56D8E"/>
    <w:rsid w:val="00A60F6A"/>
    <w:rsid w:val="00A635A7"/>
    <w:rsid w:val="00A6420C"/>
    <w:rsid w:val="00A6487B"/>
    <w:rsid w:val="00A64AFC"/>
    <w:rsid w:val="00A6516F"/>
    <w:rsid w:val="00A65361"/>
    <w:rsid w:val="00A65695"/>
    <w:rsid w:val="00A6582C"/>
    <w:rsid w:val="00A702DD"/>
    <w:rsid w:val="00A70500"/>
    <w:rsid w:val="00A72E77"/>
    <w:rsid w:val="00A7322D"/>
    <w:rsid w:val="00A732B9"/>
    <w:rsid w:val="00A73A43"/>
    <w:rsid w:val="00A73BB6"/>
    <w:rsid w:val="00A74867"/>
    <w:rsid w:val="00A74964"/>
    <w:rsid w:val="00A74E34"/>
    <w:rsid w:val="00A75272"/>
    <w:rsid w:val="00A7550E"/>
    <w:rsid w:val="00A76B81"/>
    <w:rsid w:val="00A76EB2"/>
    <w:rsid w:val="00A770F6"/>
    <w:rsid w:val="00A77E2B"/>
    <w:rsid w:val="00A803A9"/>
    <w:rsid w:val="00A803BF"/>
    <w:rsid w:val="00A813C4"/>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1A9"/>
    <w:rsid w:val="00A957C4"/>
    <w:rsid w:val="00A97463"/>
    <w:rsid w:val="00AA02FF"/>
    <w:rsid w:val="00AA032F"/>
    <w:rsid w:val="00AA052D"/>
    <w:rsid w:val="00AA198B"/>
    <w:rsid w:val="00AA23FC"/>
    <w:rsid w:val="00AA3150"/>
    <w:rsid w:val="00AA3D14"/>
    <w:rsid w:val="00AA4A37"/>
    <w:rsid w:val="00AA4EC1"/>
    <w:rsid w:val="00AA65EF"/>
    <w:rsid w:val="00AB0256"/>
    <w:rsid w:val="00AB0A36"/>
    <w:rsid w:val="00AB0DF5"/>
    <w:rsid w:val="00AB0ED4"/>
    <w:rsid w:val="00AB1539"/>
    <w:rsid w:val="00AB15DD"/>
    <w:rsid w:val="00AB1EC7"/>
    <w:rsid w:val="00AB7D75"/>
    <w:rsid w:val="00AB7F6D"/>
    <w:rsid w:val="00AC126F"/>
    <w:rsid w:val="00AC203A"/>
    <w:rsid w:val="00AC2D07"/>
    <w:rsid w:val="00AC38C4"/>
    <w:rsid w:val="00AC409E"/>
    <w:rsid w:val="00AC468A"/>
    <w:rsid w:val="00AC46CF"/>
    <w:rsid w:val="00AC566E"/>
    <w:rsid w:val="00AC5DDC"/>
    <w:rsid w:val="00AC6728"/>
    <w:rsid w:val="00AC6BF1"/>
    <w:rsid w:val="00AD28D7"/>
    <w:rsid w:val="00AD2BD9"/>
    <w:rsid w:val="00AD2E65"/>
    <w:rsid w:val="00AD36E7"/>
    <w:rsid w:val="00AD37DB"/>
    <w:rsid w:val="00AD37FB"/>
    <w:rsid w:val="00AD406B"/>
    <w:rsid w:val="00AD681C"/>
    <w:rsid w:val="00AD686D"/>
    <w:rsid w:val="00AD7AF9"/>
    <w:rsid w:val="00AE17D6"/>
    <w:rsid w:val="00AE1805"/>
    <w:rsid w:val="00AE1CE7"/>
    <w:rsid w:val="00AE2592"/>
    <w:rsid w:val="00AE2A1F"/>
    <w:rsid w:val="00AE3073"/>
    <w:rsid w:val="00AE3304"/>
    <w:rsid w:val="00AE3508"/>
    <w:rsid w:val="00AE563E"/>
    <w:rsid w:val="00AE6BF7"/>
    <w:rsid w:val="00AF06CB"/>
    <w:rsid w:val="00AF1965"/>
    <w:rsid w:val="00AF3984"/>
    <w:rsid w:val="00AF3B02"/>
    <w:rsid w:val="00AF3F1C"/>
    <w:rsid w:val="00AF7B10"/>
    <w:rsid w:val="00B003D9"/>
    <w:rsid w:val="00B00755"/>
    <w:rsid w:val="00B00EA3"/>
    <w:rsid w:val="00B01789"/>
    <w:rsid w:val="00B018BF"/>
    <w:rsid w:val="00B01965"/>
    <w:rsid w:val="00B01B6B"/>
    <w:rsid w:val="00B038DD"/>
    <w:rsid w:val="00B03E60"/>
    <w:rsid w:val="00B04411"/>
    <w:rsid w:val="00B047B0"/>
    <w:rsid w:val="00B0482B"/>
    <w:rsid w:val="00B04DCB"/>
    <w:rsid w:val="00B05013"/>
    <w:rsid w:val="00B05F06"/>
    <w:rsid w:val="00B07013"/>
    <w:rsid w:val="00B071A3"/>
    <w:rsid w:val="00B07D42"/>
    <w:rsid w:val="00B11066"/>
    <w:rsid w:val="00B11320"/>
    <w:rsid w:val="00B1285D"/>
    <w:rsid w:val="00B12860"/>
    <w:rsid w:val="00B13252"/>
    <w:rsid w:val="00B133A4"/>
    <w:rsid w:val="00B147A2"/>
    <w:rsid w:val="00B148A1"/>
    <w:rsid w:val="00B14B91"/>
    <w:rsid w:val="00B15042"/>
    <w:rsid w:val="00B15BC8"/>
    <w:rsid w:val="00B168BA"/>
    <w:rsid w:val="00B176B0"/>
    <w:rsid w:val="00B17826"/>
    <w:rsid w:val="00B17D27"/>
    <w:rsid w:val="00B17F03"/>
    <w:rsid w:val="00B2104A"/>
    <w:rsid w:val="00B21746"/>
    <w:rsid w:val="00B2185B"/>
    <w:rsid w:val="00B21AEC"/>
    <w:rsid w:val="00B21D90"/>
    <w:rsid w:val="00B22DB6"/>
    <w:rsid w:val="00B23F01"/>
    <w:rsid w:val="00B24C73"/>
    <w:rsid w:val="00B262F6"/>
    <w:rsid w:val="00B26496"/>
    <w:rsid w:val="00B26868"/>
    <w:rsid w:val="00B26BBF"/>
    <w:rsid w:val="00B27698"/>
    <w:rsid w:val="00B30672"/>
    <w:rsid w:val="00B308A9"/>
    <w:rsid w:val="00B30A8E"/>
    <w:rsid w:val="00B34EB7"/>
    <w:rsid w:val="00B3547F"/>
    <w:rsid w:val="00B35B1C"/>
    <w:rsid w:val="00B35F0F"/>
    <w:rsid w:val="00B35FC8"/>
    <w:rsid w:val="00B36630"/>
    <w:rsid w:val="00B36E1C"/>
    <w:rsid w:val="00B36F7C"/>
    <w:rsid w:val="00B37036"/>
    <w:rsid w:val="00B3756B"/>
    <w:rsid w:val="00B37A43"/>
    <w:rsid w:val="00B37AC3"/>
    <w:rsid w:val="00B37FC9"/>
    <w:rsid w:val="00B40281"/>
    <w:rsid w:val="00B40ADD"/>
    <w:rsid w:val="00B4183B"/>
    <w:rsid w:val="00B41F48"/>
    <w:rsid w:val="00B42456"/>
    <w:rsid w:val="00B42B10"/>
    <w:rsid w:val="00B4325F"/>
    <w:rsid w:val="00B43E3B"/>
    <w:rsid w:val="00B43EDA"/>
    <w:rsid w:val="00B44399"/>
    <w:rsid w:val="00B46129"/>
    <w:rsid w:val="00B46CAD"/>
    <w:rsid w:val="00B479AB"/>
    <w:rsid w:val="00B47BA5"/>
    <w:rsid w:val="00B47EBD"/>
    <w:rsid w:val="00B504EC"/>
    <w:rsid w:val="00B51DB7"/>
    <w:rsid w:val="00B526B8"/>
    <w:rsid w:val="00B53056"/>
    <w:rsid w:val="00B53F60"/>
    <w:rsid w:val="00B54DC4"/>
    <w:rsid w:val="00B5538D"/>
    <w:rsid w:val="00B56021"/>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BAE"/>
    <w:rsid w:val="00B71FCA"/>
    <w:rsid w:val="00B72A35"/>
    <w:rsid w:val="00B74457"/>
    <w:rsid w:val="00B75349"/>
    <w:rsid w:val="00B76081"/>
    <w:rsid w:val="00B76CB7"/>
    <w:rsid w:val="00B77472"/>
    <w:rsid w:val="00B80A53"/>
    <w:rsid w:val="00B81B69"/>
    <w:rsid w:val="00B8219A"/>
    <w:rsid w:val="00B823A7"/>
    <w:rsid w:val="00B8278B"/>
    <w:rsid w:val="00B82C7A"/>
    <w:rsid w:val="00B83129"/>
    <w:rsid w:val="00B83466"/>
    <w:rsid w:val="00B83910"/>
    <w:rsid w:val="00B8473E"/>
    <w:rsid w:val="00B851D9"/>
    <w:rsid w:val="00B85DCD"/>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A0104"/>
    <w:rsid w:val="00BA01A7"/>
    <w:rsid w:val="00BA09A9"/>
    <w:rsid w:val="00BA0C65"/>
    <w:rsid w:val="00BA1128"/>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14A4"/>
    <w:rsid w:val="00BB196B"/>
    <w:rsid w:val="00BB1A20"/>
    <w:rsid w:val="00BB5151"/>
    <w:rsid w:val="00BB55A8"/>
    <w:rsid w:val="00BB655E"/>
    <w:rsid w:val="00BB68E1"/>
    <w:rsid w:val="00BB7130"/>
    <w:rsid w:val="00BB743E"/>
    <w:rsid w:val="00BB766F"/>
    <w:rsid w:val="00BB7A22"/>
    <w:rsid w:val="00BB7BFA"/>
    <w:rsid w:val="00BC1C0D"/>
    <w:rsid w:val="00BC1D1F"/>
    <w:rsid w:val="00BC268C"/>
    <w:rsid w:val="00BC2A4C"/>
    <w:rsid w:val="00BC4127"/>
    <w:rsid w:val="00BC48BF"/>
    <w:rsid w:val="00BC4D1D"/>
    <w:rsid w:val="00BC5D9A"/>
    <w:rsid w:val="00BC65C8"/>
    <w:rsid w:val="00BC699E"/>
    <w:rsid w:val="00BC7BCE"/>
    <w:rsid w:val="00BC7C6B"/>
    <w:rsid w:val="00BD0E12"/>
    <w:rsid w:val="00BD10A0"/>
    <w:rsid w:val="00BD1DCC"/>
    <w:rsid w:val="00BD312A"/>
    <w:rsid w:val="00BD5316"/>
    <w:rsid w:val="00BD55F2"/>
    <w:rsid w:val="00BD58C6"/>
    <w:rsid w:val="00BD5DDC"/>
    <w:rsid w:val="00BD6C63"/>
    <w:rsid w:val="00BD70EC"/>
    <w:rsid w:val="00BD72C5"/>
    <w:rsid w:val="00BE0828"/>
    <w:rsid w:val="00BE1C32"/>
    <w:rsid w:val="00BE3F05"/>
    <w:rsid w:val="00BE4BFF"/>
    <w:rsid w:val="00BE64D9"/>
    <w:rsid w:val="00BE6F2B"/>
    <w:rsid w:val="00BF0909"/>
    <w:rsid w:val="00BF2014"/>
    <w:rsid w:val="00BF281A"/>
    <w:rsid w:val="00BF4CD6"/>
    <w:rsid w:val="00BF4DCC"/>
    <w:rsid w:val="00BF74B2"/>
    <w:rsid w:val="00BF7983"/>
    <w:rsid w:val="00BF798F"/>
    <w:rsid w:val="00C0038C"/>
    <w:rsid w:val="00C00FD0"/>
    <w:rsid w:val="00C01377"/>
    <w:rsid w:val="00C01FC1"/>
    <w:rsid w:val="00C02D1C"/>
    <w:rsid w:val="00C04264"/>
    <w:rsid w:val="00C0471A"/>
    <w:rsid w:val="00C04B48"/>
    <w:rsid w:val="00C04B74"/>
    <w:rsid w:val="00C05541"/>
    <w:rsid w:val="00C1010E"/>
    <w:rsid w:val="00C10186"/>
    <w:rsid w:val="00C105A4"/>
    <w:rsid w:val="00C1135A"/>
    <w:rsid w:val="00C11E8F"/>
    <w:rsid w:val="00C139CA"/>
    <w:rsid w:val="00C14076"/>
    <w:rsid w:val="00C14270"/>
    <w:rsid w:val="00C1545E"/>
    <w:rsid w:val="00C15711"/>
    <w:rsid w:val="00C15FF2"/>
    <w:rsid w:val="00C16F34"/>
    <w:rsid w:val="00C172A5"/>
    <w:rsid w:val="00C17547"/>
    <w:rsid w:val="00C2000F"/>
    <w:rsid w:val="00C205B5"/>
    <w:rsid w:val="00C225DD"/>
    <w:rsid w:val="00C2264A"/>
    <w:rsid w:val="00C22D24"/>
    <w:rsid w:val="00C235A0"/>
    <w:rsid w:val="00C237BE"/>
    <w:rsid w:val="00C2399C"/>
    <w:rsid w:val="00C24EA9"/>
    <w:rsid w:val="00C2696A"/>
    <w:rsid w:val="00C27FA2"/>
    <w:rsid w:val="00C31A4E"/>
    <w:rsid w:val="00C31E64"/>
    <w:rsid w:val="00C327A1"/>
    <w:rsid w:val="00C32C78"/>
    <w:rsid w:val="00C34C29"/>
    <w:rsid w:val="00C34D4E"/>
    <w:rsid w:val="00C35CB9"/>
    <w:rsid w:val="00C36A4E"/>
    <w:rsid w:val="00C372A8"/>
    <w:rsid w:val="00C40849"/>
    <w:rsid w:val="00C409EE"/>
    <w:rsid w:val="00C41717"/>
    <w:rsid w:val="00C419AC"/>
    <w:rsid w:val="00C422E1"/>
    <w:rsid w:val="00C425BA"/>
    <w:rsid w:val="00C42CF6"/>
    <w:rsid w:val="00C44047"/>
    <w:rsid w:val="00C44EF8"/>
    <w:rsid w:val="00C45EEC"/>
    <w:rsid w:val="00C4652B"/>
    <w:rsid w:val="00C471EF"/>
    <w:rsid w:val="00C500B5"/>
    <w:rsid w:val="00C5018A"/>
    <w:rsid w:val="00C50787"/>
    <w:rsid w:val="00C5083A"/>
    <w:rsid w:val="00C510B3"/>
    <w:rsid w:val="00C5216F"/>
    <w:rsid w:val="00C52C20"/>
    <w:rsid w:val="00C53C26"/>
    <w:rsid w:val="00C546E0"/>
    <w:rsid w:val="00C5543C"/>
    <w:rsid w:val="00C5603A"/>
    <w:rsid w:val="00C56B1C"/>
    <w:rsid w:val="00C57E2A"/>
    <w:rsid w:val="00C60482"/>
    <w:rsid w:val="00C6166C"/>
    <w:rsid w:val="00C616FF"/>
    <w:rsid w:val="00C61CCA"/>
    <w:rsid w:val="00C62287"/>
    <w:rsid w:val="00C62541"/>
    <w:rsid w:val="00C62891"/>
    <w:rsid w:val="00C63189"/>
    <w:rsid w:val="00C63F33"/>
    <w:rsid w:val="00C6437D"/>
    <w:rsid w:val="00C64E5C"/>
    <w:rsid w:val="00C65B07"/>
    <w:rsid w:val="00C66354"/>
    <w:rsid w:val="00C66980"/>
    <w:rsid w:val="00C675A2"/>
    <w:rsid w:val="00C70D42"/>
    <w:rsid w:val="00C71118"/>
    <w:rsid w:val="00C719BB"/>
    <w:rsid w:val="00C71AF0"/>
    <w:rsid w:val="00C739C0"/>
    <w:rsid w:val="00C74FA2"/>
    <w:rsid w:val="00C75623"/>
    <w:rsid w:val="00C75789"/>
    <w:rsid w:val="00C766BD"/>
    <w:rsid w:val="00C76F38"/>
    <w:rsid w:val="00C770D0"/>
    <w:rsid w:val="00C77684"/>
    <w:rsid w:val="00C818D9"/>
    <w:rsid w:val="00C8210F"/>
    <w:rsid w:val="00C82DD2"/>
    <w:rsid w:val="00C82E53"/>
    <w:rsid w:val="00C835B5"/>
    <w:rsid w:val="00C83809"/>
    <w:rsid w:val="00C83AE2"/>
    <w:rsid w:val="00C83B96"/>
    <w:rsid w:val="00C84B0A"/>
    <w:rsid w:val="00C84B75"/>
    <w:rsid w:val="00C851E4"/>
    <w:rsid w:val="00C85B25"/>
    <w:rsid w:val="00C86193"/>
    <w:rsid w:val="00C878C0"/>
    <w:rsid w:val="00C9037B"/>
    <w:rsid w:val="00C90F58"/>
    <w:rsid w:val="00C912EB"/>
    <w:rsid w:val="00C914EF"/>
    <w:rsid w:val="00C92793"/>
    <w:rsid w:val="00C92D14"/>
    <w:rsid w:val="00C93C31"/>
    <w:rsid w:val="00C93D8D"/>
    <w:rsid w:val="00C93DDE"/>
    <w:rsid w:val="00C9420A"/>
    <w:rsid w:val="00C95944"/>
    <w:rsid w:val="00C9633D"/>
    <w:rsid w:val="00C96B5A"/>
    <w:rsid w:val="00C97262"/>
    <w:rsid w:val="00C97522"/>
    <w:rsid w:val="00C97751"/>
    <w:rsid w:val="00C978E9"/>
    <w:rsid w:val="00CA2E12"/>
    <w:rsid w:val="00CA4496"/>
    <w:rsid w:val="00CA4B0E"/>
    <w:rsid w:val="00CA6163"/>
    <w:rsid w:val="00CA61A8"/>
    <w:rsid w:val="00CA63E8"/>
    <w:rsid w:val="00CA7A13"/>
    <w:rsid w:val="00CB1EB1"/>
    <w:rsid w:val="00CB2647"/>
    <w:rsid w:val="00CB38DA"/>
    <w:rsid w:val="00CB4E81"/>
    <w:rsid w:val="00CB59FC"/>
    <w:rsid w:val="00CB65E3"/>
    <w:rsid w:val="00CB68E7"/>
    <w:rsid w:val="00CB72D7"/>
    <w:rsid w:val="00CC0726"/>
    <w:rsid w:val="00CC08EE"/>
    <w:rsid w:val="00CC17B0"/>
    <w:rsid w:val="00CC1B8F"/>
    <w:rsid w:val="00CC2243"/>
    <w:rsid w:val="00CC2697"/>
    <w:rsid w:val="00CC4174"/>
    <w:rsid w:val="00CC4B99"/>
    <w:rsid w:val="00CC4D5F"/>
    <w:rsid w:val="00CC5899"/>
    <w:rsid w:val="00CC6138"/>
    <w:rsid w:val="00CC6140"/>
    <w:rsid w:val="00CC68AC"/>
    <w:rsid w:val="00CC6991"/>
    <w:rsid w:val="00CC706F"/>
    <w:rsid w:val="00CC7D40"/>
    <w:rsid w:val="00CC7E14"/>
    <w:rsid w:val="00CD1CDD"/>
    <w:rsid w:val="00CD2CB9"/>
    <w:rsid w:val="00CD3AE4"/>
    <w:rsid w:val="00CD4029"/>
    <w:rsid w:val="00CD5360"/>
    <w:rsid w:val="00CD57C1"/>
    <w:rsid w:val="00CD610D"/>
    <w:rsid w:val="00CD637C"/>
    <w:rsid w:val="00CD7011"/>
    <w:rsid w:val="00CD719D"/>
    <w:rsid w:val="00CD75CE"/>
    <w:rsid w:val="00CE04B2"/>
    <w:rsid w:val="00CE14F9"/>
    <w:rsid w:val="00CE4E3E"/>
    <w:rsid w:val="00CE6537"/>
    <w:rsid w:val="00CE65CF"/>
    <w:rsid w:val="00CE72ED"/>
    <w:rsid w:val="00CE7AC6"/>
    <w:rsid w:val="00CE7C4D"/>
    <w:rsid w:val="00CE7E10"/>
    <w:rsid w:val="00CF0DF8"/>
    <w:rsid w:val="00CF166B"/>
    <w:rsid w:val="00CF26E5"/>
    <w:rsid w:val="00CF35DA"/>
    <w:rsid w:val="00CF4001"/>
    <w:rsid w:val="00CF447A"/>
    <w:rsid w:val="00CF4703"/>
    <w:rsid w:val="00CF5208"/>
    <w:rsid w:val="00CF6061"/>
    <w:rsid w:val="00CF6BD0"/>
    <w:rsid w:val="00CF7EF1"/>
    <w:rsid w:val="00D000CF"/>
    <w:rsid w:val="00D00375"/>
    <w:rsid w:val="00D0049E"/>
    <w:rsid w:val="00D00BE1"/>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101BE"/>
    <w:rsid w:val="00D104EF"/>
    <w:rsid w:val="00D10922"/>
    <w:rsid w:val="00D10BF7"/>
    <w:rsid w:val="00D11373"/>
    <w:rsid w:val="00D11CD3"/>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2C61"/>
    <w:rsid w:val="00D232CB"/>
    <w:rsid w:val="00D23B13"/>
    <w:rsid w:val="00D252A1"/>
    <w:rsid w:val="00D25C89"/>
    <w:rsid w:val="00D25D72"/>
    <w:rsid w:val="00D26229"/>
    <w:rsid w:val="00D2750C"/>
    <w:rsid w:val="00D27C95"/>
    <w:rsid w:val="00D31B85"/>
    <w:rsid w:val="00D31D5A"/>
    <w:rsid w:val="00D32062"/>
    <w:rsid w:val="00D330C9"/>
    <w:rsid w:val="00D33189"/>
    <w:rsid w:val="00D33DE6"/>
    <w:rsid w:val="00D345C1"/>
    <w:rsid w:val="00D36E02"/>
    <w:rsid w:val="00D36FF2"/>
    <w:rsid w:val="00D40148"/>
    <w:rsid w:val="00D40A0E"/>
    <w:rsid w:val="00D40B0F"/>
    <w:rsid w:val="00D40B58"/>
    <w:rsid w:val="00D40FC4"/>
    <w:rsid w:val="00D40FEF"/>
    <w:rsid w:val="00D42D5C"/>
    <w:rsid w:val="00D43FB8"/>
    <w:rsid w:val="00D455DB"/>
    <w:rsid w:val="00D45A48"/>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9F0"/>
    <w:rsid w:val="00D60B73"/>
    <w:rsid w:val="00D610D5"/>
    <w:rsid w:val="00D62BD6"/>
    <w:rsid w:val="00D63574"/>
    <w:rsid w:val="00D6430B"/>
    <w:rsid w:val="00D6454B"/>
    <w:rsid w:val="00D64EE0"/>
    <w:rsid w:val="00D65193"/>
    <w:rsid w:val="00D65315"/>
    <w:rsid w:val="00D6562E"/>
    <w:rsid w:val="00D65B78"/>
    <w:rsid w:val="00D66924"/>
    <w:rsid w:val="00D67FEC"/>
    <w:rsid w:val="00D7015C"/>
    <w:rsid w:val="00D70E9D"/>
    <w:rsid w:val="00D70F35"/>
    <w:rsid w:val="00D72B0A"/>
    <w:rsid w:val="00D7322B"/>
    <w:rsid w:val="00D74CFD"/>
    <w:rsid w:val="00D75160"/>
    <w:rsid w:val="00D77E33"/>
    <w:rsid w:val="00D80178"/>
    <w:rsid w:val="00D8098D"/>
    <w:rsid w:val="00D80D3A"/>
    <w:rsid w:val="00D817D5"/>
    <w:rsid w:val="00D81D76"/>
    <w:rsid w:val="00D81E28"/>
    <w:rsid w:val="00D83232"/>
    <w:rsid w:val="00D8353C"/>
    <w:rsid w:val="00D84477"/>
    <w:rsid w:val="00D84555"/>
    <w:rsid w:val="00D84E0E"/>
    <w:rsid w:val="00D853BC"/>
    <w:rsid w:val="00D861DE"/>
    <w:rsid w:val="00D861EC"/>
    <w:rsid w:val="00D868B0"/>
    <w:rsid w:val="00D86A1B"/>
    <w:rsid w:val="00D8724E"/>
    <w:rsid w:val="00D87991"/>
    <w:rsid w:val="00D91A61"/>
    <w:rsid w:val="00D91EAC"/>
    <w:rsid w:val="00D9223F"/>
    <w:rsid w:val="00D922E7"/>
    <w:rsid w:val="00D9359F"/>
    <w:rsid w:val="00D93AC4"/>
    <w:rsid w:val="00D93E25"/>
    <w:rsid w:val="00D93FD2"/>
    <w:rsid w:val="00D94398"/>
    <w:rsid w:val="00D9492A"/>
    <w:rsid w:val="00D949C4"/>
    <w:rsid w:val="00D95C3C"/>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1E75"/>
    <w:rsid w:val="00DB25F3"/>
    <w:rsid w:val="00DB3216"/>
    <w:rsid w:val="00DB3AAB"/>
    <w:rsid w:val="00DB3E18"/>
    <w:rsid w:val="00DB6254"/>
    <w:rsid w:val="00DC0B3F"/>
    <w:rsid w:val="00DC0E2C"/>
    <w:rsid w:val="00DC0EA6"/>
    <w:rsid w:val="00DC1ABF"/>
    <w:rsid w:val="00DC1D5D"/>
    <w:rsid w:val="00DC1EA1"/>
    <w:rsid w:val="00DC20BC"/>
    <w:rsid w:val="00DC21F3"/>
    <w:rsid w:val="00DC2B2B"/>
    <w:rsid w:val="00DC53DA"/>
    <w:rsid w:val="00DC663E"/>
    <w:rsid w:val="00DC6AB1"/>
    <w:rsid w:val="00DC6D15"/>
    <w:rsid w:val="00DC6F63"/>
    <w:rsid w:val="00DC777C"/>
    <w:rsid w:val="00DD144D"/>
    <w:rsid w:val="00DD1753"/>
    <w:rsid w:val="00DD1C86"/>
    <w:rsid w:val="00DD1D74"/>
    <w:rsid w:val="00DD23F0"/>
    <w:rsid w:val="00DD24B5"/>
    <w:rsid w:val="00DD2EF0"/>
    <w:rsid w:val="00DD2F81"/>
    <w:rsid w:val="00DD345B"/>
    <w:rsid w:val="00DD35D7"/>
    <w:rsid w:val="00DD3760"/>
    <w:rsid w:val="00DD3C85"/>
    <w:rsid w:val="00DD42BD"/>
    <w:rsid w:val="00DD4B31"/>
    <w:rsid w:val="00DD4EB9"/>
    <w:rsid w:val="00DD4F1C"/>
    <w:rsid w:val="00DD5B8A"/>
    <w:rsid w:val="00DD5E18"/>
    <w:rsid w:val="00DD7473"/>
    <w:rsid w:val="00DE1F1F"/>
    <w:rsid w:val="00DE2176"/>
    <w:rsid w:val="00DE2827"/>
    <w:rsid w:val="00DE3CDF"/>
    <w:rsid w:val="00DE4427"/>
    <w:rsid w:val="00DE5313"/>
    <w:rsid w:val="00DE77F8"/>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124B"/>
    <w:rsid w:val="00E018DF"/>
    <w:rsid w:val="00E0235F"/>
    <w:rsid w:val="00E0276E"/>
    <w:rsid w:val="00E03384"/>
    <w:rsid w:val="00E05AA8"/>
    <w:rsid w:val="00E05B4E"/>
    <w:rsid w:val="00E05F5E"/>
    <w:rsid w:val="00E074F9"/>
    <w:rsid w:val="00E077B6"/>
    <w:rsid w:val="00E07E5B"/>
    <w:rsid w:val="00E1024A"/>
    <w:rsid w:val="00E1106F"/>
    <w:rsid w:val="00E11638"/>
    <w:rsid w:val="00E12774"/>
    <w:rsid w:val="00E144B5"/>
    <w:rsid w:val="00E14771"/>
    <w:rsid w:val="00E162F4"/>
    <w:rsid w:val="00E16558"/>
    <w:rsid w:val="00E16BB7"/>
    <w:rsid w:val="00E204A6"/>
    <w:rsid w:val="00E21316"/>
    <w:rsid w:val="00E233E7"/>
    <w:rsid w:val="00E25FC6"/>
    <w:rsid w:val="00E25FEB"/>
    <w:rsid w:val="00E27A89"/>
    <w:rsid w:val="00E27AD9"/>
    <w:rsid w:val="00E27C78"/>
    <w:rsid w:val="00E3012F"/>
    <w:rsid w:val="00E31024"/>
    <w:rsid w:val="00E3139C"/>
    <w:rsid w:val="00E3293A"/>
    <w:rsid w:val="00E33BEE"/>
    <w:rsid w:val="00E33CD8"/>
    <w:rsid w:val="00E33D01"/>
    <w:rsid w:val="00E34BC5"/>
    <w:rsid w:val="00E35189"/>
    <w:rsid w:val="00E360E6"/>
    <w:rsid w:val="00E365C1"/>
    <w:rsid w:val="00E36857"/>
    <w:rsid w:val="00E40AC7"/>
    <w:rsid w:val="00E41C4E"/>
    <w:rsid w:val="00E41D77"/>
    <w:rsid w:val="00E42394"/>
    <w:rsid w:val="00E42D63"/>
    <w:rsid w:val="00E435FD"/>
    <w:rsid w:val="00E43625"/>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B76"/>
    <w:rsid w:val="00E61C58"/>
    <w:rsid w:val="00E6205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5924"/>
    <w:rsid w:val="00E7644E"/>
    <w:rsid w:val="00E76C12"/>
    <w:rsid w:val="00E80528"/>
    <w:rsid w:val="00E80E17"/>
    <w:rsid w:val="00E81DF4"/>
    <w:rsid w:val="00E824C3"/>
    <w:rsid w:val="00E82781"/>
    <w:rsid w:val="00E8472B"/>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4C86"/>
    <w:rsid w:val="00E95F66"/>
    <w:rsid w:val="00E95F84"/>
    <w:rsid w:val="00E95F94"/>
    <w:rsid w:val="00E9707E"/>
    <w:rsid w:val="00EA097E"/>
    <w:rsid w:val="00EA09A9"/>
    <w:rsid w:val="00EA0BA7"/>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2983"/>
    <w:rsid w:val="00EC34EB"/>
    <w:rsid w:val="00EC3759"/>
    <w:rsid w:val="00EC4066"/>
    <w:rsid w:val="00EC4317"/>
    <w:rsid w:val="00EC4909"/>
    <w:rsid w:val="00EC4D5D"/>
    <w:rsid w:val="00EC4E74"/>
    <w:rsid w:val="00EC5634"/>
    <w:rsid w:val="00EC607F"/>
    <w:rsid w:val="00EC7589"/>
    <w:rsid w:val="00EC7D8B"/>
    <w:rsid w:val="00ED23B0"/>
    <w:rsid w:val="00ED25AE"/>
    <w:rsid w:val="00ED265F"/>
    <w:rsid w:val="00ED2BAD"/>
    <w:rsid w:val="00ED3296"/>
    <w:rsid w:val="00ED33A8"/>
    <w:rsid w:val="00ED3BB1"/>
    <w:rsid w:val="00ED45CB"/>
    <w:rsid w:val="00ED5C9B"/>
    <w:rsid w:val="00ED6848"/>
    <w:rsid w:val="00ED6B5B"/>
    <w:rsid w:val="00EE036A"/>
    <w:rsid w:val="00EE1075"/>
    <w:rsid w:val="00EE26E9"/>
    <w:rsid w:val="00EE2E6F"/>
    <w:rsid w:val="00EE2FEA"/>
    <w:rsid w:val="00EE4614"/>
    <w:rsid w:val="00EE59BC"/>
    <w:rsid w:val="00EE722B"/>
    <w:rsid w:val="00EE7B4A"/>
    <w:rsid w:val="00EF0B06"/>
    <w:rsid w:val="00EF1565"/>
    <w:rsid w:val="00EF1F1F"/>
    <w:rsid w:val="00EF24D1"/>
    <w:rsid w:val="00EF2C1F"/>
    <w:rsid w:val="00EF2FC0"/>
    <w:rsid w:val="00EF36B1"/>
    <w:rsid w:val="00EF3B60"/>
    <w:rsid w:val="00EF49F8"/>
    <w:rsid w:val="00EF4B80"/>
    <w:rsid w:val="00EF5246"/>
    <w:rsid w:val="00EF56CE"/>
    <w:rsid w:val="00EF5B1E"/>
    <w:rsid w:val="00EF64BA"/>
    <w:rsid w:val="00EF7EF2"/>
    <w:rsid w:val="00F00226"/>
    <w:rsid w:val="00F00370"/>
    <w:rsid w:val="00F004DE"/>
    <w:rsid w:val="00F01A12"/>
    <w:rsid w:val="00F021EC"/>
    <w:rsid w:val="00F04518"/>
    <w:rsid w:val="00F04603"/>
    <w:rsid w:val="00F04830"/>
    <w:rsid w:val="00F04B62"/>
    <w:rsid w:val="00F0505C"/>
    <w:rsid w:val="00F059B7"/>
    <w:rsid w:val="00F0649D"/>
    <w:rsid w:val="00F06692"/>
    <w:rsid w:val="00F0692F"/>
    <w:rsid w:val="00F06FF5"/>
    <w:rsid w:val="00F070BC"/>
    <w:rsid w:val="00F12B84"/>
    <w:rsid w:val="00F1368F"/>
    <w:rsid w:val="00F13DE4"/>
    <w:rsid w:val="00F15560"/>
    <w:rsid w:val="00F155A6"/>
    <w:rsid w:val="00F15625"/>
    <w:rsid w:val="00F16839"/>
    <w:rsid w:val="00F16886"/>
    <w:rsid w:val="00F17059"/>
    <w:rsid w:val="00F17420"/>
    <w:rsid w:val="00F21A30"/>
    <w:rsid w:val="00F22EC4"/>
    <w:rsid w:val="00F22ECE"/>
    <w:rsid w:val="00F23BC4"/>
    <w:rsid w:val="00F23EBC"/>
    <w:rsid w:val="00F243C2"/>
    <w:rsid w:val="00F24A5D"/>
    <w:rsid w:val="00F27491"/>
    <w:rsid w:val="00F2776D"/>
    <w:rsid w:val="00F27871"/>
    <w:rsid w:val="00F27930"/>
    <w:rsid w:val="00F30184"/>
    <w:rsid w:val="00F32899"/>
    <w:rsid w:val="00F33330"/>
    <w:rsid w:val="00F33ECD"/>
    <w:rsid w:val="00F355CE"/>
    <w:rsid w:val="00F36FBD"/>
    <w:rsid w:val="00F378E6"/>
    <w:rsid w:val="00F37A2B"/>
    <w:rsid w:val="00F37F7B"/>
    <w:rsid w:val="00F41610"/>
    <w:rsid w:val="00F41DB2"/>
    <w:rsid w:val="00F42A06"/>
    <w:rsid w:val="00F43951"/>
    <w:rsid w:val="00F46E80"/>
    <w:rsid w:val="00F51493"/>
    <w:rsid w:val="00F5261D"/>
    <w:rsid w:val="00F52A28"/>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1E3"/>
    <w:rsid w:val="00F62935"/>
    <w:rsid w:val="00F62D4C"/>
    <w:rsid w:val="00F6369B"/>
    <w:rsid w:val="00F63E51"/>
    <w:rsid w:val="00F64C09"/>
    <w:rsid w:val="00F675D1"/>
    <w:rsid w:val="00F70D96"/>
    <w:rsid w:val="00F714C3"/>
    <w:rsid w:val="00F718F4"/>
    <w:rsid w:val="00F71C78"/>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2211"/>
    <w:rsid w:val="00F93106"/>
    <w:rsid w:val="00F93112"/>
    <w:rsid w:val="00F95415"/>
    <w:rsid w:val="00F96F05"/>
    <w:rsid w:val="00F9791F"/>
    <w:rsid w:val="00F97B76"/>
    <w:rsid w:val="00FA023E"/>
    <w:rsid w:val="00FA05F8"/>
    <w:rsid w:val="00FA2B89"/>
    <w:rsid w:val="00FA4001"/>
    <w:rsid w:val="00FA4199"/>
    <w:rsid w:val="00FA4A98"/>
    <w:rsid w:val="00FA4ED1"/>
    <w:rsid w:val="00FA567A"/>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504"/>
    <w:rsid w:val="00FC3790"/>
    <w:rsid w:val="00FC526F"/>
    <w:rsid w:val="00FC5B51"/>
    <w:rsid w:val="00FC5C0E"/>
    <w:rsid w:val="00FC6126"/>
    <w:rsid w:val="00FC623D"/>
    <w:rsid w:val="00FC64A5"/>
    <w:rsid w:val="00FC7592"/>
    <w:rsid w:val="00FD0124"/>
    <w:rsid w:val="00FD186E"/>
    <w:rsid w:val="00FD21E6"/>
    <w:rsid w:val="00FD4CB2"/>
    <w:rsid w:val="00FD5A4C"/>
    <w:rsid w:val="00FD6195"/>
    <w:rsid w:val="00FD63BA"/>
    <w:rsid w:val="00FD7165"/>
    <w:rsid w:val="00FD7617"/>
    <w:rsid w:val="00FD76AF"/>
    <w:rsid w:val="00FD79BA"/>
    <w:rsid w:val="00FE062C"/>
    <w:rsid w:val="00FE0D85"/>
    <w:rsid w:val="00FE0EE7"/>
    <w:rsid w:val="00FE11A9"/>
    <w:rsid w:val="00FE1FA4"/>
    <w:rsid w:val="00FE250D"/>
    <w:rsid w:val="00FE2E58"/>
    <w:rsid w:val="00FE2F1F"/>
    <w:rsid w:val="00FE32B5"/>
    <w:rsid w:val="00FE3B62"/>
    <w:rsid w:val="00FE3E46"/>
    <w:rsid w:val="00FE3ED3"/>
    <w:rsid w:val="00FE4010"/>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3"/>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8"/>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8"/>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9"/>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nergetika-lj.si/zakonodaja/tehnicne-zahteve-za-graditev-toplota"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https://www.energetika-lj.si/zakonodaja/tehnicne-zahteve-za-graditev-toplota"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19971</Words>
  <Characters>113841</Characters>
  <Application>Microsoft Office Word</Application>
  <DocSecurity>0</DocSecurity>
  <Lines>948</Lines>
  <Paragraphs>267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133545</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2025-11-25T11:26:00Z</cp:lastPrinted>
  <dcterms:created xsi:type="dcterms:W3CDTF">2025-11-26T09:15:00Z</dcterms:created>
  <dcterms:modified xsi:type="dcterms:W3CDTF">2025-11-26T09:17:00Z</dcterms:modified>
</cp:coreProperties>
</file>